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29" w:rsidRDefault="00401229" w:rsidP="00C21DB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11 от 19 февраля  2019  года                                  село  Волчий Враг   «Бесплатно»</w:t>
      </w:r>
    </w:p>
    <w:p w:rsidR="00401229" w:rsidRDefault="00401229" w:rsidP="00C21DB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401229" w:rsidRDefault="00401229" w:rsidP="00C21DB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401229" w:rsidRDefault="00401229" w:rsidP="00C21DB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401229" w:rsidRDefault="00401229" w:rsidP="00C21DB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401229" w:rsidRDefault="00401229" w:rsidP="00C21DB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401229" w:rsidRDefault="00401229" w:rsidP="00C21DB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401229" w:rsidRDefault="00401229" w:rsidP="00C21DB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01229" w:rsidRDefault="00401229" w:rsidP="00C21D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401229" w:rsidRDefault="00401229" w:rsidP="00C21DB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01229" w:rsidRPr="00BC75F2" w:rsidTr="00D0666C">
        <w:trPr>
          <w:jc w:val="center"/>
        </w:trPr>
        <w:tc>
          <w:tcPr>
            <w:tcW w:w="284" w:type="dxa"/>
            <w:vAlign w:val="bottom"/>
          </w:tcPr>
          <w:p w:rsidR="00401229" w:rsidRDefault="00401229" w:rsidP="00D06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1229" w:rsidRDefault="00401229" w:rsidP="00D0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18.02.2019</w:t>
            </w:r>
          </w:p>
        </w:tc>
        <w:tc>
          <w:tcPr>
            <w:tcW w:w="397" w:type="dxa"/>
          </w:tcPr>
          <w:p w:rsidR="00401229" w:rsidRDefault="00401229" w:rsidP="00D06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1229" w:rsidRDefault="00401229" w:rsidP="00D06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363-119/2</w:t>
            </w:r>
          </w:p>
        </w:tc>
      </w:tr>
      <w:tr w:rsidR="00401229" w:rsidRPr="00BC75F2" w:rsidTr="00D0666C">
        <w:trPr>
          <w:jc w:val="center"/>
        </w:trPr>
        <w:tc>
          <w:tcPr>
            <w:tcW w:w="4650" w:type="dxa"/>
            <w:gridSpan w:val="4"/>
          </w:tcPr>
          <w:p w:rsidR="00401229" w:rsidRDefault="00401229" w:rsidP="00D0666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01229" w:rsidRPr="00082D89" w:rsidRDefault="00401229" w:rsidP="009D347A">
      <w:pPr>
        <w:rPr>
          <w:bCs/>
        </w:rPr>
      </w:pPr>
    </w:p>
    <w:p w:rsidR="00401229" w:rsidRPr="009D347A" w:rsidRDefault="00401229" w:rsidP="009D347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D347A">
        <w:rPr>
          <w:rFonts w:ascii="Times New Roman" w:hAnsi="Times New Roman"/>
          <w:b/>
          <w:sz w:val="24"/>
          <w:szCs w:val="24"/>
        </w:rPr>
        <w:t xml:space="preserve">О внесении изменений и дополнений в Решение №  </w:t>
      </w:r>
      <w:r w:rsidRPr="009D347A">
        <w:rPr>
          <w:rFonts w:ascii="Times New Roman" w:hAnsi="Times New Roman"/>
          <w:b/>
          <w:bCs/>
          <w:sz w:val="24"/>
          <w:szCs w:val="24"/>
        </w:rPr>
        <w:t xml:space="preserve">354-115/2 </w:t>
      </w:r>
      <w:r w:rsidRPr="009D347A">
        <w:rPr>
          <w:rFonts w:ascii="Times New Roman" w:hAnsi="Times New Roman"/>
          <w:b/>
          <w:sz w:val="24"/>
          <w:szCs w:val="24"/>
        </w:rPr>
        <w:t xml:space="preserve">от </w:t>
      </w:r>
      <w:r w:rsidRPr="009D347A">
        <w:rPr>
          <w:rFonts w:ascii="Times New Roman" w:hAnsi="Times New Roman"/>
          <w:b/>
          <w:bCs/>
          <w:sz w:val="24"/>
          <w:szCs w:val="24"/>
        </w:rPr>
        <w:t xml:space="preserve">28.12.2018 </w:t>
      </w:r>
      <w:r w:rsidRPr="009D347A">
        <w:rPr>
          <w:rFonts w:ascii="Times New Roman" w:hAnsi="Times New Roman"/>
          <w:b/>
          <w:sz w:val="24"/>
          <w:szCs w:val="24"/>
        </w:rPr>
        <w:t>года</w:t>
      </w:r>
    </w:p>
    <w:p w:rsidR="00401229" w:rsidRPr="009D347A" w:rsidRDefault="00401229" w:rsidP="009D347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D347A">
        <w:rPr>
          <w:rFonts w:ascii="Times New Roman" w:hAnsi="Times New Roman"/>
          <w:b/>
          <w:sz w:val="24"/>
          <w:szCs w:val="24"/>
        </w:rPr>
        <w:t>«</w: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4.9pt;margin-top:24.4pt;width:6pt;height:7.8pt;z-index:251658240;mso-position-horizontal-relative:page;mso-position-vertical-relative:page" filled="f" stroked="f">
            <v:textbox style="mso-next-textbox:#_x0000_s1026" inset="1mm,1mm,1mm,1mm">
              <w:txbxContent>
                <w:p w:rsidR="00401229" w:rsidRPr="006D78AF" w:rsidRDefault="00401229" w:rsidP="009D347A"/>
              </w:txbxContent>
            </v:textbox>
            <w10:wrap anchorx="page" anchory="page"/>
            <w10:anchorlock/>
          </v:shape>
        </w:pict>
      </w:r>
      <w:r w:rsidRPr="009D347A">
        <w:rPr>
          <w:rFonts w:ascii="Times New Roman" w:hAnsi="Times New Roman"/>
          <w:b/>
          <w:sz w:val="24"/>
          <w:szCs w:val="24"/>
        </w:rPr>
        <w:t>О бюджете Волче-Вражского сельсовета Тамалинского района</w:t>
      </w:r>
    </w:p>
    <w:p w:rsidR="00401229" w:rsidRPr="009D347A" w:rsidRDefault="00401229" w:rsidP="009D347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D347A">
        <w:rPr>
          <w:rFonts w:ascii="Times New Roman" w:hAnsi="Times New Roman"/>
          <w:b/>
          <w:sz w:val="24"/>
          <w:szCs w:val="24"/>
        </w:rPr>
        <w:t>Пензенской области на 2019год и на плановый период 2020 и 2021 годов»</w:t>
      </w:r>
    </w:p>
    <w:p w:rsidR="00401229" w:rsidRPr="00CF0D25" w:rsidRDefault="00401229" w:rsidP="009D347A">
      <w:pPr>
        <w:pStyle w:val="NoSpacing"/>
        <w:rPr>
          <w:rFonts w:ascii="Times New Roman" w:hAnsi="Times New Roman"/>
          <w:sz w:val="16"/>
          <w:szCs w:val="16"/>
        </w:rPr>
      </w:pP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ab/>
        <w:t>Руководствуясь Бюджетным Кодексом Российской Федерации, Положением о бюджетном процессе и бюджетном устройстве, утвержденным решением Комитета местного самоуправления Волче-Вражского сельсовета от 01.06.2011 г. № 26-6/1,  руководствуясь ст. 20 Устава Волче-Вражского сельсовета Тамалинского района Пензенской области,</w:t>
      </w: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CF0D25" w:rsidRDefault="00401229" w:rsidP="00CF0D2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F0D25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  Тамалинского района Пензенской области решил:</w:t>
      </w:r>
    </w:p>
    <w:p w:rsidR="00401229" w:rsidRPr="00CF0D25" w:rsidRDefault="00401229" w:rsidP="009D347A">
      <w:pPr>
        <w:pStyle w:val="NoSpacing"/>
        <w:rPr>
          <w:rFonts w:ascii="Times New Roman" w:hAnsi="Times New Roman"/>
          <w:sz w:val="16"/>
          <w:szCs w:val="16"/>
        </w:rPr>
      </w:pP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     1. Внести изменения в решение Комитета местного самоуправления Волче-Вражского  сельсовета № 354-115/2 от 28.12.2018 года «</w:t>
      </w:r>
      <w:r>
        <w:rPr>
          <w:noProof/>
          <w:lang w:eastAsia="ru-RU"/>
        </w:rPr>
        <w:pict>
          <v:shape id="_x0000_s1027" type="#_x0000_t202" style="position:absolute;left:0;text-align:left;margin-left:544.9pt;margin-top:24.4pt;width:6pt;height:7.8pt;z-index:251659264;mso-position-horizontal-relative:page;mso-position-vertical-relative:page" filled="f" stroked="f">
            <v:textbox style="mso-next-textbox:#_x0000_s1027" inset="1mm,1mm,1mm,1mm">
              <w:txbxContent>
                <w:p w:rsidR="00401229" w:rsidRPr="006D78AF" w:rsidRDefault="00401229" w:rsidP="009D347A"/>
              </w:txbxContent>
            </v:textbox>
            <w10:wrap anchorx="page" anchory="page"/>
            <w10:anchorlock/>
          </v:shape>
        </w:pict>
      </w:r>
      <w:r w:rsidRPr="009D347A">
        <w:rPr>
          <w:rFonts w:ascii="Times New Roman" w:hAnsi="Times New Roman"/>
          <w:sz w:val="24"/>
          <w:szCs w:val="24"/>
        </w:rPr>
        <w:t>О бюджете Волче-Вражского сельсовета Тамалинского района Пензенской области на 2019 год и на плановый период 2020 и 2021 годов» (далее по тексту -  Решение).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        1.1. Пункт 1 статьи 1 Решения изложить в следующей редакции: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         «1. Утвердить основные характеристики бюджета Волче-Вражского сельсовета Тамалинского района Пензенской области на 2019 год: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   1.1. прогнозируемый общий объем доходов бюджета Волче-Вражского сельсовета Тамалинского района Пензенской области в сумме  4821,053 тыс. руб.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 2.2. общий объем расходов бюджета Волче-Вражского сельсовета Тамалинского района Пензенской области в сумме  5041,622 тыс. рублей;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 3.3. размер резервного фонда Администрации Волче-Вражского сельсовета Тамалинского района Пензенской области в сумме  5,0 тыс. рублей;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color w:val="FF0000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 4.4.  верхний предел муниципального долга Волче-Вражского  сельсовета Тамалинского района Пензенской области на 01 января 2020 года соответствует нулевому значению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5.5.  прогнозируемый дефицит бюджета Волче-Вражского сельсовета Тамалинского района Пензенской области на 2019 год в сумме  220,569 тыс. рублей.»;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 1.2. Приложение № 1 к Решению изложить согласно приложению № 1  к настоящему  решению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1.3 Приложение № 10 к Решению изложить согласно приложению № 2  к настоящему  решению.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1.4. Приложение № 11 к Решению изложить согласно приложению № 3  к настоящему  решению.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 xml:space="preserve"> 1.5. Приложение № 12 к Решению изложить согласно приложению № 4  к настоящему  решению.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>2. Опубликовать  настоящее решение в информационном бюллетене «Сельский вестник».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>3.</w:t>
      </w:r>
      <w:r w:rsidRPr="009D347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D347A">
        <w:rPr>
          <w:rFonts w:ascii="Times New Roman" w:hAnsi="Times New Roman"/>
          <w:sz w:val="24"/>
          <w:szCs w:val="24"/>
        </w:rPr>
        <w:t xml:space="preserve">Настоящее решение вступает в силу </w:t>
      </w:r>
      <w:r w:rsidRPr="009D347A">
        <w:rPr>
          <w:rFonts w:ascii="Times New Roman" w:hAnsi="Times New Roman"/>
          <w:spacing w:val="-2"/>
          <w:sz w:val="24"/>
          <w:szCs w:val="24"/>
        </w:rPr>
        <w:t xml:space="preserve">на следующий день </w:t>
      </w:r>
      <w:r w:rsidRPr="009D347A">
        <w:rPr>
          <w:rFonts w:ascii="Times New Roman" w:hAnsi="Times New Roman"/>
          <w:sz w:val="24"/>
          <w:szCs w:val="24"/>
        </w:rPr>
        <w:t>после дня его официального опубликования.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sz w:val="24"/>
          <w:szCs w:val="24"/>
        </w:rPr>
        <w:t>4. Контроль исполнения настоящего решения возложить на главу Волче-Вражского сельсовета Тамалинского района Пензенской области А.А. Кошелева.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9D347A">
        <w:rPr>
          <w:rFonts w:ascii="Times New Roman" w:hAnsi="Times New Roman"/>
          <w:bCs/>
          <w:sz w:val="24"/>
          <w:szCs w:val="24"/>
        </w:rPr>
        <w:t>Глава Волче-Вражского сельсовета</w:t>
      </w:r>
    </w:p>
    <w:p w:rsidR="00401229" w:rsidRPr="009D347A" w:rsidRDefault="00401229" w:rsidP="00CF0D25">
      <w:pPr>
        <w:pStyle w:val="NoSpacing"/>
        <w:jc w:val="both"/>
        <w:rPr>
          <w:rFonts w:ascii="Times New Roman" w:hAnsi="Times New Roman"/>
          <w:bCs/>
          <w:sz w:val="24"/>
          <w:szCs w:val="24"/>
        </w:rPr>
        <w:sectPr w:rsidR="00401229" w:rsidRPr="009D347A" w:rsidSect="001A74A6">
          <w:footerReference w:type="default" r:id="rId7"/>
          <w:pgSz w:w="11906" w:h="16838" w:code="9"/>
          <w:pgMar w:top="1134" w:right="1418" w:bottom="1134" w:left="851" w:header="709" w:footer="709" w:gutter="0"/>
          <w:cols w:space="708"/>
          <w:docGrid w:linePitch="360"/>
        </w:sectPr>
      </w:pPr>
      <w:r w:rsidRPr="009D347A">
        <w:rPr>
          <w:rFonts w:ascii="Times New Roman" w:hAnsi="Times New Roman"/>
          <w:bCs/>
          <w:sz w:val="24"/>
          <w:szCs w:val="24"/>
        </w:rPr>
        <w:t>Тамалинского района Пензенской области                                                         А.А. Кошелев</w:t>
      </w: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Default="00401229" w:rsidP="00CF0D25">
      <w:pPr>
        <w:pStyle w:val="NoSpacing"/>
        <w:jc w:val="right"/>
        <w:rPr>
          <w:rFonts w:ascii="Times New Roman" w:hAnsi="Times New Roman"/>
          <w:sz w:val="24"/>
          <w:szCs w:val="24"/>
        </w:rPr>
        <w:sectPr w:rsidR="00401229" w:rsidSect="00C21DB4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Приложение № 1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Волче-Вражского сельсовета</w:t>
      </w:r>
    </w:p>
    <w:p w:rsidR="00401229" w:rsidRPr="00CF0C03" w:rsidRDefault="00401229" w:rsidP="00CF0C03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Тамалинского района Пензенской области</w:t>
      </w: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CF0D25" w:rsidRDefault="00401229" w:rsidP="00CF0D2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CF0D25">
        <w:rPr>
          <w:rFonts w:ascii="Times New Roman" w:hAnsi="Times New Roman"/>
          <w:b/>
          <w:bCs/>
          <w:sz w:val="24"/>
          <w:szCs w:val="24"/>
        </w:rPr>
        <w:t>Источники финансирования дефицита бюджета Волче-Вражского сельсовета Тамалинского района  Пензенской области  на 2019 год и на плановый период 2020 и 20201годов.</w:t>
      </w:r>
    </w:p>
    <w:p w:rsidR="00401229" w:rsidRPr="009D347A" w:rsidRDefault="00401229" w:rsidP="00CF0D25">
      <w:pPr>
        <w:pStyle w:val="NoSpacing"/>
        <w:jc w:val="center"/>
        <w:rPr>
          <w:rFonts w:ascii="Times New Roman" w:hAnsi="Times New Roman"/>
          <w:bCs/>
          <w:sz w:val="24"/>
          <w:szCs w:val="24"/>
        </w:rPr>
      </w:pPr>
      <w:r w:rsidRPr="009D347A">
        <w:rPr>
          <w:rFonts w:ascii="Times New Roman" w:hAnsi="Times New Roman"/>
          <w:bCs/>
          <w:sz w:val="24"/>
          <w:szCs w:val="24"/>
        </w:rPr>
        <w:t>(тыс.руб)</w:t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11"/>
        <w:gridCol w:w="3119"/>
        <w:gridCol w:w="1984"/>
        <w:gridCol w:w="2835"/>
        <w:gridCol w:w="2268"/>
      </w:tblGrid>
      <w:tr w:rsidR="00401229" w:rsidRPr="00BC75F2" w:rsidTr="00D0666C">
        <w:trPr>
          <w:trHeight w:val="96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Наименование показателя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Коды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Сумма на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2019  год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Сумма на 2020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 xml:space="preserve">Сумма на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2021 год</w:t>
            </w:r>
          </w:p>
        </w:tc>
      </w:tr>
      <w:tr w:rsidR="00401229" w:rsidRPr="00BC75F2" w:rsidTr="00D0666C">
        <w:trPr>
          <w:trHeight w:val="7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90101050000000000000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>220,569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>160,321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160,845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7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Увеличение прочих остатков </w:t>
            </w:r>
            <w:r w:rsidRPr="00BC75F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денежных средств бюджетов сельских  </w:t>
            </w:r>
            <w:r w:rsidRPr="00BC75F2">
              <w:rPr>
                <w:rFonts w:ascii="Times New Roman" w:hAnsi="Times New Roman"/>
                <w:spacing w:val="-12"/>
                <w:sz w:val="24"/>
                <w:szCs w:val="24"/>
              </w:rPr>
              <w:t>поселений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90101050201100000510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pacing w:val="-14"/>
                <w:sz w:val="24"/>
                <w:szCs w:val="24"/>
              </w:rPr>
              <w:t>-4821,053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pacing w:val="-14"/>
                <w:sz w:val="24"/>
                <w:szCs w:val="24"/>
              </w:rPr>
              <w:t>-4267,419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-4296,805</w:t>
            </w:r>
          </w:p>
        </w:tc>
      </w:tr>
      <w:tr w:rsidR="00401229" w:rsidRPr="00BC75F2" w:rsidTr="00D0666C">
        <w:trPr>
          <w:trHeight w:val="360"/>
        </w:trPr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pacing w:val="-12"/>
                <w:sz w:val="24"/>
                <w:szCs w:val="24"/>
              </w:rPr>
              <w:t>Уменьшение прочих остатков денежных средств  сельских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90101050201100000610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pacing w:val="-14"/>
                <w:sz w:val="24"/>
                <w:szCs w:val="24"/>
              </w:rPr>
              <w:t>5041,622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pacing w:val="-14"/>
                <w:sz w:val="24"/>
                <w:szCs w:val="24"/>
              </w:rPr>
              <w:t>4427,74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pacing w:val="-14"/>
                <w:sz w:val="24"/>
                <w:szCs w:val="24"/>
              </w:rPr>
              <w:t>4457,65</w:t>
            </w:r>
          </w:p>
        </w:tc>
      </w:tr>
      <w:tr w:rsidR="00401229" w:rsidRPr="00BC75F2" w:rsidTr="00D0666C">
        <w:trPr>
          <w:trHeight w:val="52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Всего источников финансирования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>220,569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>160,321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160,845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Приложение № 2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Волче-Вражского сельсовета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Тамалинского района Пензенской области</w:t>
      </w: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CF0D25" w:rsidRDefault="00401229" w:rsidP="00CF0D25">
      <w:pPr>
        <w:pStyle w:val="NoSpacing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0D25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на 2019 год и на плановый период 2020 и 2021 годов  по разделам, подразделам,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и подгруппам видов расходов классификации расходов бюджета Волче-Вражского сельсовета Тамалинского  района Пензенской области.</w:t>
      </w:r>
    </w:p>
    <w:p w:rsidR="00401229" w:rsidRPr="009D347A" w:rsidRDefault="00401229" w:rsidP="009D347A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9D347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(тыс.рублей)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83"/>
        <w:gridCol w:w="2540"/>
        <w:gridCol w:w="1160"/>
        <w:gridCol w:w="1281"/>
        <w:gridCol w:w="19"/>
        <w:gridCol w:w="1688"/>
        <w:gridCol w:w="1693"/>
        <w:gridCol w:w="2267"/>
      </w:tblGrid>
      <w:tr w:rsidR="00401229" w:rsidRPr="00BC75F2" w:rsidTr="00D0666C">
        <w:trPr>
          <w:trHeight w:val="270"/>
        </w:trPr>
        <w:tc>
          <w:tcPr>
            <w:tcW w:w="3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РЗ ПР ЦСР ВР </w:t>
            </w:r>
          </w:p>
        </w:tc>
        <w:tc>
          <w:tcPr>
            <w:tcW w:w="4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Сумма 2019 год</w:t>
            </w:r>
          </w:p>
        </w:tc>
        <w:tc>
          <w:tcPr>
            <w:tcW w:w="1693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2020год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401229" w:rsidRPr="00BC75F2" w:rsidTr="00D0666C">
        <w:trPr>
          <w:trHeight w:val="225"/>
        </w:trPr>
        <w:tc>
          <w:tcPr>
            <w:tcW w:w="3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Изменения (+-)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уточнения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5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2344,2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2344,2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2308,9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2151,26</w:t>
            </w:r>
          </w:p>
        </w:tc>
      </w:tr>
      <w:tr w:rsidR="00401229" w:rsidRPr="00BC75F2" w:rsidTr="00D0666C">
        <w:trPr>
          <w:trHeight w:val="74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01 04 01 0 00  00000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01 04 01 1 00 00000 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536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01 04 01 1 01 00000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01 04 01 1 01 02000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401229" w:rsidRPr="00BC75F2" w:rsidTr="00D0666C">
        <w:trPr>
          <w:trHeight w:val="63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 выполнения функций государственными (муниципальными) органами. казенными учреждениями, органами управления 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01 04 01 1 01 02000 100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01 04 01 1 01 02000 120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401229" w:rsidRPr="00BC75F2" w:rsidTr="00D0666C">
        <w:trPr>
          <w:trHeight w:val="53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01 04 01 1 01 02100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401229" w:rsidRPr="00BC75F2" w:rsidTr="00D0666C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 выполнения функций государственными (муниципальными) органами казенными учреждениями, органами управления 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01 04 01 1 01 02100 100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1392,8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1332,8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01 04 01 1 01 02100 120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401229" w:rsidRPr="00BC75F2" w:rsidTr="00D0666C">
        <w:trPr>
          <w:trHeight w:val="50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администрации Волче-Вражского сельсовета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01 04 01 1 01 02200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126,4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27,76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54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01 04  01 1 01 02200 200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121,4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22,76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 01 1 01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401229" w:rsidRPr="00BC75F2" w:rsidTr="00D0666C">
        <w:trPr>
          <w:trHeight w:val="23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8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01 1 01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6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01 07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01 07 01 0 00  00000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01 0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7  01 1 00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01 07 01 1  01 00000 000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2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01 07  01 1 01 05110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4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01 07 01 1 01 05110 800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01 07 01 1 01 05110 880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48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 Волче-Вражского сельсовета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01 11 99 0 00 00000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5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01 11 99 1 00 00000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6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01 11 99 1 00 20500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8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01 11 99 1 00 20500 800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01 11 99 1 00 20500 870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8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401229" w:rsidRPr="00BC75F2" w:rsidTr="00D0666C">
        <w:trPr>
          <w:trHeight w:val="16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01 13 01 0 00  00000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3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01 13 01 6 00 00000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29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 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01 13 01 6 01 00000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16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в соответствии с заключёнными соглашениями (по исполнению бюджета)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01 13  01 6 01  80060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01 13  01 6 01  80060 500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19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01 13  01 6 01  80060 540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54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«Информационное общество» на 2016-2021 годы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01 13 05 0 00 00000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3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2016-2021  годы»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01 13 05 1 00 00000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01 13 05 1 01 00000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51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01 13 05 1 01 64010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3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01 13 05 1 01 64010 200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6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01 13 05 1 01 64010 240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02 03 01 0 00 00000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02 03 01 1 00 00000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55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02 03 01 1 01 00000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653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Осуществление полномочий Российской Федерации по первичному воинскому учёту на территориях, где отсутствуют военные комиссариаты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02 03 01 1 01 51180 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95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02 03 01 1  01 51180 120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9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02 03 01 1  01 51180 120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28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327,2</w:t>
            </w:r>
          </w:p>
        </w:tc>
      </w:tr>
      <w:tr w:rsidR="00401229" w:rsidRPr="00BC75F2" w:rsidTr="00D0666C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03 10 01 0 00 00000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27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03 10 01 6 00 00000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229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  обеспечение финансовой деятельности  вопросов местного значения в соответствии с заключенными соглашениями»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03 10 01 6 01 00000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03 10 01 6 01 80030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03 10 01 6 01 80030 500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18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03 10 01 6 01 80030 540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19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03 14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03 14  03 0 0000  000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75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2014-2021 годах»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03 14  03 1 0000 000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50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03 14  03 1 01 00000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41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03 14  03 1 01 61010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4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03 14  03 1 01 61010 200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4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03 14  03 1 01 61010 240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</w:tr>
      <w:tr w:rsidR="00401229" w:rsidRPr="00BC75F2" w:rsidTr="00D0666C">
        <w:trPr>
          <w:trHeight w:val="21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1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04 09 01 0 00 00000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1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04 09 01 5 00 00000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21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04 09 01 5 01  20100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04 09 01 5 01  20100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04 09 01 5 01 20100 200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34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04 09 01 5 01 20100 240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30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401229" w:rsidRPr="00BC75F2" w:rsidTr="00D0666C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04 12 02  0 00  00000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1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04 12 02 4 00 00000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9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04 12 02 4 01 00000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30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04 12 02 4 01 60050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7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04 12 02 4  01 60050 200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31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04 12 02 4  01 60050 240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61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04 12 08 0 00 00000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159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04 12 08 2 00 00000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68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04 12 08 2 01  00000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04 12 08 2 01  20160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50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04 12 08 2 01 20160 200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45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04 12 08 2 01 20160 240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связанные с </w:t>
            </w:r>
            <w:r w:rsidRPr="00BC75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9D347A">
              <w:rPr>
                <w:rFonts w:ascii="Times New Roman" w:hAnsi="Times New Roman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04 12 08 2 01 20170 000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04 12 08 2 01 20170 200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2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04 12 08 2 01 20170 240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5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401229" w:rsidRPr="00BC75F2" w:rsidTr="00D0666C">
        <w:trPr>
          <w:trHeight w:val="24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34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05 02 02  0 00  00000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12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Pr="00BC75F2">
              <w:rPr>
                <w:rFonts w:ascii="Times New Roman" w:hAnsi="Times New Roman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05 02 02  0 00 00000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05 02 02 1 01 00000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05 02 02 1 01 60040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6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05 02 02 1 01 60040 200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05 02 02 1 01 60040 240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9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401229" w:rsidRPr="00BC75F2" w:rsidTr="00D0666C">
        <w:trPr>
          <w:trHeight w:val="108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05 03 01 0 00 00000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158,0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0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территории Волче-Вражского сельсовета Тамалинского района Пензенской области на 2014-2021 годы 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05 03 01 2 00 00000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05 03 01 2 01 00000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15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05 03 01 2 01 60010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4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05 03 01 2 01 60010 200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05 03 01 2 01 60010 240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01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05 03 01 2 01 60030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401229" w:rsidRPr="00BC75F2" w:rsidTr="00D0666C">
        <w:trPr>
          <w:trHeight w:val="48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05 03 01 2 01 60030 200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401229" w:rsidRPr="00BC75F2" w:rsidTr="00D0666C">
        <w:trPr>
          <w:trHeight w:val="76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05 03 01 2 01 60030 240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401229" w:rsidRPr="00BC75F2" w:rsidTr="00D0666C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05 03 01 5 00 00000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20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05 03 01 5 01  20100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52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05 03 01 5 01  20100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3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05 03 01 5 01 20100 200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05 03 01 5 01 20100 240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401229" w:rsidRPr="00BC75F2" w:rsidTr="00D0666C">
        <w:trPr>
          <w:trHeight w:val="23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401229" w:rsidRPr="00BC75F2" w:rsidTr="00D0666C">
        <w:trPr>
          <w:trHeight w:val="6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08 01 04 0 00 00000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88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08 01 04 1 00 00000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6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08 01 04 1 01 00000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 деятельности (оказание услуг) муниципальных учреждений (в сфере культуры)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08 01 04 1 01 05030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524,622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147,04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169,49</w:t>
            </w:r>
          </w:p>
        </w:tc>
      </w:tr>
      <w:tr w:rsidR="00401229" w:rsidRPr="00BC75F2" w:rsidTr="00D0666C">
        <w:trPr>
          <w:trHeight w:val="4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08 01 04 1 01 05030 200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478,3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509,622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132,04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154,49</w:t>
            </w:r>
          </w:p>
        </w:tc>
      </w:tr>
      <w:tr w:rsidR="00401229" w:rsidRPr="00BC75F2" w:rsidTr="00D0666C">
        <w:trPr>
          <w:trHeight w:val="46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08 01 04 1 01 05030 240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478,3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509,622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132,04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154,49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08 01 04 1 01 05030 800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401229" w:rsidRPr="00BC75F2" w:rsidTr="00D0666C">
        <w:trPr>
          <w:trHeight w:val="21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08 01 04 1 01 05030 850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401229" w:rsidRPr="00BC75F2" w:rsidTr="00D0666C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 поселений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08 01 04 2 00 00000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2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08 01 04 2 02  00000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341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08 01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04 2 02 80090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3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08 01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04 2 02 80090 500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30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08 01 04 2 02 80090 540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27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1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10 01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33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10 01 01 0 00 00000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7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10 01 01 3 00 00000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48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10 01 01 3 01 00000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67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318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3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33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01 3 01 10030 310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14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+61,322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5041,622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4427,74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4457,65</w:t>
            </w:r>
          </w:p>
        </w:tc>
      </w:tr>
    </w:tbl>
    <w:p w:rsidR="00401229" w:rsidRPr="009D347A" w:rsidRDefault="00401229" w:rsidP="009D347A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401229" w:rsidRPr="009D347A" w:rsidRDefault="00401229" w:rsidP="009D347A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Приложение № 3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Волче-Вражского сельсовета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Тамалинского района Пензенской области</w:t>
      </w:r>
    </w:p>
    <w:p w:rsidR="00401229" w:rsidRPr="00CF0D25" w:rsidRDefault="00401229" w:rsidP="00CF0D25">
      <w:pPr>
        <w:pStyle w:val="NoSpacing"/>
        <w:jc w:val="right"/>
        <w:rPr>
          <w:rFonts w:ascii="Times New Roman" w:hAnsi="Times New Roman"/>
        </w:rPr>
      </w:pPr>
      <w:r w:rsidRPr="00CF0D25">
        <w:rPr>
          <w:rFonts w:ascii="Times New Roman" w:hAnsi="Times New Roman"/>
        </w:rPr>
        <w:t>на 2019 год и на плановый период 2020 и 2021 годов»</w:t>
      </w: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</w:p>
    <w:p w:rsidR="00401229" w:rsidRPr="00CF0D25" w:rsidRDefault="00401229" w:rsidP="00CF0D2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F0D25">
        <w:rPr>
          <w:rFonts w:ascii="Times New Roman" w:hAnsi="Times New Roman"/>
          <w:b/>
          <w:sz w:val="24"/>
          <w:szCs w:val="24"/>
        </w:rPr>
        <w:t>Ведомственная структура расходов бюджета Волче-Вражского  сельсовета  Тамалинского района Пензенской области на 2019 год и плановый период 2020 и 2021 годов.</w:t>
      </w:r>
    </w:p>
    <w:p w:rsidR="00401229" w:rsidRPr="009D347A" w:rsidRDefault="00401229" w:rsidP="009D347A">
      <w:pPr>
        <w:pStyle w:val="NoSpacing"/>
        <w:rPr>
          <w:rFonts w:ascii="Times New Roman" w:hAnsi="Times New Roman"/>
          <w:sz w:val="24"/>
          <w:szCs w:val="24"/>
        </w:rPr>
      </w:pPr>
      <w:r w:rsidRPr="009D347A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(тыс.рублей)</w:t>
      </w:r>
    </w:p>
    <w:tbl>
      <w:tblPr>
        <w:tblW w:w="15141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33"/>
        <w:gridCol w:w="2827"/>
        <w:gridCol w:w="1158"/>
        <w:gridCol w:w="1704"/>
        <w:gridCol w:w="1277"/>
        <w:gridCol w:w="1700"/>
        <w:gridCol w:w="1842"/>
      </w:tblGrid>
      <w:tr w:rsidR="00401229" w:rsidRPr="00BC75F2" w:rsidTr="00D0666C">
        <w:trPr>
          <w:trHeight w:val="420"/>
        </w:trPr>
        <w:tc>
          <w:tcPr>
            <w:tcW w:w="46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РЗ ПР ЦСР ВР </w:t>
            </w:r>
          </w:p>
        </w:tc>
        <w:tc>
          <w:tcPr>
            <w:tcW w:w="4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                   Сумма 2019 год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Сумма 2021 год</w:t>
            </w:r>
          </w:p>
        </w:tc>
      </w:tr>
      <w:tr w:rsidR="00401229" w:rsidRPr="00BC75F2" w:rsidTr="00D0666C">
        <w:trPr>
          <w:trHeight w:val="152"/>
        </w:trPr>
        <w:tc>
          <w:tcPr>
            <w:tcW w:w="4633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Изменения (+-)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уточнения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514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Администрация Волче-Вражского сельсовета Тамалинского района Пензенской области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+61,322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5041,622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4427,74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4457,65</w:t>
            </w:r>
          </w:p>
        </w:tc>
      </w:tr>
      <w:tr w:rsidR="00401229" w:rsidRPr="00BC75F2" w:rsidTr="00D0666C">
        <w:trPr>
          <w:trHeight w:val="19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2344,2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2374,2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2308,5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2151,26</w:t>
            </w:r>
          </w:p>
        </w:tc>
      </w:tr>
      <w:tr w:rsidR="00401229" w:rsidRPr="00BC75F2" w:rsidTr="00D0666C">
        <w:trPr>
          <w:trHeight w:val="750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901 01 04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105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901 01 04  01 00 00000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703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Подпрограмма «Обеспечение деятельности администрации Волче-Вражского сельсовета Тамалинского района Пензенской области на 2014-2021 годы»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901 01 04  01 1 00 00000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553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901 01 04  01 1 01 00000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52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901 01 04 01 1 01 02000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401229" w:rsidRPr="00BC75F2" w:rsidTr="00D0666C">
        <w:trPr>
          <w:trHeight w:val="837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901 01 04 01 1 01 02000 100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401229" w:rsidRPr="00BC75F2" w:rsidTr="00D0666C">
        <w:trPr>
          <w:trHeight w:val="536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901 01 04 01 1 01 02000 120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401229" w:rsidRPr="00BC75F2" w:rsidTr="00D0666C">
        <w:trPr>
          <w:trHeight w:val="43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901 01 04 01 1 01 02100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401229" w:rsidRPr="00BC75F2" w:rsidTr="00D0666C">
        <w:trPr>
          <w:trHeight w:val="1735"/>
        </w:trPr>
        <w:tc>
          <w:tcPr>
            <w:tcW w:w="46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901 01 04 01 1 01 02100 100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1392,8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1332,8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74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901 01 04 01 1 01 02100 120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401229" w:rsidRPr="00BC75F2" w:rsidTr="00D0666C">
        <w:trPr>
          <w:trHeight w:val="1020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901 01 04 01 1 01 02200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27,76</w:t>
            </w:r>
          </w:p>
        </w:tc>
      </w:tr>
      <w:tr w:rsidR="00401229" w:rsidRPr="00BC75F2" w:rsidTr="00D0666C">
        <w:trPr>
          <w:trHeight w:val="40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01 1 01 0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121,4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22,76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38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01 1 01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401229" w:rsidRPr="00BC75F2" w:rsidTr="00D0666C">
        <w:trPr>
          <w:trHeight w:val="234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64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7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901 01 07 01 0 00  00000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0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01 0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7  01 1 00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8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901 01 07 01 1  01 00000 000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9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901 01 07  01 1 01 05110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30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901 01 07 01 1 01 05110 800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2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901 01 07 01 1 01 05110 880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1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901 11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93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901 01 11 99 1 00 20500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9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901 01 11 99 1 00 20500 800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67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901 01 11 99 1 00 20500 870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18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901 01 13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401229" w:rsidRPr="00BC75F2" w:rsidTr="00D0666C">
        <w:trPr>
          <w:trHeight w:val="18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901 01 13  01 00 00000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283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901 01 13  01 6 00 00000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347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BC75F2">
              <w:rPr>
                <w:rFonts w:ascii="Times New Roman" w:hAnsi="Times New Roman"/>
                <w:color w:val="993300"/>
                <w:sz w:val="24"/>
                <w:szCs w:val="24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901 01 13  01 6 01 00000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488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местного значения в соответствии с заключёнными соглашениями (по исполнению бюджета)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901 01 13 01 6 01 80060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29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901 01 13 01 6 01 80060 500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25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901 01 13 01 6 01 80060 540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401229" w:rsidRPr="00BC75F2" w:rsidTr="00D0666C">
        <w:trPr>
          <w:trHeight w:val="723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«Информационное общество» на 2016-2021 годы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901 01 13 05 1 00 00000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352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2016-2021  годы»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901 01 13 05 1 00 00000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34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901 01 13 05 1 01 00000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15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901 01 13 05 1 01 64010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33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901 01 13 05 1 01 64010 200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51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901 01 13 05 1 01 64010 240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47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180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27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901 02 03 01 00 00000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488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901 02 03 01 1 01 00000 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402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901 02 03 01 1 01 00000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653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901 02 03 01 1 01 51180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921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901 02 03 01 1 01 51180 100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6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901 02 03 01 1 01 51180 120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401229" w:rsidRPr="00BC75F2" w:rsidTr="00D0666C">
        <w:trPr>
          <w:trHeight w:val="270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327,2</w:t>
            </w:r>
          </w:p>
        </w:tc>
      </w:tr>
      <w:tr w:rsidR="00401229" w:rsidRPr="00BC75F2" w:rsidTr="00D0666C">
        <w:trPr>
          <w:trHeight w:val="13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42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901 03 10 01 0 00  00000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476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 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901 03 10 01 6 00 00000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54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BC75F2">
              <w:rPr>
                <w:rFonts w:ascii="Times New Roman" w:hAnsi="Times New Roman"/>
                <w:color w:val="993300"/>
                <w:sz w:val="24"/>
                <w:szCs w:val="24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901 03 10 01 6 01 00000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1004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901 03 10 01 6 01 80030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15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901 03 10 01 6 01 80030 500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210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901 03 10 01 6 01 80030 540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401229" w:rsidRPr="00BC75F2" w:rsidTr="00D0666C">
        <w:trPr>
          <w:trHeight w:val="49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901 03 14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34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901 03 14 03 0 00 00000 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63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2014-2021 годах»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901 03 14 03 1 00 00000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318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901 03 1403 1 01 00000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52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901 03 14 03 1 01 61010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402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901 03 14 03 1 01 61010 200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04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901 03 14 03 1 01 61010 240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01229" w:rsidRPr="00BC75F2" w:rsidTr="00D0666C">
        <w:trPr>
          <w:trHeight w:val="247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04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</w:tr>
      <w:tr w:rsidR="00401229" w:rsidRPr="00BC75F2" w:rsidTr="00D0666C">
        <w:trPr>
          <w:trHeight w:val="22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22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901 04 09 01 0 00 00000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27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901 04 09 01 5 00 00000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22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901 04 09 01 5 01  20100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12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901 04 09 01 5 01  20100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12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901 04 09 01 5 01 20100 200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30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901 04 09 01 5 01 20100 240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401229" w:rsidRPr="00BC75F2" w:rsidTr="00D0666C">
        <w:trPr>
          <w:trHeight w:val="48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401229" w:rsidRPr="00BC75F2" w:rsidTr="00D0666C">
        <w:trPr>
          <w:trHeight w:val="204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901 04 12 02  0 00  00000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77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BC75F2">
              <w:rPr>
                <w:rFonts w:ascii="Times New Roman" w:hAnsi="Times New Roman"/>
                <w:bCs/>
                <w:sz w:val="24"/>
                <w:szCs w:val="24"/>
              </w:rPr>
              <w:t>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901 04 12 02 4 00 00000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53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901 04 12 02 4 01 00000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67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901 04 12 02 4 01 60050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314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901 04 12 02 4  01 60050 200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1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901 04 12 02 4  01 60050 240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73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901 04 12 08 0 00 00000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0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901 04 12 08 2 00 00000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88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901 04 12 08 2 01  00000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3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901 04 12 08 2 01  20160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0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901 04 12 08 2 01 20160 200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71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901 04 12 08 2 01 20160 240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18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связанные с </w:t>
            </w:r>
            <w:r w:rsidRPr="00BC75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9D347A">
              <w:rPr>
                <w:rFonts w:ascii="Times New Roman" w:hAnsi="Times New Roman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901 04 12 08 2 01 20170 000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8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901 04 12 08 2 01 20170 200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21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901 04 12 08 2 01 20170 240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01229" w:rsidRPr="00BC75F2" w:rsidTr="00D0666C">
        <w:trPr>
          <w:trHeight w:val="154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401229" w:rsidRPr="00BC75F2" w:rsidTr="00D0666C">
        <w:trPr>
          <w:trHeight w:val="181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981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901 05 02 02   0 00 00000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27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Pr="00BC75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901 05 02 02  0 00 00000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5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901 05 02 02 1 01 00000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9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901 05 02 02 1 01 60040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5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901 05 02 02 1 01 60040 200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236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901 05 02 02 1 01 60040 240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1229" w:rsidRPr="00BC75F2" w:rsidTr="00D0666C">
        <w:trPr>
          <w:trHeight w:val="197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901  05 03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401229" w:rsidRPr="00BC75F2" w:rsidTr="00D0666C">
        <w:trPr>
          <w:trHeight w:val="127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901 05 03 01 0 00 00000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115,0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158,0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77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территории Волче-Вражского сельсовета Тамалинского района Пензенской области на 2014-2021 годы 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901 05 03 01 2 00 00000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158,0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737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«Благоустройство населенных пунктов Волче-Вражского сельсовета  Тамалинского района Пензенской области»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901 05 03 01 2 01 00000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284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901 05 03 01 2 01 60010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569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901 05 03 01 2 01 60010 200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494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901 05 03 01 2 01 60010 240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84"/>
        </w:trPr>
        <w:tc>
          <w:tcPr>
            <w:tcW w:w="46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901 05 03 01 2 01 60030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401229" w:rsidRPr="00BC75F2" w:rsidTr="00D0666C">
        <w:trPr>
          <w:trHeight w:val="586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901 05 03 01 2 01 60030 200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401229" w:rsidRPr="00BC75F2" w:rsidTr="00D0666C">
        <w:trPr>
          <w:trHeight w:val="786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901 05 03 01 2 01 60030 240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401229" w:rsidRPr="00BC75F2" w:rsidTr="00D0666C">
        <w:trPr>
          <w:trHeight w:val="204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901 05 03 02  0 00  00000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5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901 05 03 01 5 00 00000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8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901 05 03 01 5 01 00000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2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901 05 03 01 5 01 20100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42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901 05 03 01 5 01 20100 200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04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901 05 03 01 5 01 20100 240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01229" w:rsidRPr="00BC75F2" w:rsidTr="00D0666C">
        <w:trPr>
          <w:trHeight w:val="247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401229" w:rsidRPr="00BC75F2" w:rsidTr="00D0666C">
        <w:trPr>
          <w:trHeight w:val="22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08 01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401229" w:rsidRPr="00BC75F2" w:rsidTr="00D0666C">
        <w:trPr>
          <w:trHeight w:val="31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 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901 08 01 04 0 00 0000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937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901 08 01 04 1 00  00000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52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901 08 01 04 1 01 00000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1858,122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199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Расходы на обеспечение  деятельности (оказание услуг) муниципальных учреждений (в сфере культуры)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901 08 01 04 1 01 05030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524,622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147,04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169,49</w:t>
            </w:r>
          </w:p>
        </w:tc>
      </w:tr>
      <w:tr w:rsidR="00401229" w:rsidRPr="00BC75F2" w:rsidTr="00D0666C">
        <w:trPr>
          <w:trHeight w:val="469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901 08 01 04 1 01 05030 200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478,3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509,622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132,04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154,49</w:t>
            </w:r>
          </w:p>
        </w:tc>
      </w:tr>
      <w:tr w:rsidR="00401229" w:rsidRPr="00BC75F2" w:rsidTr="00D0666C">
        <w:trPr>
          <w:trHeight w:val="38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901 08 01 04 1 01 05030 240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478,3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+31,322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509,622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132,04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154,49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167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901 08 01 04 1 01 05030 800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401229" w:rsidRPr="00BC75F2" w:rsidTr="00D0666C">
        <w:trPr>
          <w:trHeight w:val="22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901 08 01 04 1 01 05030 850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401229" w:rsidRPr="00BC75F2" w:rsidTr="00D0666C">
        <w:trPr>
          <w:trHeight w:val="385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901 08 01 04 2 02 00000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402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901 08 01 04 2 02 00000 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229" w:rsidRPr="00BC75F2" w:rsidTr="00D0666C">
        <w:trPr>
          <w:trHeight w:val="675"/>
        </w:trPr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901 08 01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 xml:space="preserve">04 2 02 80090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352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901 08 01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04 2 02 80090 500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270"/>
        </w:trPr>
        <w:tc>
          <w:tcPr>
            <w:tcW w:w="46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901 08 01 04 2 02 80090 540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401229" w:rsidRPr="00BC75F2" w:rsidTr="00D0666C">
        <w:trPr>
          <w:trHeight w:val="165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901 10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255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901 10 01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705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901 10 01  01 0 00 00000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62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2014-2021 годы»</w:t>
            </w:r>
            <w:r w:rsidRPr="00BC75F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901 10 01 01 3 00 00000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385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901 10 01 01 3 01 00000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487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268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3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401229" w:rsidRPr="00BC75F2" w:rsidTr="00D0666C">
        <w:trPr>
          <w:trHeight w:val="495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BC7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BC75F2">
              <w:rPr>
                <w:rFonts w:ascii="Times New Roman" w:hAnsi="Times New Roman"/>
                <w:sz w:val="24"/>
                <w:szCs w:val="24"/>
              </w:rPr>
              <w:t>01 3 01 10030 310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9D347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</w:tbl>
    <w:p w:rsidR="00401229" w:rsidRDefault="00401229" w:rsidP="009D347A"/>
    <w:p w:rsidR="00401229" w:rsidRPr="00CF0D25" w:rsidRDefault="00401229" w:rsidP="00CF0D25">
      <w:pPr>
        <w:pStyle w:val="NoSpacing"/>
        <w:jc w:val="right"/>
        <w:rPr>
          <w:rStyle w:val="Emphasis"/>
          <w:rFonts w:ascii="Times New Roman" w:hAnsi="Times New Roman"/>
          <w:i w:val="0"/>
        </w:rPr>
      </w:pPr>
      <w:r w:rsidRPr="00CF0D25">
        <w:rPr>
          <w:rStyle w:val="Emphasis"/>
          <w:rFonts w:ascii="Times New Roman" w:hAnsi="Times New Roman"/>
          <w:i w:val="0"/>
        </w:rPr>
        <w:t>Приложение № 4</w:t>
      </w:r>
    </w:p>
    <w:p w:rsidR="00401229" w:rsidRPr="00CF0D25" w:rsidRDefault="00401229" w:rsidP="00CF0D25">
      <w:pPr>
        <w:pStyle w:val="NoSpacing"/>
        <w:jc w:val="right"/>
        <w:rPr>
          <w:rStyle w:val="Emphasis"/>
          <w:rFonts w:ascii="Times New Roman" w:hAnsi="Times New Roman"/>
          <w:i w:val="0"/>
        </w:rPr>
      </w:pPr>
      <w:r w:rsidRPr="00CF0D25">
        <w:rPr>
          <w:rStyle w:val="Emphasis"/>
          <w:rFonts w:ascii="Times New Roman" w:hAnsi="Times New Roman"/>
          <w:i w:val="0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401229" w:rsidRPr="00CF0D25" w:rsidRDefault="00401229" w:rsidP="00CF0D25">
      <w:pPr>
        <w:pStyle w:val="NoSpacing"/>
        <w:jc w:val="right"/>
        <w:rPr>
          <w:rStyle w:val="Emphasis"/>
          <w:rFonts w:ascii="Times New Roman" w:hAnsi="Times New Roman"/>
          <w:i w:val="0"/>
        </w:rPr>
      </w:pPr>
      <w:r w:rsidRPr="00CF0D25">
        <w:rPr>
          <w:rStyle w:val="Emphasis"/>
          <w:rFonts w:ascii="Times New Roman" w:hAnsi="Times New Roman"/>
          <w:i w:val="0"/>
        </w:rPr>
        <w:t>Волче-Вражского сельсовета</w:t>
      </w:r>
    </w:p>
    <w:p w:rsidR="00401229" w:rsidRPr="00CF0D25" w:rsidRDefault="00401229" w:rsidP="00CF0D25">
      <w:pPr>
        <w:pStyle w:val="NoSpacing"/>
        <w:jc w:val="right"/>
        <w:rPr>
          <w:rStyle w:val="Emphasis"/>
          <w:rFonts w:ascii="Times New Roman" w:hAnsi="Times New Roman"/>
          <w:i w:val="0"/>
        </w:rPr>
      </w:pPr>
      <w:r w:rsidRPr="00CF0D25">
        <w:rPr>
          <w:rStyle w:val="Emphasis"/>
          <w:rFonts w:ascii="Times New Roman" w:hAnsi="Times New Roman"/>
          <w:i w:val="0"/>
        </w:rPr>
        <w:t>Тамалинского района Пензенской области</w:t>
      </w:r>
    </w:p>
    <w:p w:rsidR="00401229" w:rsidRPr="0037344B" w:rsidRDefault="00401229" w:rsidP="00CF0D25">
      <w:pPr>
        <w:jc w:val="right"/>
        <w:rPr>
          <w:sz w:val="20"/>
        </w:rPr>
      </w:pPr>
      <w:r w:rsidRPr="00910531">
        <w:t xml:space="preserve"> </w:t>
      </w:r>
      <w:r>
        <w:t xml:space="preserve">           </w:t>
      </w:r>
    </w:p>
    <w:p w:rsidR="00401229" w:rsidRDefault="00401229" w:rsidP="00CF0D25">
      <w:pPr>
        <w:pStyle w:val="NoSpacing"/>
        <w:jc w:val="center"/>
        <w:rPr>
          <w:rFonts w:ascii="Times New Roman" w:hAnsi="Times New Roman"/>
        </w:rPr>
      </w:pPr>
      <w:r w:rsidRPr="0037344B">
        <w:rPr>
          <w:rFonts w:ascii="Times New Roman" w:hAnsi="Times New Roman"/>
          <w:b/>
          <w:sz w:val="24"/>
          <w:szCs w:val="24"/>
        </w:rPr>
        <w:t>Распределение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 подразделам класси</w:t>
      </w:r>
      <w:r>
        <w:rPr>
          <w:rFonts w:ascii="Times New Roman" w:hAnsi="Times New Roman"/>
          <w:b/>
          <w:sz w:val="24"/>
          <w:szCs w:val="24"/>
        </w:rPr>
        <w:t>фикации расходов бюджета на 2019</w:t>
      </w:r>
      <w:r w:rsidRPr="0037344B">
        <w:rPr>
          <w:rFonts w:ascii="Times New Roman" w:hAnsi="Times New Roman"/>
          <w:b/>
          <w:sz w:val="24"/>
          <w:szCs w:val="24"/>
        </w:rPr>
        <w:t xml:space="preserve"> год </w:t>
      </w:r>
      <w:r>
        <w:rPr>
          <w:rFonts w:ascii="Times New Roman" w:hAnsi="Times New Roman"/>
          <w:b/>
          <w:sz w:val="24"/>
          <w:szCs w:val="24"/>
        </w:rPr>
        <w:t xml:space="preserve">и плановый период 2020 и 2021 годов </w:t>
      </w:r>
      <w:r>
        <w:t xml:space="preserve">                                                                                                                                                 </w:t>
      </w:r>
      <w:r w:rsidRPr="00B47197">
        <w:rPr>
          <w:rFonts w:ascii="Times New Roman" w:hAnsi="Times New Roman"/>
        </w:rPr>
        <w:t>(тыс. руб.)</w:t>
      </w:r>
    </w:p>
    <w:p w:rsidR="00401229" w:rsidRPr="009652B7" w:rsidRDefault="00401229" w:rsidP="00CF0D25">
      <w:pPr>
        <w:pStyle w:val="NoSpacing"/>
        <w:rPr>
          <w:rFonts w:ascii="Times New Roman" w:hAnsi="Times New Roman"/>
          <w:b/>
          <w:sz w:val="24"/>
          <w:szCs w:val="24"/>
        </w:rPr>
      </w:pPr>
    </w:p>
    <w:tbl>
      <w:tblPr>
        <w:tblW w:w="151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48"/>
        <w:gridCol w:w="2693"/>
        <w:gridCol w:w="1276"/>
        <w:gridCol w:w="1559"/>
        <w:gridCol w:w="15"/>
        <w:gridCol w:w="15"/>
        <w:gridCol w:w="1671"/>
        <w:gridCol w:w="992"/>
        <w:gridCol w:w="2410"/>
      </w:tblGrid>
      <w:tr w:rsidR="00401229" w:rsidRPr="00BC75F2" w:rsidTr="00CF0D25">
        <w:trPr>
          <w:trHeight w:val="225"/>
        </w:trPr>
        <w:tc>
          <w:tcPr>
            <w:tcW w:w="45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 xml:space="preserve"> РЗ ПР ЦСР ВР 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Сумма на 2019 год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Сумма на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 xml:space="preserve">2020 год 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Сумма на 2021 год</w:t>
            </w:r>
          </w:p>
        </w:tc>
      </w:tr>
      <w:tr w:rsidR="00401229" w:rsidRPr="00BC75F2" w:rsidTr="00CF0D25">
        <w:trPr>
          <w:trHeight w:val="525"/>
        </w:trPr>
        <w:tc>
          <w:tcPr>
            <w:tcW w:w="45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Изменения (+-)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уточнения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01229" w:rsidRPr="00BC75F2" w:rsidTr="00CF0D25">
        <w:trPr>
          <w:trHeight w:val="3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4980,30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+61,322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5041,622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4427,74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4457,65</w:t>
            </w:r>
          </w:p>
        </w:tc>
      </w:tr>
      <w:tr w:rsidR="00401229" w:rsidRPr="00BC75F2" w:rsidTr="00CF0D25">
        <w:trPr>
          <w:trHeight w:val="74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>Муниципальная программа Волче-Вражского сельсовета Тамалинского района Пензенской</w:t>
            </w:r>
            <w:r w:rsidRPr="00BC75F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BC75F2">
              <w:rPr>
                <w:rFonts w:ascii="Times New Roman" w:hAnsi="Times New Roman"/>
                <w:b/>
              </w:rPr>
              <w:t>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  <w:b/>
              </w:rPr>
              <w:t xml:space="preserve"> </w:t>
            </w:r>
            <w:r w:rsidRPr="00BC75F2">
              <w:rPr>
                <w:rFonts w:ascii="Times New Roman" w:hAnsi="Times New Roman"/>
                <w:b/>
                <w:lang w:val="en-US"/>
              </w:rPr>
              <w:t xml:space="preserve">01 </w:t>
            </w:r>
            <w:r w:rsidRPr="00BC75F2">
              <w:rPr>
                <w:rFonts w:ascii="Times New Roman" w:hAnsi="Times New Roman"/>
                <w:b/>
              </w:rPr>
              <w:t>0 00 00000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BC75F2">
              <w:rPr>
                <w:rFonts w:ascii="Times New Roman" w:hAnsi="Times New Roman"/>
                <w:b/>
                <w:color w:val="000000"/>
              </w:rPr>
              <w:t>3061,5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BC75F2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BC75F2">
              <w:rPr>
                <w:rFonts w:ascii="Times New Roman" w:hAnsi="Times New Roman"/>
                <w:b/>
                <w:color w:val="000000"/>
              </w:rPr>
              <w:t>3061,5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C75F2">
              <w:rPr>
                <w:rFonts w:ascii="Times New Roman" w:hAnsi="Times New Roman"/>
                <w:b/>
                <w:color w:val="000000"/>
              </w:rPr>
              <w:t>2865,2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BC75F2">
              <w:rPr>
                <w:rFonts w:ascii="Times New Roman" w:hAnsi="Times New Roman"/>
                <w:b/>
                <w:color w:val="000000"/>
              </w:rPr>
              <w:t>2757,76</w:t>
            </w:r>
          </w:p>
        </w:tc>
      </w:tr>
      <w:tr w:rsidR="00401229" w:rsidRPr="00BC75F2" w:rsidTr="00CF0D25">
        <w:trPr>
          <w:trHeight w:val="1004"/>
        </w:trPr>
        <w:tc>
          <w:tcPr>
            <w:tcW w:w="454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Подпрограмма «Обеспечение деятельности  администрации в  Волче-Вражском сельсовете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01 1 00 00000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2359,5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2359,5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2363,2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2204,56</w:t>
            </w:r>
          </w:p>
        </w:tc>
      </w:tr>
      <w:tr w:rsidR="00401229" w:rsidRPr="00BC75F2" w:rsidTr="00CF0D25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Основное мероприятие «Обеспечение реализации мероприятий муниципальной программы»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2209,2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2209,2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2282,9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2124,26</w:t>
            </w:r>
          </w:p>
        </w:tc>
      </w:tr>
      <w:tr w:rsidR="00401229" w:rsidRPr="00BC75F2" w:rsidTr="00CF0D25">
        <w:trPr>
          <w:trHeight w:val="4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Расходы на выплаты по оплате труда работников муниципальных органов  по Главе администрации (исполнительно-распорядительного органа)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01 1 01  02000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</w:tr>
      <w:tr w:rsidR="00401229" w:rsidRPr="00BC75F2" w:rsidTr="00CF0D25">
        <w:trPr>
          <w:trHeight w:val="12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b/>
              </w:rPr>
            </w:pPr>
            <w:r w:rsidRPr="00BC75F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01 1 01  02000 100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</w:tr>
      <w:tr w:rsidR="00401229" w:rsidRPr="00BC75F2" w:rsidTr="00CF0D25">
        <w:trPr>
          <w:trHeight w:val="50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Расходы на  выплаты персоналу государственных (муниципальных) органов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01 1 01 02000 120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</w:tr>
      <w:tr w:rsidR="00401229" w:rsidRPr="00BC75F2" w:rsidTr="00CF0D25">
        <w:trPr>
          <w:trHeight w:val="25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01 1 01 02000 120 01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</w:tr>
      <w:tr w:rsidR="00401229" w:rsidRPr="00BC75F2" w:rsidTr="00CF0D25">
        <w:trPr>
          <w:trHeight w:val="969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01 1 01 02000 120 01 04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763,7</w:t>
            </w:r>
          </w:p>
        </w:tc>
      </w:tr>
      <w:tr w:rsidR="00401229" w:rsidRPr="00BC75F2" w:rsidTr="00CF0D25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01 1 01 02100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1332,8</w:t>
            </w:r>
          </w:p>
        </w:tc>
      </w:tr>
      <w:tr w:rsidR="00401229" w:rsidRPr="00BC75F2" w:rsidTr="00CF0D25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01 1 01 02100 100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1332,8</w:t>
            </w:r>
          </w:p>
        </w:tc>
      </w:tr>
      <w:tr w:rsidR="00401229" w:rsidRPr="00BC75F2" w:rsidTr="00CF0D25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01 1 01  02100 120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1332,8</w:t>
            </w:r>
          </w:p>
        </w:tc>
      </w:tr>
      <w:tr w:rsidR="00401229" w:rsidRPr="00BC75F2" w:rsidTr="00CF0D25">
        <w:trPr>
          <w:trHeight w:val="1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01 1 01 02100 120 01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1332,8</w:t>
            </w:r>
          </w:p>
        </w:tc>
      </w:tr>
      <w:tr w:rsidR="00401229" w:rsidRPr="00BC75F2" w:rsidTr="00CF0D25">
        <w:trPr>
          <w:trHeight w:val="158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01 1 01 02100 100 01 04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1332,8</w:t>
            </w:r>
          </w:p>
        </w:tc>
      </w:tr>
      <w:tr w:rsidR="00401229" w:rsidRPr="00BC75F2" w:rsidTr="00CF0D25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 xml:space="preserve">01 </w:t>
            </w:r>
            <w:r w:rsidRPr="00BC75F2">
              <w:rPr>
                <w:rFonts w:ascii="Times New Roman" w:hAnsi="Times New Roman"/>
              </w:rPr>
              <w:t xml:space="preserve">1 01 02200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126,4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27,76</w:t>
            </w:r>
          </w:p>
        </w:tc>
      </w:tr>
      <w:tr w:rsidR="00401229" w:rsidRPr="00BC75F2" w:rsidTr="00CF0D25">
        <w:trPr>
          <w:trHeight w:val="34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>01 </w:t>
            </w:r>
            <w:r w:rsidRPr="00BC75F2">
              <w:rPr>
                <w:rFonts w:ascii="Times New Roman" w:hAnsi="Times New Roman"/>
              </w:rPr>
              <w:t xml:space="preserve">1 01 02200 200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22,76</w:t>
            </w:r>
          </w:p>
        </w:tc>
      </w:tr>
      <w:tr w:rsidR="00401229" w:rsidRPr="00BC75F2" w:rsidTr="00CF0D25">
        <w:trPr>
          <w:trHeight w:val="73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Иные закупки товаров, работ и услуг для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01 1 01 02200 240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22,76</w:t>
            </w:r>
          </w:p>
        </w:tc>
      </w:tr>
      <w:tr w:rsidR="00401229" w:rsidRPr="00BC75F2" w:rsidTr="00CF0D25">
        <w:trPr>
          <w:trHeight w:val="23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>01 </w:t>
            </w:r>
            <w:r w:rsidRPr="00BC75F2">
              <w:rPr>
                <w:rFonts w:ascii="Times New Roman" w:hAnsi="Times New Roman"/>
              </w:rPr>
              <w:t xml:space="preserve">1 01 02200 240 01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22,76</w:t>
            </w:r>
          </w:p>
        </w:tc>
      </w:tr>
      <w:tr w:rsidR="00401229" w:rsidRPr="00BC75F2" w:rsidTr="00CF0D25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 xml:space="preserve">01 </w:t>
            </w:r>
            <w:r w:rsidRPr="00BC75F2">
              <w:rPr>
                <w:rFonts w:ascii="Times New Roman" w:hAnsi="Times New Roman"/>
              </w:rPr>
              <w:t xml:space="preserve">1 01 02200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22,76</w:t>
            </w:r>
          </w:p>
        </w:tc>
      </w:tr>
      <w:tr w:rsidR="00401229" w:rsidRPr="00BC75F2" w:rsidTr="00CF0D25">
        <w:trPr>
          <w:trHeight w:val="26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 xml:space="preserve">01 </w:t>
            </w:r>
            <w:r w:rsidRPr="00BC75F2">
              <w:rPr>
                <w:rFonts w:ascii="Times New Roman" w:hAnsi="Times New Roman"/>
              </w:rPr>
              <w:t xml:space="preserve">1 01 02200 800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</w:tr>
      <w:tr w:rsidR="00401229" w:rsidRPr="00BC75F2" w:rsidTr="00CF0D25">
        <w:trPr>
          <w:trHeight w:val="21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 xml:space="preserve">01 </w:t>
            </w:r>
            <w:r w:rsidRPr="00BC75F2">
              <w:rPr>
                <w:rFonts w:ascii="Times New Roman" w:hAnsi="Times New Roman"/>
              </w:rPr>
              <w:t xml:space="preserve">1 01 02200 850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</w:tr>
      <w:tr w:rsidR="00401229" w:rsidRPr="00BC75F2" w:rsidTr="00CF0D25">
        <w:trPr>
          <w:trHeight w:val="33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 xml:space="preserve">01 </w:t>
            </w:r>
            <w:r w:rsidRPr="00BC75F2">
              <w:rPr>
                <w:rFonts w:ascii="Times New Roman" w:hAnsi="Times New Roman"/>
              </w:rPr>
              <w:t xml:space="preserve">1 01 02200 850 01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</w:tr>
      <w:tr w:rsidR="00401229" w:rsidRPr="00BC75F2" w:rsidTr="00CF0D25">
        <w:trPr>
          <w:trHeight w:val="100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 </w:t>
            </w:r>
            <w:r w:rsidRPr="00BC75F2">
              <w:rPr>
                <w:rFonts w:ascii="Times New Roman" w:hAnsi="Times New Roman"/>
                <w:lang w:val="en-US"/>
              </w:rPr>
              <w:t xml:space="preserve">01 </w:t>
            </w:r>
            <w:r w:rsidRPr="00BC75F2">
              <w:rPr>
                <w:rFonts w:ascii="Times New Roman" w:hAnsi="Times New Roman"/>
              </w:rPr>
              <w:t>1 01 02200 240 01 04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</w:tr>
      <w:tr w:rsidR="00401229" w:rsidRPr="00BC75F2" w:rsidTr="00CF0D25">
        <w:trPr>
          <w:trHeight w:val="26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01 1 01 05110 800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</w:tr>
      <w:tr w:rsidR="00401229" w:rsidRPr="00BC75F2" w:rsidTr="00CF0D25">
        <w:trPr>
          <w:trHeight w:val="2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01 1 01 05110 880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</w:tr>
      <w:tr w:rsidR="00401229" w:rsidRPr="00BC75F2" w:rsidTr="00CF0D25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Расходы на обеспечение проведения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01 1 01 05110 880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</w:tr>
      <w:tr w:rsidR="00401229" w:rsidRPr="00BC75F2" w:rsidTr="00CF0D25">
        <w:trPr>
          <w:trHeight w:val="17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01 1 01 05110 880 01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</w:tr>
      <w:tr w:rsidR="00401229" w:rsidRPr="00BC75F2" w:rsidTr="00CF0D25">
        <w:trPr>
          <w:trHeight w:val="108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01 1 01 05110 880 01 04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</w:tr>
      <w:tr w:rsidR="00401229" w:rsidRPr="00BC75F2" w:rsidTr="00CF0D25">
        <w:trPr>
          <w:trHeight w:val="34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01 1 01 51180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</w:tr>
      <w:tr w:rsidR="00401229" w:rsidRPr="00BC75F2" w:rsidTr="00CF0D25">
        <w:trPr>
          <w:trHeight w:val="88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01 1 01 51180 100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</w:tr>
      <w:tr w:rsidR="00401229" w:rsidRPr="00BC75F2" w:rsidTr="00CF0D25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01 1 01 51180 120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</w:tr>
      <w:tr w:rsidR="00401229" w:rsidRPr="00BC75F2" w:rsidTr="00CF0D25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01 1 01 51180 120 02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</w:tr>
      <w:tr w:rsidR="00401229" w:rsidRPr="00BC75F2" w:rsidTr="00CF0D25">
        <w:trPr>
          <w:trHeight w:val="24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01 1 01 51180 120 0203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80,3</w:t>
            </w:r>
          </w:p>
        </w:tc>
      </w:tr>
      <w:tr w:rsidR="00401229" w:rsidRPr="00BC75F2" w:rsidTr="00CF0D25">
        <w:trPr>
          <w:trHeight w:val="65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 xml:space="preserve">«Благоустройство территории  Волче-Вражского сельсовета Тамалинского района Пензенской области» на 2014-2021 годы»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01 2 00 00000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175,0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65,0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108,0</w:t>
            </w:r>
          </w:p>
        </w:tc>
      </w:tr>
      <w:tr w:rsidR="00401229" w:rsidRPr="00BC75F2" w:rsidTr="00CF0D25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Основное мероприятие «Благоустройство населенных пунктов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65,0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108,0</w:t>
            </w:r>
          </w:p>
        </w:tc>
      </w:tr>
      <w:tr w:rsidR="00401229" w:rsidRPr="00BC75F2" w:rsidTr="00CF0D25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Расходы на уличное освещение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01 2 01 60010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</w:tc>
      </w:tr>
      <w:tr w:rsidR="00401229" w:rsidRPr="00BC75F2" w:rsidTr="00CF0D25">
        <w:trPr>
          <w:trHeight w:val="42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01 2 01 60010 200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/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r w:rsidRPr="00BC75F2">
              <w:t>50,0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1229" w:rsidRPr="00BC75F2" w:rsidTr="00CF0D25">
        <w:trPr>
          <w:trHeight w:val="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01 2 01 60010 240 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/>
          <w:p w:rsidR="00401229" w:rsidRPr="00BC75F2" w:rsidRDefault="00401229" w:rsidP="00D0666C"/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r w:rsidRPr="00BC75F2">
              <w:t>50,0</w:t>
            </w:r>
          </w:p>
          <w:p w:rsidR="00401229" w:rsidRPr="00BC75F2" w:rsidRDefault="00401229" w:rsidP="00D0666C"/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1229" w:rsidRPr="00BC75F2" w:rsidTr="00CF0D25">
        <w:trPr>
          <w:trHeight w:val="22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01 2  01 60010 240 05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</w:tc>
      </w:tr>
      <w:tr w:rsidR="00401229" w:rsidRPr="00BC75F2" w:rsidTr="00CF0D25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01 2  01 60010 240 05 03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50,0</w:t>
            </w:r>
          </w:p>
        </w:tc>
      </w:tr>
      <w:tr w:rsidR="00401229" w:rsidRPr="00BC75F2" w:rsidTr="00CF0D2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Прочие работы по благоустройству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01 2 01 60030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58,0</w:t>
            </w:r>
          </w:p>
        </w:tc>
      </w:tr>
      <w:tr w:rsidR="00401229" w:rsidRPr="00BC75F2" w:rsidTr="00CF0D25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BC75F2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01 2 01 60030 200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58,0</w:t>
            </w:r>
          </w:p>
        </w:tc>
      </w:tr>
      <w:tr w:rsidR="00401229" w:rsidRPr="00BC75F2" w:rsidTr="00CF0D2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01 2 01 60030 240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58,0</w:t>
            </w:r>
          </w:p>
        </w:tc>
      </w:tr>
      <w:tr w:rsidR="00401229" w:rsidRPr="00BC75F2" w:rsidTr="00CF0D2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01 2 01 60030 240 05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58,0</w:t>
            </w:r>
          </w:p>
        </w:tc>
      </w:tr>
      <w:tr w:rsidR="00401229" w:rsidRPr="00BC75F2" w:rsidTr="00CF0D2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01 2 01 60030 240 05 03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58,0</w:t>
            </w:r>
          </w:p>
        </w:tc>
      </w:tr>
      <w:tr w:rsidR="00401229" w:rsidRPr="00BC75F2" w:rsidTr="00CF0D25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 xml:space="preserve">Подпрограмма «Доплата к пенсиям  муниципальным служащим Волче-Вражского сельсовета Тамалинского района Пензенской области на 2014-2021 годы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01 3 00  00000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24,0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25,0</w:t>
            </w:r>
          </w:p>
        </w:tc>
      </w:tr>
      <w:tr w:rsidR="00401229" w:rsidRPr="00BC75F2" w:rsidTr="00CF0D25">
        <w:trPr>
          <w:trHeight w:val="51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25,0</w:t>
            </w:r>
          </w:p>
        </w:tc>
      </w:tr>
      <w:tr w:rsidR="00401229" w:rsidRPr="00BC75F2" w:rsidTr="00CF0D25">
        <w:trPr>
          <w:trHeight w:val="11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01 3 01 10030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25,0</w:t>
            </w:r>
          </w:p>
        </w:tc>
      </w:tr>
      <w:tr w:rsidR="00401229" w:rsidRPr="00BC75F2" w:rsidTr="00CF0D25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Социальное обеспечение и иные выплаты населению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01 3 01 10030 300 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r w:rsidRPr="00BC75F2">
              <w:t>0,00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r w:rsidRPr="00BC75F2">
              <w:t>0,00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r w:rsidRPr="00BC75F2">
              <w:t>25,0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1229" w:rsidRPr="00BC75F2" w:rsidTr="00CF0D25">
        <w:trPr>
          <w:trHeight w:val="4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01 3 01 10030 310 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r w:rsidRPr="00BC75F2">
              <w:t>0,00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/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r w:rsidRPr="00BC75F2">
              <w:t>25,0</w:t>
            </w:r>
          </w:p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1229" w:rsidRPr="00BC75F2" w:rsidTr="00CF0D25">
        <w:trPr>
          <w:trHeight w:val="17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 xml:space="preserve">01 3 01 10030 310 10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25,0</w:t>
            </w:r>
          </w:p>
        </w:tc>
      </w:tr>
      <w:tr w:rsidR="00401229" w:rsidRPr="00BC75F2" w:rsidTr="00CF0D25">
        <w:trPr>
          <w:trHeight w:val="21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01 3 01 10030 310 10 01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25,0</w:t>
            </w:r>
          </w:p>
        </w:tc>
      </w:tr>
      <w:tr w:rsidR="00401229" w:rsidRPr="00BC75F2" w:rsidTr="00CF0D25">
        <w:trPr>
          <w:trHeight w:val="9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  <w:r w:rsidRPr="00BC75F2">
              <w:rPr>
                <w:i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01 5 00 00000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91,0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BC75F2" w:rsidRDefault="00401229" w:rsidP="00D0666C">
            <w:pPr>
              <w:pStyle w:val="NoSpacing"/>
              <w:rPr>
                <w:rFonts w:ascii="Times New Roman" w:hAnsi="Times New Roman"/>
                <w:i/>
              </w:rPr>
            </w:pPr>
            <w:r w:rsidRPr="00BC75F2">
              <w:rPr>
                <w:rFonts w:ascii="Times New Roman" w:hAnsi="Times New Roman"/>
                <w:i/>
              </w:rPr>
              <w:t>91,0</w:t>
            </w:r>
          </w:p>
        </w:tc>
      </w:tr>
      <w:tr w:rsidR="00401229" w:rsidRPr="00BC75F2" w:rsidTr="00CF0D25">
        <w:trPr>
          <w:trHeight w:val="97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rStyle w:val="a0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01 5 01 00000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91,0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91,0</w:t>
            </w:r>
          </w:p>
        </w:tc>
      </w:tr>
      <w:tr w:rsidR="00401229" w:rsidRPr="00BC75F2" w:rsidTr="00CF0D2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Расходы на содержание дорог общего пользования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01 5 01 20100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</w:tr>
      <w:tr w:rsidR="00401229" w:rsidRPr="00BC75F2" w:rsidTr="00CF0D25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01 5 01 20100 200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</w:tr>
      <w:tr w:rsidR="00401229" w:rsidRPr="00BC75F2" w:rsidTr="00CF0D25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01 5 01 20100 240 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</w:tr>
      <w:tr w:rsidR="00401229" w:rsidRPr="00BC75F2" w:rsidTr="00CF0D2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01 5 01 20100 240 04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</w:tr>
      <w:tr w:rsidR="00401229" w:rsidRPr="00BC75F2" w:rsidTr="00CF0D25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Дорожное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01 5 01 20100 200 04 09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41,0</w:t>
            </w:r>
          </w:p>
        </w:tc>
      </w:tr>
      <w:tr w:rsidR="00401229" w:rsidRPr="00BC75F2" w:rsidTr="00CF0D25">
        <w:trPr>
          <w:trHeight w:val="5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01 5 01 20100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25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01 5 01 20100 200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73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01 5 01 20100 240 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szCs w:val="24"/>
              </w:rPr>
            </w:pPr>
          </w:p>
        </w:tc>
      </w:tr>
      <w:tr w:rsidR="00401229" w:rsidRPr="00BC75F2" w:rsidTr="00CF0D25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01 5 01 20100 240 05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25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FF0000"/>
                <w:szCs w:val="24"/>
              </w:rPr>
            </w:pPr>
            <w:r w:rsidRPr="00CF0D25">
              <w:rPr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01 5 01 20100 200 05 03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2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Подпрограмма «Передача части полномочий по решению вопросов местного значения  в соответствии с заключенными соглашениями»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01 6 00 00000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312,0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322,0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329,2</w:t>
            </w:r>
          </w:p>
        </w:tc>
      </w:tr>
      <w:tr w:rsidR="00401229" w:rsidRPr="00BC75F2" w:rsidTr="00CF0D25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CF0D25">
              <w:rPr>
                <w:b/>
                <w:szCs w:val="24"/>
              </w:rPr>
              <w:t xml:space="preserve"> </w:t>
            </w:r>
            <w:r w:rsidRPr="00CF0D25">
              <w:rPr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01 6 01 00000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329,2</w:t>
            </w:r>
          </w:p>
        </w:tc>
      </w:tr>
      <w:tr w:rsidR="00401229" w:rsidRPr="00BC75F2" w:rsidTr="00CF0D25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(по исполнению бюджета)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01 6 01 80060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12,0</w:t>
            </w:r>
          </w:p>
        </w:tc>
      </w:tr>
      <w:tr w:rsidR="00401229" w:rsidRPr="00BC75F2" w:rsidTr="00CF0D25">
        <w:trPr>
          <w:trHeight w:val="3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01 6 01 80060 500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12,0</w:t>
            </w:r>
          </w:p>
        </w:tc>
      </w:tr>
      <w:tr w:rsidR="00401229" w:rsidRPr="00BC75F2" w:rsidTr="00CF0D25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01 6 01 80060 540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12,0</w:t>
            </w:r>
          </w:p>
        </w:tc>
      </w:tr>
      <w:tr w:rsidR="00401229" w:rsidRPr="00BC75F2" w:rsidTr="00CF0D2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01 6 01 80060 540 01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12,0</w:t>
            </w:r>
          </w:p>
        </w:tc>
      </w:tr>
      <w:tr w:rsidR="00401229" w:rsidRPr="00BC75F2" w:rsidTr="00CF0D25">
        <w:trPr>
          <w:trHeight w:val="2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01 6 01 80060 540 01 13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12,0</w:t>
            </w:r>
          </w:p>
        </w:tc>
      </w:tr>
      <w:tr w:rsidR="00401229" w:rsidRPr="00BC75F2" w:rsidTr="00CF0D25">
        <w:trPr>
          <w:trHeight w:val="4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01 6 01 80030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317,2</w:t>
            </w:r>
          </w:p>
        </w:tc>
      </w:tr>
      <w:tr w:rsidR="00401229" w:rsidRPr="00BC75F2" w:rsidTr="00CF0D25">
        <w:trPr>
          <w:trHeight w:val="1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01 6 01 80030 500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317,2</w:t>
            </w:r>
          </w:p>
        </w:tc>
      </w:tr>
      <w:tr w:rsidR="00401229" w:rsidRPr="00BC75F2" w:rsidTr="00CF0D25">
        <w:trPr>
          <w:trHeight w:val="21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01 6 01 80030 540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317,2</w:t>
            </w:r>
          </w:p>
        </w:tc>
      </w:tr>
      <w:tr w:rsidR="00401229" w:rsidRPr="00BC75F2" w:rsidTr="00CF0D25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01 6 01 80030 540 03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317,2</w:t>
            </w:r>
          </w:p>
        </w:tc>
      </w:tr>
      <w:tr w:rsidR="00401229" w:rsidRPr="00BC75F2" w:rsidTr="00CF0D2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01 6 01 80030 540 03 10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317,2</w:t>
            </w:r>
          </w:p>
        </w:tc>
      </w:tr>
      <w:tr w:rsidR="00401229" w:rsidRPr="00BC75F2" w:rsidTr="00CF0D25">
        <w:trPr>
          <w:trHeight w:val="4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02 0 00 00000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50,0</w:t>
            </w:r>
          </w:p>
        </w:tc>
      </w:tr>
      <w:tr w:rsidR="00401229" w:rsidRPr="00BC75F2" w:rsidTr="00CF0D25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Подпрограмма  </w:t>
            </w:r>
            <w:r w:rsidRPr="00CF0D25">
              <w:rPr>
                <w:color w:val="000000"/>
                <w:spacing w:val="-2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02 1 00 00000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</w:t>
            </w:r>
          </w:p>
        </w:tc>
      </w:tr>
      <w:tr w:rsidR="00401229" w:rsidRPr="00BC75F2" w:rsidTr="00CF0D25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02 01 01 00000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</w:t>
            </w:r>
          </w:p>
        </w:tc>
      </w:tr>
      <w:tr w:rsidR="00401229" w:rsidRPr="00BC75F2" w:rsidTr="00CF0D25">
        <w:trPr>
          <w:trHeight w:val="167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Расходы на реализацию мер, направленных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02 01 01 60040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</w:t>
            </w:r>
          </w:p>
        </w:tc>
      </w:tr>
      <w:tr w:rsidR="00401229" w:rsidRPr="00BC75F2" w:rsidTr="00CF0D25">
        <w:trPr>
          <w:trHeight w:val="3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02 01 01 60040 200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</w:t>
            </w:r>
          </w:p>
        </w:tc>
      </w:tr>
      <w:tr w:rsidR="00401229" w:rsidRPr="00BC75F2" w:rsidTr="00CF0D25">
        <w:trPr>
          <w:trHeight w:val="4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02 01 01 60040 240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</w:t>
            </w:r>
          </w:p>
        </w:tc>
      </w:tr>
      <w:tr w:rsidR="00401229" w:rsidRPr="00BC75F2" w:rsidTr="00CF0D25">
        <w:trPr>
          <w:trHeight w:val="3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02 01 01 60040 240 05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</w:t>
            </w:r>
          </w:p>
        </w:tc>
      </w:tr>
      <w:tr w:rsidR="00401229" w:rsidRPr="00BC75F2" w:rsidTr="00CF0D25">
        <w:trPr>
          <w:trHeight w:val="17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02 01 01 60040 240 05 02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</w:t>
            </w:r>
          </w:p>
        </w:tc>
      </w:tr>
      <w:tr w:rsidR="00401229" w:rsidRPr="00BC75F2" w:rsidTr="00CF0D25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i/>
                <w:szCs w:val="24"/>
              </w:rPr>
            </w:pPr>
            <w:r w:rsidRPr="00CF0D25">
              <w:rPr>
                <w:i/>
                <w:szCs w:val="24"/>
              </w:rPr>
              <w:t>Подпрограмма 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02 4 00 00000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5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Основное мероприятие «Обеспечение поступления доходов от управления и использования имущества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02 04 01 00000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02 4 01 60050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36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Закупка товаров, работ,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 xml:space="preserve">02 4 01 60050 200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75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02 4 01 60050 240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50,0</w:t>
            </w:r>
          </w:p>
        </w:tc>
      </w:tr>
      <w:tr w:rsidR="00401229" w:rsidRPr="00BC75F2" w:rsidTr="00CF0D25">
        <w:trPr>
          <w:trHeight w:val="16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02 4 01 60050 240 04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</w:t>
            </w:r>
          </w:p>
        </w:tc>
      </w:tr>
      <w:tr w:rsidR="00401229" w:rsidRPr="00BC75F2" w:rsidTr="00CF0D25">
        <w:trPr>
          <w:trHeight w:val="31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02 4 01 60050 240 04 12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</w:t>
            </w:r>
          </w:p>
        </w:tc>
      </w:tr>
      <w:tr w:rsidR="00401229" w:rsidRPr="00BC75F2" w:rsidTr="00CF0D25">
        <w:trPr>
          <w:trHeight w:val="5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03 0 00 00000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10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 xml:space="preserve">Подпрограмма «Профилактика правонарушений и экстремистской деятельности в Волче-Вражском сельсовете Тамалинского района в 2014-2021 годах»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03 1 00 00000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</w:tr>
      <w:tr w:rsidR="00401229" w:rsidRPr="00BC75F2" w:rsidTr="00CF0D25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03 1 01 00000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82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  <w:highlight w:val="yellow"/>
              </w:rPr>
            </w:pPr>
            <w:r w:rsidRPr="00CF0D25">
              <w:rPr>
                <w:color w:val="000000"/>
                <w:szCs w:val="24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03 1 01 61010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4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03 1 01 61010 200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82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  <w:highlight w:val="yellow"/>
              </w:rPr>
            </w:pPr>
            <w:r w:rsidRPr="00CF0D25">
              <w:rPr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03 1 01 61010 240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51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03 1 01 61010 240 03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</w:tr>
      <w:tr w:rsidR="00401229" w:rsidRPr="00BC75F2" w:rsidTr="00CF0D25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03 1 01 61010 240 03 14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</w:tr>
      <w:tr w:rsidR="00401229" w:rsidRPr="00BC75F2" w:rsidTr="00CF0D25">
        <w:trPr>
          <w:trHeight w:val="4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04 0 00 00000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1826,8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1858,122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1520,54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1569,89</w:t>
            </w:r>
          </w:p>
        </w:tc>
      </w:tr>
      <w:tr w:rsidR="00401229" w:rsidRPr="00BC75F2" w:rsidTr="00CF0D25">
        <w:trPr>
          <w:trHeight w:val="12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 xml:space="preserve"> Подпрограмма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04 1 00 00000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493,3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524,622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147,04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169,49</w:t>
            </w:r>
          </w:p>
        </w:tc>
      </w:tr>
      <w:tr w:rsidR="00401229" w:rsidRPr="00BC75F2" w:rsidTr="00CF0D25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Основное мероприятие «Повышение качества и доступности услуг в сфере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04 1 01 00000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493,3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524,622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147,04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169,49</w:t>
            </w:r>
          </w:p>
        </w:tc>
      </w:tr>
      <w:tr w:rsidR="00401229" w:rsidRPr="00BC75F2" w:rsidTr="00CF0D25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Расходы на обеспечение функций по обслуживанию учреждений культуры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04 1 01 05030 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493,3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524,622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147,04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169,49</w:t>
            </w:r>
          </w:p>
        </w:tc>
      </w:tr>
      <w:tr w:rsidR="00401229" w:rsidRPr="00BC75F2" w:rsidTr="00CF0D25">
        <w:trPr>
          <w:trHeight w:val="53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04 1 01 05030 200 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509,622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154,49</w:t>
            </w:r>
          </w:p>
        </w:tc>
      </w:tr>
      <w:tr w:rsidR="00401229" w:rsidRPr="00BC75F2" w:rsidTr="00CF0D25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04 1 01 05030 240 </w:t>
            </w: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509,622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154,49</w:t>
            </w:r>
          </w:p>
        </w:tc>
      </w:tr>
      <w:tr w:rsidR="00401229" w:rsidRPr="00BC75F2" w:rsidTr="00CF0D25">
        <w:trPr>
          <w:trHeight w:val="31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04 1 01 05030 240 08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509,622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154,49</w:t>
            </w:r>
          </w:p>
        </w:tc>
      </w:tr>
      <w:tr w:rsidR="00401229" w:rsidRPr="00BC75F2" w:rsidTr="00CF0D25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04 1 01 05030 240 08 01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+31,322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509,622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154,49</w:t>
            </w:r>
          </w:p>
        </w:tc>
      </w:tr>
      <w:tr w:rsidR="00401229" w:rsidRPr="00BC75F2" w:rsidTr="00CF0D25">
        <w:trPr>
          <w:trHeight w:val="22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04 1 01 05030 800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</w:tr>
      <w:tr w:rsidR="00401229" w:rsidRPr="00BC75F2" w:rsidTr="00CF0D25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04 1 01 05030 850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</w:tr>
      <w:tr w:rsidR="00401229" w:rsidRPr="00BC75F2" w:rsidTr="00CF0D25">
        <w:trPr>
          <w:trHeight w:val="15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04 1 01 05030 850 08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</w:tr>
      <w:tr w:rsidR="00401229" w:rsidRPr="00BC75F2" w:rsidTr="00CF0D25">
        <w:trPr>
          <w:trHeight w:val="19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04 1 01 05030 850 08 01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</w:tr>
      <w:tr w:rsidR="00401229" w:rsidRPr="00BC75F2" w:rsidTr="00CF0D25">
        <w:trPr>
          <w:trHeight w:val="67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04 2 02 00000</w:t>
            </w:r>
          </w:p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1400,4</w:t>
            </w:r>
          </w:p>
        </w:tc>
      </w:tr>
      <w:tr w:rsidR="00401229" w:rsidRPr="00BC75F2" w:rsidTr="00CF0D25">
        <w:trPr>
          <w:trHeight w:val="69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1400,4</w:t>
            </w:r>
          </w:p>
        </w:tc>
      </w:tr>
      <w:tr w:rsidR="00401229" w:rsidRPr="00BC75F2" w:rsidTr="00CF0D25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04 2 02  80090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1400,4</w:t>
            </w:r>
          </w:p>
        </w:tc>
      </w:tr>
      <w:tr w:rsidR="00401229" w:rsidRPr="00BC75F2" w:rsidTr="00CF0D25">
        <w:trPr>
          <w:trHeight w:val="27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 xml:space="preserve">Межбюджетные трансферты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04 2 02  80090 500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1400,4</w:t>
            </w:r>
          </w:p>
        </w:tc>
      </w:tr>
      <w:tr w:rsidR="00401229" w:rsidRPr="00BC75F2" w:rsidTr="00CF0D25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04 2 02  80090 540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1400,4</w:t>
            </w:r>
          </w:p>
        </w:tc>
      </w:tr>
      <w:tr w:rsidR="00401229" w:rsidRPr="00BC75F2" w:rsidTr="00CF0D25">
        <w:trPr>
          <w:trHeight w:val="24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04 2 02  80090 540 08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1400,4</w:t>
            </w:r>
          </w:p>
        </w:tc>
      </w:tr>
      <w:tr w:rsidR="00401229" w:rsidRPr="00BC75F2" w:rsidTr="00CF0D25">
        <w:trPr>
          <w:trHeight w:val="11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04 2 02  80090 540 08 01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1400,4</w:t>
            </w:r>
          </w:p>
        </w:tc>
      </w:tr>
      <w:tr w:rsidR="00401229" w:rsidRPr="00BC75F2" w:rsidTr="00CF0D25">
        <w:trPr>
          <w:trHeight w:val="97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CF0D25">
              <w:rPr>
                <w:b/>
                <w:bCs/>
                <w:color w:val="000000"/>
                <w:szCs w:val="24"/>
              </w:rPr>
              <w:t>«Информационное общество» на 2016-2021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 xml:space="preserve">05 0 00 00000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Подпрограмма ««Формирование информационного общества в Администрации Волче-Вражского сельсовета Тамалинского района Пензенской области  на 2016-2021 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05 1 00 00000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Основное мероприятие «Развитие и использование современных ИКТ»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05 1 01 00000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05 1 01 64010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1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05 1 01 64010 200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05 1 01 64010 240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Общегосударственные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05 1 01 64010 240 01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23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05 1 01 64010 240 01 13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+30,00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</w:tr>
      <w:tr w:rsidR="00401229" w:rsidRPr="00BC75F2" w:rsidTr="00CF0D25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08 0 00 00000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color w:val="000000"/>
                <w:szCs w:val="24"/>
              </w:rPr>
            </w:pPr>
            <w:r w:rsidRPr="00CF0D25">
              <w:rPr>
                <w:b/>
                <w:color w:val="000000"/>
                <w:szCs w:val="24"/>
              </w:rPr>
              <w:t>55,0</w:t>
            </w:r>
          </w:p>
        </w:tc>
      </w:tr>
      <w:tr w:rsidR="00401229" w:rsidRPr="00BC75F2" w:rsidTr="00CF0D25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i/>
                <w:color w:val="000000"/>
                <w:szCs w:val="24"/>
              </w:rPr>
            </w:pPr>
            <w:r w:rsidRPr="00CF0D25">
              <w:rPr>
                <w:i/>
                <w:color w:val="000000"/>
                <w:szCs w:val="24"/>
              </w:rPr>
              <w:t>08 2 00 00000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55,0</w:t>
            </w:r>
          </w:p>
        </w:tc>
      </w:tr>
      <w:tr w:rsidR="00401229" w:rsidRPr="00BC75F2" w:rsidTr="00CF0D2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Основное мероприятие «Обепечение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55,0</w:t>
            </w:r>
          </w:p>
        </w:tc>
      </w:tr>
      <w:tr w:rsidR="00401229" w:rsidRPr="00BC75F2" w:rsidTr="00CF0D25">
        <w:trPr>
          <w:trHeight w:val="31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50,00</w:t>
            </w:r>
          </w:p>
        </w:tc>
      </w:tr>
      <w:tr w:rsidR="00401229" w:rsidRPr="00BC75F2" w:rsidTr="00CF0D25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08 02 01 20160 200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50,00</w:t>
            </w:r>
          </w:p>
        </w:tc>
      </w:tr>
      <w:tr w:rsidR="00401229" w:rsidRPr="00BC75F2" w:rsidTr="00CF0D25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08 02 01 20160 240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50,00</w:t>
            </w:r>
          </w:p>
        </w:tc>
      </w:tr>
      <w:tr w:rsidR="00401229" w:rsidRPr="00BC75F2" w:rsidTr="00CF0D25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08 02 01 20160  240 04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50,00</w:t>
            </w:r>
          </w:p>
        </w:tc>
      </w:tr>
      <w:tr w:rsidR="00401229" w:rsidRPr="00BC75F2" w:rsidTr="00CF0D25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08 02 01 20160 240 04 12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50,00</w:t>
            </w:r>
          </w:p>
        </w:tc>
      </w:tr>
      <w:tr w:rsidR="00401229" w:rsidRPr="00BC75F2" w:rsidTr="00CF0D25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Расходы связанные</w:t>
            </w:r>
            <w:r w:rsidRPr="00CF0D25">
              <w:rPr>
                <w:b/>
                <w:color w:val="000000"/>
                <w:szCs w:val="24"/>
              </w:rPr>
              <w:t xml:space="preserve"> </w:t>
            </w:r>
            <w:r w:rsidRPr="00CF0D25">
              <w:rPr>
                <w:color w:val="000000"/>
                <w:szCs w:val="24"/>
              </w:rPr>
              <w:t>с</w:t>
            </w:r>
            <w:r w:rsidRPr="00CF0D25">
              <w:rPr>
                <w:b/>
                <w:color w:val="000000"/>
                <w:szCs w:val="24"/>
              </w:rPr>
              <w:t xml:space="preserve"> </w:t>
            </w:r>
            <w:r w:rsidRPr="00CF0D25">
              <w:rPr>
                <w:color w:val="000000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CF0D25">
              <w:rPr>
                <w:color w:val="000000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</w:tr>
      <w:tr w:rsidR="00401229" w:rsidRPr="00BC75F2" w:rsidTr="00CF0D25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08 02 01 20170 200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</w:tr>
      <w:tr w:rsidR="00401229" w:rsidRPr="00BC75F2" w:rsidTr="00CF0D25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08 02 01 20170 240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</w:tr>
      <w:tr w:rsidR="00401229" w:rsidRPr="00BC75F2" w:rsidTr="00CF0D25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08 02 01 20170  240 04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</w:tr>
      <w:tr w:rsidR="00401229" w:rsidRPr="00BC75F2" w:rsidTr="00CF0D25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08 02 01 20170 240 04 12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color w:val="000000"/>
                <w:szCs w:val="24"/>
              </w:rPr>
            </w:pPr>
            <w:r w:rsidRPr="00CF0D25">
              <w:rPr>
                <w:color w:val="000000"/>
                <w:szCs w:val="24"/>
              </w:rPr>
              <w:t>5,0</w:t>
            </w:r>
          </w:p>
        </w:tc>
      </w:tr>
      <w:tr w:rsidR="00401229" w:rsidRPr="00BC75F2" w:rsidTr="00CF0D25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b/>
                <w:szCs w:val="24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</w:p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b/>
                <w:szCs w:val="24"/>
              </w:rPr>
              <w:t xml:space="preserve">99 1 00 20500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b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b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b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b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b/>
                <w:szCs w:val="24"/>
              </w:rPr>
              <w:t>5,0</w:t>
            </w:r>
          </w:p>
        </w:tc>
      </w:tr>
      <w:tr w:rsidR="00401229" w:rsidRPr="00BC75F2" w:rsidTr="00CF0D25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b/>
                <w:szCs w:val="24"/>
              </w:rPr>
            </w:pPr>
            <w:r w:rsidRPr="00CF0D25">
              <w:rPr>
                <w:szCs w:val="24"/>
              </w:rPr>
              <w:t>99 1 00 20500 800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</w:tr>
      <w:tr w:rsidR="00401229" w:rsidRPr="00BC75F2" w:rsidTr="00CF0D25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Резервные средства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99 1 00 20500 870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</w:tr>
      <w:tr w:rsidR="00401229" w:rsidRPr="00BC75F2" w:rsidTr="00CF0D25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99 1 00 20500 870 01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</w:tr>
      <w:tr w:rsidR="00401229" w:rsidRPr="00BC75F2" w:rsidTr="00CF0D25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Резервные фонды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99 1 00 20500 870 01 11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401229" w:rsidRPr="00CF0D25" w:rsidRDefault="00401229" w:rsidP="00CF0D25">
            <w:pPr>
              <w:pStyle w:val="2"/>
              <w:rPr>
                <w:szCs w:val="24"/>
              </w:rPr>
            </w:pPr>
            <w:r w:rsidRPr="00CF0D25">
              <w:rPr>
                <w:szCs w:val="24"/>
              </w:rPr>
              <w:t>5,0</w:t>
            </w:r>
          </w:p>
        </w:tc>
      </w:tr>
    </w:tbl>
    <w:p w:rsidR="00401229" w:rsidRDefault="00401229" w:rsidP="009D347A">
      <w:pPr>
        <w:sectPr w:rsidR="00401229" w:rsidSect="00CF0D25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401229" w:rsidRDefault="00401229" w:rsidP="009D347A"/>
    <w:p w:rsidR="00401229" w:rsidRDefault="00401229" w:rsidP="009D347A">
      <w:pPr>
        <w:pStyle w:val="NoSpacing"/>
        <w:rPr>
          <w:rFonts w:ascii="Times New Roman" w:hAnsi="Times New Roman"/>
        </w:rPr>
      </w:pPr>
    </w:p>
    <w:p w:rsidR="00401229" w:rsidRPr="00CF0D25" w:rsidRDefault="00401229" w:rsidP="00CF0D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0D25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401229" w:rsidRPr="00172BB2" w:rsidRDefault="00401229" w:rsidP="00CF0D25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334"/>
        <w:gridCol w:w="2835"/>
        <w:gridCol w:w="397"/>
        <w:gridCol w:w="1134"/>
      </w:tblGrid>
      <w:tr w:rsidR="00401229" w:rsidRPr="00BC75F2" w:rsidTr="00D0666C">
        <w:trPr>
          <w:jc w:val="center"/>
        </w:trPr>
        <w:tc>
          <w:tcPr>
            <w:tcW w:w="334" w:type="dxa"/>
            <w:vAlign w:val="bottom"/>
          </w:tcPr>
          <w:p w:rsidR="00401229" w:rsidRPr="00BC75F2" w:rsidRDefault="00401229" w:rsidP="00D0666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1229" w:rsidRPr="00BC75F2" w:rsidRDefault="00401229" w:rsidP="00D0666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F2">
              <w:rPr>
                <w:rFonts w:ascii="Times New Roman" w:hAnsi="Times New Roman"/>
                <w:sz w:val="24"/>
                <w:szCs w:val="24"/>
              </w:rPr>
              <w:t>18.02.2019</w:t>
            </w:r>
          </w:p>
        </w:tc>
        <w:tc>
          <w:tcPr>
            <w:tcW w:w="397" w:type="dxa"/>
          </w:tcPr>
          <w:p w:rsidR="00401229" w:rsidRPr="00BC75F2" w:rsidRDefault="00401229" w:rsidP="00D0666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1229" w:rsidRPr="00BC75F2" w:rsidRDefault="00401229" w:rsidP="00D0666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C75F2">
              <w:rPr>
                <w:rFonts w:ascii="Times New Roman" w:hAnsi="Times New Roman"/>
              </w:rPr>
              <w:t>364-119/2</w:t>
            </w:r>
          </w:p>
        </w:tc>
      </w:tr>
    </w:tbl>
    <w:p w:rsidR="00401229" w:rsidRPr="00172BB2" w:rsidRDefault="00401229" w:rsidP="00CF0D2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172BB2">
        <w:rPr>
          <w:rFonts w:ascii="Times New Roman" w:hAnsi="Times New Roman"/>
          <w:bCs/>
          <w:sz w:val="24"/>
          <w:szCs w:val="24"/>
          <w:lang w:eastAsia="ru-RU"/>
        </w:rPr>
        <w:t>с. Волчий Враг</w:t>
      </w:r>
    </w:p>
    <w:p w:rsidR="00401229" w:rsidRPr="00172BB2" w:rsidRDefault="00401229" w:rsidP="00CF0D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1229" w:rsidRPr="00CF0D25" w:rsidRDefault="00401229" w:rsidP="00CF0D25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0D25">
        <w:rPr>
          <w:rFonts w:ascii="Times New Roman" w:hAnsi="Times New Roman"/>
          <w:b/>
          <w:sz w:val="24"/>
          <w:szCs w:val="24"/>
          <w:lang w:eastAsia="ru-RU"/>
        </w:rPr>
        <w:t>О внесении изменения в решение Комитета местного самоуправления Волче-Вражского сельсовета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F0D25">
        <w:rPr>
          <w:rFonts w:ascii="Times New Roman" w:hAnsi="Times New Roman"/>
          <w:b/>
          <w:sz w:val="24"/>
          <w:szCs w:val="24"/>
          <w:lang w:eastAsia="ru-RU"/>
        </w:rPr>
        <w:t>Тамалинского района Пензенской области от 13.09.2018 № 318-106/2 «Об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Комитета местного самоуправления Волче-Вражского сельсовета Тамалинского района Пензенской области»</w:t>
      </w:r>
    </w:p>
    <w:p w:rsidR="00401229" w:rsidRPr="00CF0D25" w:rsidRDefault="00401229" w:rsidP="00CF0D25">
      <w:pPr>
        <w:autoSpaceDE w:val="0"/>
        <w:autoSpaceDN w:val="0"/>
        <w:adjustRightInd w:val="0"/>
        <w:spacing w:before="120" w:after="0" w:line="240" w:lineRule="auto"/>
        <w:ind w:firstLine="539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федеральными </w:t>
      </w:r>
      <w:hyperlink r:id="rId8" w:history="1">
        <w:r w:rsidRPr="00CF0D25">
          <w:rPr>
            <w:rFonts w:ascii="Times New Roman" w:hAnsi="Times New Roman"/>
            <w:sz w:val="24"/>
            <w:szCs w:val="24"/>
            <w:lang w:eastAsia="ru-RU"/>
          </w:rPr>
          <w:t>законам</w:t>
        </w:r>
      </w:hyperlink>
      <w:r w:rsidRPr="00CF0D25">
        <w:rPr>
          <w:rFonts w:ascii="Times New Roman" w:hAnsi="Times New Roman"/>
          <w:sz w:val="24"/>
          <w:szCs w:val="24"/>
          <w:lang w:eastAsia="ru-RU"/>
        </w:rPr>
        <w:t xml:space="preserve">и от 06.10.2003 № 131-ФЗ «Об общих принципах организации местного самоуправления в Российской Федерации», от 25.12.2008 № 273-ФЗ «О противодействии коррупции», от 17.07.2009 № 172-ФЗ «Об антикоррупционной экспертизе нормативных правовых актов и проектов нормативных правовых актов», </w:t>
      </w:r>
      <w:hyperlink r:id="rId9" w:history="1">
        <w:r w:rsidRPr="00CF0D25">
          <w:rPr>
            <w:rFonts w:ascii="Times New Roman" w:hAnsi="Times New Roman"/>
            <w:sz w:val="24"/>
            <w:szCs w:val="24"/>
            <w:lang w:eastAsia="ru-RU"/>
          </w:rPr>
          <w:t>Устав</w:t>
        </w:r>
      </w:hyperlink>
      <w:r w:rsidRPr="00CF0D25">
        <w:rPr>
          <w:rFonts w:ascii="Times New Roman" w:hAnsi="Times New Roman"/>
          <w:sz w:val="24"/>
          <w:szCs w:val="24"/>
          <w:lang w:eastAsia="ru-RU"/>
        </w:rPr>
        <w:t>ом Волче-Вражского сельсовета Тамалинского района Пензенской области,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0D25">
        <w:rPr>
          <w:rFonts w:ascii="Times New Roman" w:hAnsi="Times New Roman"/>
          <w:b/>
          <w:sz w:val="24"/>
          <w:szCs w:val="24"/>
          <w:lang w:eastAsia="ru-RU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1. Внести в Порядок проведения антикоррупционной экспертизы муниципальных нормативных правовых актов и проектов муниципальных нормативных правовых актов Комитета местного самоуправления Волче-Вражского сельсовета Тамалинского района Пензенской области, утвержденный решением Комитета местного самоуправления Волче-Вражского сельсовета Тамалинского района Пензенской области от 13.09.2018 № 318-106/2 (далее – Решение)</w:t>
      </w:r>
      <w:r w:rsidRPr="00CF0D25">
        <w:rPr>
          <w:rFonts w:ascii="Times New Roman" w:hAnsi="Times New Roman"/>
          <w:bCs/>
          <w:sz w:val="24"/>
          <w:szCs w:val="24"/>
          <w:lang w:eastAsia="ru-RU"/>
        </w:rPr>
        <w:t>, следующие изменения:</w:t>
      </w:r>
    </w:p>
    <w:p w:rsidR="00401229" w:rsidRPr="00CF0D25" w:rsidRDefault="00401229" w:rsidP="00CF0D2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CF0D25">
        <w:rPr>
          <w:rFonts w:ascii="Times New Roman" w:hAnsi="Times New Roman"/>
          <w:kern w:val="2"/>
          <w:sz w:val="24"/>
          <w:szCs w:val="24"/>
        </w:rPr>
        <w:t>1) пункт 5 изложить в следующей редакции: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«5. Экспертиза правовых актов и проектов проводится ведущим специалистом  администрации Волче-Вражского сельсовета Тамалинского района Пензенской области.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1) гражданами, имеющими неснятую или непогашенную судимость;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 xml:space="preserve">3) гражданами, осуществляющими деятельность в органах и организациях, указанных в </w:t>
      </w:r>
      <w:hyperlink r:id="rId10" w:history="1">
        <w:r w:rsidRPr="00CF0D25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3 части 1 статьи 3</w:t>
        </w:r>
      </w:hyperlink>
      <w:r w:rsidRPr="00CF0D25">
        <w:rPr>
          <w:sz w:val="24"/>
          <w:szCs w:val="24"/>
        </w:rPr>
        <w:t xml:space="preserve"> </w:t>
      </w:r>
      <w:r w:rsidRPr="00CF0D25">
        <w:rPr>
          <w:rFonts w:ascii="Times New Roman" w:hAnsi="Times New Roman"/>
          <w:sz w:val="24"/>
          <w:szCs w:val="24"/>
          <w:lang w:eastAsia="ru-RU"/>
        </w:rPr>
        <w:t>настоящего Федерального закона;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4) международными и иностранными организациями;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5) некоммерческими организациями, выполняющими функции иностранного агента.».</w:t>
      </w:r>
    </w:p>
    <w:p w:rsidR="00401229" w:rsidRPr="00CF0D25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 xml:space="preserve">       2.</w:t>
      </w:r>
      <w:r w:rsidRPr="00CF0D25">
        <w:rPr>
          <w:rFonts w:ascii="Times New Roman" w:hAnsi="Times New Roman"/>
          <w:bCs/>
          <w:sz w:val="24"/>
          <w:szCs w:val="24"/>
          <w:lang w:eastAsia="ru-RU"/>
        </w:rPr>
        <w:t xml:space="preserve"> Настоящее решение опубликовать </w:t>
      </w:r>
      <w:r w:rsidRPr="00CF0D25">
        <w:rPr>
          <w:rFonts w:ascii="Times New Roman" w:hAnsi="Times New Roman"/>
          <w:sz w:val="24"/>
          <w:szCs w:val="24"/>
          <w:lang w:eastAsia="ru-RU"/>
        </w:rPr>
        <w:t>в информационном бюллетене «Сельский вестник»</w:t>
      </w:r>
      <w:r w:rsidRPr="00CF0D25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401229" w:rsidRPr="00CF0D25" w:rsidRDefault="00401229" w:rsidP="00CF0D2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 xml:space="preserve">       3. Настоящее решение вступает в силу на следующий день после дня его официального опубликования.</w:t>
      </w:r>
    </w:p>
    <w:p w:rsidR="00401229" w:rsidRPr="00CF0D25" w:rsidRDefault="00401229" w:rsidP="00CF0D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bCs/>
          <w:sz w:val="24"/>
          <w:szCs w:val="24"/>
          <w:lang w:eastAsia="ru-RU"/>
        </w:rPr>
        <w:t xml:space="preserve">       4. </w:t>
      </w:r>
      <w:r w:rsidRPr="00CF0D25">
        <w:rPr>
          <w:rFonts w:ascii="Times New Roman" w:hAnsi="Times New Roman"/>
          <w:sz w:val="24"/>
          <w:szCs w:val="24"/>
          <w:lang w:eastAsia="ru-RU"/>
        </w:rPr>
        <w:t>Контроль  исполнения настоящего решения возложить на главу Волче-Вражского сельсовета Тамалинского района Пензенской области.</w:t>
      </w:r>
    </w:p>
    <w:p w:rsidR="00401229" w:rsidRPr="00CF0D25" w:rsidRDefault="00401229" w:rsidP="00CF0D2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01229" w:rsidRPr="00CF0D25" w:rsidRDefault="00401229" w:rsidP="00CF0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1229" w:rsidRPr="00CF0D25" w:rsidRDefault="00401229" w:rsidP="00CF0D25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 xml:space="preserve"> Глава Волче-Вражского сельсовета</w:t>
      </w:r>
    </w:p>
    <w:p w:rsidR="00401229" w:rsidRPr="00CF0D25" w:rsidRDefault="00401229" w:rsidP="00CF0D25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F0D25">
        <w:rPr>
          <w:rFonts w:ascii="Times New Roman" w:hAnsi="Times New Roman"/>
          <w:sz w:val="24"/>
          <w:szCs w:val="24"/>
          <w:lang w:eastAsia="ru-RU"/>
        </w:rPr>
        <w:t>Тамалинского района Пензенской области                                      А.А. Кошелев</w:t>
      </w:r>
    </w:p>
    <w:p w:rsidR="00401229" w:rsidRPr="00CF0D25" w:rsidRDefault="00401229" w:rsidP="00CF0D25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01229" w:rsidRDefault="00401229" w:rsidP="00C21DB4"/>
    <w:p w:rsidR="00401229" w:rsidRDefault="00401229" w:rsidP="00C21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401229" w:rsidRDefault="00401229" w:rsidP="00C21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401229" w:rsidRDefault="00401229" w:rsidP="00C21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401229" w:rsidRDefault="00401229" w:rsidP="00C21DB4"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401229" w:rsidRDefault="00401229" w:rsidP="00C21DB4"/>
    <w:sectPr w:rsidR="00401229" w:rsidSect="00C21D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229" w:rsidRDefault="00401229" w:rsidP="00CF0D25">
      <w:pPr>
        <w:spacing w:after="0" w:line="240" w:lineRule="auto"/>
      </w:pPr>
      <w:r>
        <w:separator/>
      </w:r>
    </w:p>
  </w:endnote>
  <w:endnote w:type="continuationSeparator" w:id="0">
    <w:p w:rsidR="00401229" w:rsidRDefault="00401229" w:rsidP="00CF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29" w:rsidRDefault="00401229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401229" w:rsidRDefault="004012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229" w:rsidRDefault="00401229" w:rsidP="00CF0D25">
      <w:pPr>
        <w:spacing w:after="0" w:line="240" w:lineRule="auto"/>
      </w:pPr>
      <w:r>
        <w:separator/>
      </w:r>
    </w:p>
  </w:footnote>
  <w:footnote w:type="continuationSeparator" w:id="0">
    <w:p w:rsidR="00401229" w:rsidRDefault="00401229" w:rsidP="00CF0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</w:abstractNum>
  <w:abstractNum w:abstractNumId="3">
    <w:nsid w:val="06064B9B"/>
    <w:multiLevelType w:val="hybridMultilevel"/>
    <w:tmpl w:val="023E63FA"/>
    <w:lvl w:ilvl="0" w:tplc="1820EB6A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168059D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5">
    <w:nsid w:val="161C720C"/>
    <w:multiLevelType w:val="hybridMultilevel"/>
    <w:tmpl w:val="ED8A849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  <w:rPr>
        <w:rFonts w:cs="Times New Roman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4250"/>
        </w:tabs>
        <w:ind w:left="4250" w:hanging="708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  <w:rPr>
        <w:rFonts w:cs="Times New Roman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firstLine="4958"/>
      </w:pPr>
      <w:rPr>
        <w:rFonts w:cs="Times New Roman"/>
      </w:rPr>
    </w:lvl>
  </w:abstractNum>
  <w:abstractNum w:abstractNumId="7">
    <w:nsid w:val="29CA52B2"/>
    <w:multiLevelType w:val="hybridMultilevel"/>
    <w:tmpl w:val="77F697E4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8">
    <w:nsid w:val="2BC01AC0"/>
    <w:multiLevelType w:val="hybridMultilevel"/>
    <w:tmpl w:val="1B420098"/>
    <w:lvl w:ilvl="0" w:tplc="7CF8DE2E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C513497"/>
    <w:multiLevelType w:val="hybridMultilevel"/>
    <w:tmpl w:val="1AD4C02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-283" w:firstLine="56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>
      <w:start w:val="1"/>
      <w:numFmt w:val="upperLetter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93"/>
        </w:tabs>
        <w:ind w:left="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0">
    <w:nsid w:val="3D6F1589"/>
    <w:multiLevelType w:val="hybridMultilevel"/>
    <w:tmpl w:val="8A90419E"/>
    <w:lvl w:ilvl="0" w:tplc="FFFFFFFF">
      <w:start w:val="1"/>
      <w:numFmt w:val="bullet"/>
      <w:pStyle w:val="3"/>
      <w:lvlText w:val=""/>
      <w:lvlJc w:val="left"/>
      <w:pPr>
        <w:tabs>
          <w:tab w:val="num" w:pos="1094"/>
        </w:tabs>
        <w:ind w:left="109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3"/>
        </w:tabs>
        <w:ind w:left="16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3"/>
        </w:tabs>
        <w:ind w:left="24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3"/>
        </w:tabs>
        <w:ind w:left="38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3"/>
        </w:tabs>
        <w:ind w:left="45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3"/>
        </w:tabs>
        <w:ind w:left="60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3"/>
        </w:tabs>
        <w:ind w:left="6723" w:hanging="360"/>
      </w:pPr>
      <w:rPr>
        <w:rFonts w:ascii="Wingdings" w:hAnsi="Wingdings" w:hint="default"/>
      </w:rPr>
    </w:lvl>
  </w:abstractNum>
  <w:abstractNum w:abstractNumId="11">
    <w:nsid w:val="417A2E86"/>
    <w:multiLevelType w:val="multilevel"/>
    <w:tmpl w:val="8836FAD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840"/>
        </w:tabs>
        <w:ind w:left="-87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26" w:firstLine="283"/>
      </w:pPr>
      <w:rPr>
        <w:rFonts w:cs="Times New Roman" w:hint="default"/>
        <w:color w:val="000000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2">
    <w:nsid w:val="44215E52"/>
    <w:multiLevelType w:val="hybridMultilevel"/>
    <w:tmpl w:val="A9F83C5A"/>
    <w:lvl w:ilvl="0" w:tplc="3E745D3C">
      <w:start w:val="1"/>
      <w:numFmt w:val="decimal"/>
      <w:lvlText w:val="%1)"/>
      <w:lvlJc w:val="left"/>
      <w:pPr>
        <w:ind w:left="122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3">
    <w:nsid w:val="474D1D96"/>
    <w:multiLevelType w:val="hybridMultilevel"/>
    <w:tmpl w:val="ABB49FB8"/>
    <w:lvl w:ilvl="0" w:tplc="F69A0CDE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B91A2C"/>
    <w:multiLevelType w:val="hybridMultilevel"/>
    <w:tmpl w:val="CC3467B0"/>
    <w:lvl w:ilvl="0" w:tplc="FFFFFFF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A2751B"/>
    <w:multiLevelType w:val="hybridMultilevel"/>
    <w:tmpl w:val="5D5E74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7">
    <w:nsid w:val="5F9473C7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8">
    <w:nsid w:val="61A24008"/>
    <w:multiLevelType w:val="hybridMultilevel"/>
    <w:tmpl w:val="8466DA6A"/>
    <w:lvl w:ilvl="0" w:tplc="DE806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F8B05DD"/>
    <w:multiLevelType w:val="hybridMultilevel"/>
    <w:tmpl w:val="C4F45728"/>
    <w:lvl w:ilvl="0" w:tplc="19B456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66D771B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314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22">
    <w:nsid w:val="78E2532C"/>
    <w:multiLevelType w:val="hybridMultilevel"/>
    <w:tmpl w:val="1F30F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0"/>
  </w:num>
  <w:num w:numId="5">
    <w:abstractNumId w:val="20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8"/>
  </w:num>
  <w:num w:numId="17">
    <w:abstractNumId w:val="17"/>
  </w:num>
  <w:num w:numId="18">
    <w:abstractNumId w:val="21"/>
  </w:num>
  <w:num w:numId="19">
    <w:abstractNumId w:val="11"/>
  </w:num>
  <w:num w:numId="20">
    <w:abstractNumId w:val="12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7"/>
  </w:num>
  <w:num w:numId="26">
    <w:abstractNumId w:val="5"/>
  </w:num>
  <w:num w:numId="27">
    <w:abstractNumId w:val="19"/>
  </w:num>
  <w:num w:numId="28">
    <w:abstractNumId w:val="3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DB4"/>
    <w:rsid w:val="00082D89"/>
    <w:rsid w:val="00172BB2"/>
    <w:rsid w:val="001A74A6"/>
    <w:rsid w:val="002A44A4"/>
    <w:rsid w:val="002B2931"/>
    <w:rsid w:val="0037344B"/>
    <w:rsid w:val="00401229"/>
    <w:rsid w:val="006D78AF"/>
    <w:rsid w:val="007A252F"/>
    <w:rsid w:val="008B197F"/>
    <w:rsid w:val="00910531"/>
    <w:rsid w:val="009652B7"/>
    <w:rsid w:val="00973F88"/>
    <w:rsid w:val="009D347A"/>
    <w:rsid w:val="00A11519"/>
    <w:rsid w:val="00B47197"/>
    <w:rsid w:val="00B83189"/>
    <w:rsid w:val="00BC75F2"/>
    <w:rsid w:val="00C14073"/>
    <w:rsid w:val="00C21DB4"/>
    <w:rsid w:val="00CF0C03"/>
    <w:rsid w:val="00CF0D25"/>
    <w:rsid w:val="00D0666C"/>
    <w:rsid w:val="00EB0C8C"/>
    <w:rsid w:val="00F9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DB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347A"/>
    <w:pPr>
      <w:keepNext/>
      <w:keepLines/>
      <w:spacing w:after="360" w:line="240" w:lineRule="auto"/>
      <w:jc w:val="center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9D347A"/>
    <w:pPr>
      <w:keepNext/>
      <w:keepLines/>
      <w:spacing w:after="36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347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347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347A"/>
    <w:pPr>
      <w:keepNext/>
      <w:spacing w:before="240" w:after="60" w:line="240" w:lineRule="auto"/>
      <w:ind w:left="284"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D347A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347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Heading5"/>
    <w:link w:val="Heading9Char"/>
    <w:uiPriority w:val="99"/>
    <w:qFormat/>
    <w:rsid w:val="009D347A"/>
    <w:pPr>
      <w:keepNext/>
      <w:keepLines/>
      <w:numPr>
        <w:ilvl w:val="8"/>
        <w:numId w:val="3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347A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D347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D347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D347A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D347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D347A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D347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D347A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C21DB4"/>
    <w:rPr>
      <w:lang w:eastAsia="en-US"/>
    </w:rPr>
  </w:style>
  <w:style w:type="paragraph" w:customStyle="1" w:styleId="ConsNormal">
    <w:name w:val="ConsNormal"/>
    <w:uiPriority w:val="99"/>
    <w:rsid w:val="009D34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9D347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D347A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D347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Normal"/>
    <w:uiPriority w:val="99"/>
    <w:rsid w:val="009D347A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9D34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D347A"/>
    <w:rPr>
      <w:rFonts w:ascii="Times New Roman" w:hAnsi="Times New Roman"/>
      <w:sz w:val="24"/>
      <w:lang w:eastAsia="ru-RU"/>
    </w:rPr>
  </w:style>
  <w:style w:type="character" w:customStyle="1" w:styleId="a0">
    <w:name w:val="Основной текст Знак"/>
    <w:basedOn w:val="DefaultParagraphFont"/>
    <w:link w:val="BodyText"/>
    <w:uiPriority w:val="99"/>
    <w:locked/>
    <w:rsid w:val="009D347A"/>
    <w:rPr>
      <w:rFonts w:cs="Times New Roman"/>
    </w:rPr>
  </w:style>
  <w:style w:type="paragraph" w:customStyle="1" w:styleId="10">
    <w:name w:val="Стиль1"/>
    <w:basedOn w:val="Normal"/>
    <w:uiPriority w:val="99"/>
    <w:rsid w:val="009D347A"/>
    <w:pPr>
      <w:tabs>
        <w:tab w:val="num" w:pos="900"/>
      </w:tabs>
      <w:autoSpaceDE w:val="0"/>
      <w:autoSpaceDN w:val="0"/>
      <w:adjustRightInd w:val="0"/>
      <w:spacing w:before="120" w:after="0" w:line="240" w:lineRule="auto"/>
      <w:ind w:left="-27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2">
    <w:name w:val="Стиль2"/>
    <w:basedOn w:val="10"/>
    <w:uiPriority w:val="99"/>
    <w:rsid w:val="009D347A"/>
    <w:pPr>
      <w:tabs>
        <w:tab w:val="clear" w:pos="900"/>
      </w:tabs>
      <w:spacing w:before="60"/>
      <w:ind w:left="-103" w:firstLine="283"/>
      <w:outlineLvl w:val="6"/>
    </w:pPr>
  </w:style>
  <w:style w:type="paragraph" w:customStyle="1" w:styleId="4">
    <w:name w:val="Стиль4"/>
    <w:basedOn w:val="Normal"/>
    <w:uiPriority w:val="99"/>
    <w:rsid w:val="009D347A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TableGrid">
    <w:name w:val="Table Grid"/>
    <w:basedOn w:val="TableNormal"/>
    <w:uiPriority w:val="99"/>
    <w:rsid w:val="009D347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9D347A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D347A"/>
    <w:rPr>
      <w:rFonts w:ascii="Tahoma" w:hAnsi="Tahoma" w:cs="Times New Roman"/>
      <w:sz w:val="16"/>
      <w:szCs w:val="16"/>
      <w:lang w:eastAsia="ar-SA" w:bidi="ar-SA"/>
    </w:rPr>
  </w:style>
  <w:style w:type="paragraph" w:customStyle="1" w:styleId="a1">
    <w:name w:val="a"/>
    <w:basedOn w:val="Normal"/>
    <w:uiPriority w:val="99"/>
    <w:rsid w:val="009D34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D34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D347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D347A"/>
    <w:rPr>
      <w:rFonts w:cs="Times New Roman"/>
    </w:rPr>
  </w:style>
  <w:style w:type="character" w:customStyle="1" w:styleId="6">
    <w:name w:val="Знак Знак6"/>
    <w:uiPriority w:val="99"/>
    <w:rsid w:val="009D347A"/>
    <w:rPr>
      <w:b/>
      <w:sz w:val="28"/>
      <w:lang w:val="ru-RU" w:eastAsia="ru-RU"/>
    </w:rPr>
  </w:style>
  <w:style w:type="paragraph" w:customStyle="1" w:styleId="a">
    <w:name w:val="Знак"/>
    <w:basedOn w:val="Normal"/>
    <w:uiPriority w:val="99"/>
    <w:rsid w:val="009D347A"/>
    <w:pPr>
      <w:widowControl w:val="0"/>
      <w:numPr>
        <w:numId w:val="6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3">
    <w:name w:val="Стиль3"/>
    <w:basedOn w:val="Normal"/>
    <w:uiPriority w:val="99"/>
    <w:rsid w:val="009D347A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9D347A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D347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D34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D34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D34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D347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1"/>
    <w:basedOn w:val="Normal"/>
    <w:uiPriority w:val="99"/>
    <w:rsid w:val="009D347A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9D347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 Знак Знак1 Знак Знак Знак Знак Знак Знак Знак Знак Знак"/>
    <w:basedOn w:val="Normal"/>
    <w:uiPriority w:val="99"/>
    <w:rsid w:val="009D347A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3">
    <w:name w:val="Знак Знак Знак Знак1 Знак Знак Знак Знак Знак Знак"/>
    <w:basedOn w:val="Normal"/>
    <w:uiPriority w:val="99"/>
    <w:rsid w:val="009D347A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CharStyle13">
    <w:name w:val="Char Style 13"/>
    <w:link w:val="Style12"/>
    <w:uiPriority w:val="99"/>
    <w:locked/>
    <w:rsid w:val="009D347A"/>
    <w:rPr>
      <w:sz w:val="26"/>
      <w:shd w:val="clear" w:color="auto" w:fill="FFFFFF"/>
    </w:rPr>
  </w:style>
  <w:style w:type="paragraph" w:customStyle="1" w:styleId="Style12">
    <w:name w:val="Style 12"/>
    <w:basedOn w:val="Normal"/>
    <w:link w:val="CharStyle13"/>
    <w:uiPriority w:val="99"/>
    <w:rsid w:val="009D347A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0"/>
      <w:shd w:val="clear" w:color="auto" w:fill="FFFFFF"/>
      <w:lang w:eastAsia="ru-RU"/>
    </w:rPr>
  </w:style>
  <w:style w:type="paragraph" w:customStyle="1" w:styleId="20">
    <w:name w:val="Знак2"/>
    <w:basedOn w:val="Normal"/>
    <w:uiPriority w:val="99"/>
    <w:rsid w:val="009D347A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9D347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D347A"/>
    <w:rPr>
      <w:rFonts w:ascii="Times New Roman" w:hAnsi="Times New Roman" w:cs="Times New Roman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9D347A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;dst=10115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32DC6606589A5507AA30635E39EB1F89DC3EC7AF2A6DFDAF3B8BF0688E056AFBEDB303DFE1A4C663E589A20F6ACACFC320E65C26FCB235FEDq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53841;fld=134;dst=1009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10707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11 от 19 февраля 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2020-03-18T14:34:00Z</dcterms:created>
  <dcterms:modified xsi:type="dcterms:W3CDTF">2020-03-18T14:34:00Z</dcterms:modified>
</cp:coreProperties>
</file>