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D63" w:rsidRDefault="00701D63" w:rsidP="00B754AF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21 от 25 апреля 2019  года                                  село  Волчий Враг   «Бесплатно»</w:t>
      </w:r>
    </w:p>
    <w:p w:rsidR="00701D63" w:rsidRDefault="00701D63" w:rsidP="00B754AF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701D63" w:rsidRDefault="00701D63" w:rsidP="00B754AF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701D63" w:rsidRDefault="00701D63" w:rsidP="00B754AF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701D63" w:rsidRDefault="00701D63" w:rsidP="00B754AF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701D63" w:rsidRDefault="00701D63" w:rsidP="00B754AF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701D63" w:rsidRDefault="00701D63" w:rsidP="00B754A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701D63" w:rsidRDefault="00701D63" w:rsidP="00B754A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1D63" w:rsidRDefault="00701D63" w:rsidP="00B754A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701D63" w:rsidRDefault="00701D63" w:rsidP="00B754AF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701D63" w:rsidRPr="00420928" w:rsidTr="00B754AF">
        <w:trPr>
          <w:jc w:val="center"/>
        </w:trPr>
        <w:tc>
          <w:tcPr>
            <w:tcW w:w="284" w:type="dxa"/>
            <w:vAlign w:val="bottom"/>
          </w:tcPr>
          <w:p w:rsidR="00701D63" w:rsidRDefault="00701D63" w:rsidP="00B75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01D63" w:rsidRDefault="00701D63" w:rsidP="00B75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24.04.2019</w:t>
            </w:r>
          </w:p>
        </w:tc>
        <w:tc>
          <w:tcPr>
            <w:tcW w:w="397" w:type="dxa"/>
          </w:tcPr>
          <w:p w:rsidR="00701D63" w:rsidRDefault="00701D63" w:rsidP="00B754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01D63" w:rsidRDefault="00701D63" w:rsidP="00B75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376-124/2</w:t>
            </w:r>
          </w:p>
        </w:tc>
      </w:tr>
      <w:tr w:rsidR="00701D63" w:rsidRPr="00420928" w:rsidTr="00B754AF">
        <w:trPr>
          <w:jc w:val="center"/>
        </w:trPr>
        <w:tc>
          <w:tcPr>
            <w:tcW w:w="4650" w:type="dxa"/>
            <w:gridSpan w:val="4"/>
          </w:tcPr>
          <w:p w:rsidR="00701D63" w:rsidRDefault="00701D63" w:rsidP="00B754A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701D63" w:rsidRPr="00B754AF" w:rsidRDefault="00701D63" w:rsidP="00B754AF">
      <w:pPr>
        <w:rPr>
          <w:sz w:val="16"/>
          <w:szCs w:val="16"/>
        </w:rPr>
      </w:pPr>
      <w:r w:rsidRPr="003C2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 xml:space="preserve">О проведении публичных слушаний </w:t>
      </w:r>
      <w:r w:rsidRPr="00B754AF">
        <w:rPr>
          <w:rFonts w:ascii="Times New Roman" w:hAnsi="Times New Roman"/>
          <w:b/>
          <w:sz w:val="24"/>
          <w:szCs w:val="24"/>
        </w:rPr>
        <w:t>и порядке учета предложений граждан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по проекту решения  Комитета местного самоуправления  Волче-Вражского сельсовета Тамалинского района «Об исполнении бюджета Волче-Вражского сельсовета Тамалинского района Пензенской области  за 2018 год»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</w:p>
    <w:p w:rsidR="00701D63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754AF">
        <w:rPr>
          <w:rFonts w:ascii="Times New Roman" w:hAnsi="Times New Roman"/>
          <w:sz w:val="24"/>
          <w:szCs w:val="24"/>
        </w:rPr>
        <w:t xml:space="preserve">   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 (с последующими изменениями), Положением о бюджетном процессе в муниципальном образовании «Волче-Вражский сельсовет Тамалинского района Пензенской области», утвержденным решением Комитета местного самоуправления Волче-Вражского сельсовета Тамалинского района Пензенской области от  01.06.2011 г № 26-6/1 (с последующими изменениями), Уставом Волче-Вражского сельсовета Тамалинского района Пензенской области, 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</w:t>
      </w:r>
      <w:r w:rsidRPr="00B754AF">
        <w:rPr>
          <w:rFonts w:ascii="Times New Roman" w:hAnsi="Times New Roman"/>
          <w:sz w:val="24"/>
          <w:szCs w:val="24"/>
        </w:rPr>
        <w:t>Одобрить проект решения Комитета местного самоуправления Волче-Вражского сельсовета Тамалинского района Пензенской области «Об исполнении бюджета Волче-Вражского сельсовета Тамалинского района Пензенской области  за 2018 год» согласно приложениям.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 </w:t>
      </w:r>
      <w:r w:rsidRPr="00B754AF">
        <w:rPr>
          <w:rFonts w:ascii="Times New Roman" w:hAnsi="Times New Roman"/>
          <w:sz w:val="24"/>
          <w:szCs w:val="24"/>
        </w:rPr>
        <w:t>Назначить публичные слушания по проекту решения Комитета местного самоуправления Волче-Вражского сельсовета Тамалинского района Пензенской области «Об исполнении бюджета Волче-Вражского сельсовета Тамалинского района Пензенской области  за 2018 год» на 17 мая 2019 года. Место проведения публичных слушаний: здание Волче-Вражского СДК  в 10.00 часов.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3. </w:t>
      </w:r>
      <w:r w:rsidRPr="00B754AF">
        <w:rPr>
          <w:rFonts w:ascii="Times New Roman" w:hAnsi="Times New Roman"/>
          <w:sz w:val="24"/>
          <w:szCs w:val="24"/>
        </w:rPr>
        <w:t>Разместить проект отчёта об исполнении бюджета Волче-Вражского сельсовета Тамалинского района Пензенской области  за 2018 год для открытого электронного обсуждения и голосования на официальном сайте администрации Волче-Вражского сельсовета Тамалинского района Пензенской области в период с 06.05.2019  по 16.05.2019 года.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4. </w:t>
      </w:r>
      <w:r w:rsidRPr="00B754AF">
        <w:rPr>
          <w:rFonts w:ascii="Times New Roman" w:hAnsi="Times New Roman"/>
          <w:sz w:val="24"/>
          <w:szCs w:val="24"/>
        </w:rPr>
        <w:t>Утвердить организационный комитет по проведению публичных слушаний и для учёта предложений по проекту решения Комитета местного самоуправления Волче-Вражского сельсовета «Об исполнении бюджета Волче-Вражского сельсовета Тамалинского района Пензенской области  за 2018 год» в следующем составе: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754AF">
        <w:rPr>
          <w:rFonts w:ascii="Times New Roman" w:hAnsi="Times New Roman"/>
          <w:sz w:val="24"/>
          <w:szCs w:val="24"/>
        </w:rPr>
        <w:t>Кошелев Андрей Алексеевич – Глава Волче-Вражского сельсовета (по согласованию);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754AF">
        <w:rPr>
          <w:rFonts w:ascii="Times New Roman" w:hAnsi="Times New Roman"/>
          <w:sz w:val="24"/>
          <w:szCs w:val="24"/>
        </w:rPr>
        <w:t>Савина Елена Алексеевна – главный бухгалтер администрации Волче-Вражского сельсовета (по согласованию);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754AF">
        <w:rPr>
          <w:rFonts w:ascii="Times New Roman" w:hAnsi="Times New Roman"/>
          <w:sz w:val="24"/>
          <w:szCs w:val="24"/>
        </w:rPr>
        <w:t>Усова Ольга Ивановна – специалист администрации Волче-Вражского сельсовета (по согласованию);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754AF">
        <w:rPr>
          <w:rFonts w:ascii="Times New Roman" w:hAnsi="Times New Roman"/>
          <w:sz w:val="24"/>
          <w:szCs w:val="24"/>
        </w:rPr>
        <w:t xml:space="preserve"> Ступина Надежда Валентиновна – председатель постоянной комиссии Комитета местного самоуправления Волче-Вражского сельсовета по бюджетной, налоговой и экономической политике;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754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B754AF">
        <w:rPr>
          <w:rFonts w:ascii="Times New Roman" w:hAnsi="Times New Roman"/>
          <w:sz w:val="24"/>
          <w:szCs w:val="24"/>
        </w:rPr>
        <w:t>Рожкова Марина Алексеевна – депутат комитета местного самоуправления Волче-Вражского сельсовета от избирательного округа № 9 (по согласованию);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 </w:t>
      </w:r>
      <w:r w:rsidRPr="00B754AF">
        <w:rPr>
          <w:rFonts w:ascii="Times New Roman" w:hAnsi="Times New Roman"/>
          <w:sz w:val="24"/>
          <w:szCs w:val="24"/>
        </w:rPr>
        <w:t>Первое заседание организационного комитета провести 06.05.2019 года.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6. </w:t>
      </w:r>
      <w:r w:rsidRPr="00B754AF">
        <w:rPr>
          <w:rFonts w:ascii="Times New Roman" w:hAnsi="Times New Roman"/>
          <w:sz w:val="24"/>
          <w:szCs w:val="24"/>
        </w:rPr>
        <w:t>Предложения граждан по проекту решения Комитета местного самоуправления Волче-Вражского сельсовета Тамалинского района Пензенской области «Об исполнении бюджета Волче-Вражского сельсовета Тамалинского района Пензенской области  за 2018 год» принимаются по адресу: Пензенская область, Тамалинский район, с. Волчий Враг, ул. Центральная, д.1, с «06» мая 2019  года по «16» мая 2019  года, с 8-00 до 17-00 часов (с 12-00 до 13-00 перерыв на обед).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754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7. </w:t>
      </w:r>
      <w:r w:rsidRPr="00B754AF">
        <w:rPr>
          <w:rFonts w:ascii="Times New Roman" w:hAnsi="Times New Roman"/>
          <w:sz w:val="24"/>
          <w:szCs w:val="24"/>
        </w:rPr>
        <w:t>Организационному комитету обеспечить публикацию протокола слушаний в информационном бюллетене «Сельский вестник» и на официальном сайте администрации Волче-Вражского сельсовета Тамалинского района Пензенской области.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8. </w:t>
      </w:r>
      <w:r w:rsidRPr="00B754AF">
        <w:rPr>
          <w:rFonts w:ascii="Times New Roman" w:hAnsi="Times New Roman"/>
          <w:sz w:val="24"/>
          <w:szCs w:val="24"/>
        </w:rPr>
        <w:t>Контроль исполнения настоящего решения возложить на постоянную комиссию Комитета местного самоуправления Волче-Вражского сельсовета по бюджетной, налоговой и экономической политике (председатель Н.В. Ступина)</w:t>
      </w:r>
    </w:p>
    <w:p w:rsidR="00701D63" w:rsidRPr="00B754AF" w:rsidRDefault="00701D63" w:rsidP="00B754A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  <w:bCs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  <w:r w:rsidRPr="00B754AF">
        <w:rPr>
          <w:rFonts w:ascii="Times New Roman" w:hAnsi="Times New Roman"/>
          <w:sz w:val="24"/>
          <w:szCs w:val="24"/>
        </w:rPr>
        <w:t>Глава  Волче-Вражского сельсовета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  <w:r w:rsidRPr="00B754AF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               А.А. Кошелев   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</w:p>
    <w:p w:rsidR="00701D63" w:rsidRDefault="00701D63" w:rsidP="00B754AF">
      <w:pPr>
        <w:widowControl w:val="0"/>
        <w:autoSpaceDE w:val="0"/>
        <w:autoSpaceDN w:val="0"/>
        <w:adjustRightInd w:val="0"/>
        <w:jc w:val="right"/>
      </w:pPr>
    </w:p>
    <w:p w:rsidR="00701D63" w:rsidRPr="00B754AF" w:rsidRDefault="00701D63" w:rsidP="00B754AF">
      <w:pPr>
        <w:pStyle w:val="NoSpacing"/>
        <w:jc w:val="right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Приложение к решению </w:t>
      </w:r>
    </w:p>
    <w:p w:rsidR="00701D63" w:rsidRPr="00B754AF" w:rsidRDefault="00701D63" w:rsidP="00B754AF">
      <w:pPr>
        <w:pStyle w:val="NoSpacing"/>
        <w:jc w:val="right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Комитета местного самоуправления </w:t>
      </w:r>
    </w:p>
    <w:p w:rsidR="00701D63" w:rsidRPr="00B754AF" w:rsidRDefault="00701D63" w:rsidP="00B754AF">
      <w:pPr>
        <w:pStyle w:val="NoSpacing"/>
        <w:jc w:val="right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Волче-Вражского сельсовета </w:t>
      </w:r>
    </w:p>
    <w:p w:rsidR="00701D63" w:rsidRPr="00B754AF" w:rsidRDefault="00701D63" w:rsidP="00B754AF">
      <w:pPr>
        <w:pStyle w:val="NoSpacing"/>
        <w:jc w:val="right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Тамалинского района Пензенской области     </w:t>
      </w:r>
    </w:p>
    <w:p w:rsidR="00701D63" w:rsidRPr="00B754AF" w:rsidRDefault="00701D63" w:rsidP="00B754AF">
      <w:pPr>
        <w:pStyle w:val="NoSpacing"/>
        <w:jc w:val="right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             от 24.04.2019 года № 376-124/2</w:t>
      </w:r>
    </w:p>
    <w:p w:rsidR="00701D63" w:rsidRPr="00B754AF" w:rsidRDefault="00701D63" w:rsidP="00B754AF">
      <w:pPr>
        <w:pStyle w:val="NoSpacing"/>
        <w:jc w:val="right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jc w:val="right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b/>
          <w:i w:val="0"/>
          <w:sz w:val="24"/>
          <w:szCs w:val="24"/>
        </w:rPr>
        <w:t>Проект</w:t>
      </w: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jc w:val="center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b/>
          <w:i w:val="0"/>
          <w:sz w:val="24"/>
          <w:szCs w:val="24"/>
        </w:rPr>
        <w:t>КОМИТЕТ МЕСТНОГО САМОУПРАВЛЕНИЯ</w:t>
      </w:r>
    </w:p>
    <w:p w:rsidR="00701D63" w:rsidRPr="00B754AF" w:rsidRDefault="00701D63" w:rsidP="00B754AF">
      <w:pPr>
        <w:pStyle w:val="NoSpacing"/>
        <w:jc w:val="center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b/>
          <w:i w:val="0"/>
          <w:sz w:val="24"/>
          <w:szCs w:val="24"/>
        </w:rPr>
        <w:t>ВОЛЧЕ-ВРАЖСКОГО СЕЛЬСОВЕТА</w:t>
      </w:r>
    </w:p>
    <w:p w:rsidR="00701D63" w:rsidRPr="00B754AF" w:rsidRDefault="00701D63" w:rsidP="00B754AF">
      <w:pPr>
        <w:pStyle w:val="NoSpacing"/>
        <w:jc w:val="center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b/>
          <w:i w:val="0"/>
          <w:sz w:val="24"/>
          <w:szCs w:val="24"/>
        </w:rPr>
        <w:t>ТАМАЛИНСКОГО  РАЙОНА ПЕНЗЕНСКОЙ ОБЛАСТИ</w:t>
      </w:r>
    </w:p>
    <w:p w:rsidR="00701D63" w:rsidRPr="00B754AF" w:rsidRDefault="00701D63" w:rsidP="00B754AF">
      <w:pPr>
        <w:pStyle w:val="NoSpacing"/>
        <w:jc w:val="center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b/>
          <w:i w:val="0"/>
          <w:sz w:val="24"/>
          <w:szCs w:val="24"/>
        </w:rPr>
        <w:t>ВТОРОГО  СОЗЫВА</w:t>
      </w: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jc w:val="center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b/>
          <w:i w:val="0"/>
          <w:sz w:val="24"/>
          <w:szCs w:val="24"/>
        </w:rPr>
        <w:t>РЕШЕНИЕ</w:t>
      </w:r>
    </w:p>
    <w:p w:rsidR="00701D63" w:rsidRPr="00B754AF" w:rsidRDefault="00701D63" w:rsidP="00B754AF">
      <w:pPr>
        <w:pStyle w:val="NoSpacing"/>
        <w:jc w:val="center"/>
        <w:rPr>
          <w:rStyle w:val="Emphasis"/>
          <w:rFonts w:ascii="Times New Roman" w:hAnsi="Times New Roman"/>
          <w:b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jc w:val="center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>от                             № __               _</w:t>
      </w: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                                                                        с. Волчий Враг </w:t>
      </w: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 </w:t>
      </w:r>
    </w:p>
    <w:p w:rsidR="00701D63" w:rsidRPr="00B754AF" w:rsidRDefault="00701D63" w:rsidP="00B754AF">
      <w:pPr>
        <w:pStyle w:val="NoSpacing"/>
        <w:jc w:val="center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b/>
          <w:i w:val="0"/>
          <w:sz w:val="24"/>
          <w:szCs w:val="24"/>
        </w:rPr>
        <w:t>Об исполнении бюджета Волче-Вражского сельсовета Тамалинского района Пензенской области за 2018 год.</w:t>
      </w: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16"/>
          <w:szCs w:val="16"/>
        </w:rPr>
      </w:pP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 Рассмотрев материал по исполнению бюджета Волче-Вражского сельсовета  Тамалинского района Пензенской области за  2018 год,</w:t>
      </w: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                                 </w:t>
      </w:r>
    </w:p>
    <w:p w:rsidR="00701D63" w:rsidRPr="00B754AF" w:rsidRDefault="00701D63" w:rsidP="00B754AF">
      <w:pPr>
        <w:pStyle w:val="NoSpacing"/>
        <w:jc w:val="center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b/>
          <w:i w:val="0"/>
          <w:sz w:val="24"/>
          <w:szCs w:val="24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1. Утвердить исполнение бюджета Волче-Вражского сельсовета Тамалинского района Пензенской области  за   2018 год  по доходам в сумме 4187,3  тыс. рублей   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По расходам в сумме 4874,1 тыс. рублей  с превышением расходов над доходами  в сумме 686,8 тыс. рублей.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 2. Утвердить исполнение по источникам  финансирования дефицита бюджета Волче-Вражского сельсовета Тамалинского района Пензенской  области    согласно приложению № 1 к настоящему решению.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3. Утвердить объем поступлений налоговых и неналоговых доходов в бюджет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>Волче Вражского сельсовета Тамалинского района Пензенской области  на 2018 год согласно приложению  № 2 к настоящему решению.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4. Утвердить исполнение бюджета Волче-Вражского сельсовета Тамалинского района Пензенской области  по объему безвозмездных поступлений в бюджет Волче-Вражского сельсовета Тамалинского района Пензенской области согласно приложению № 3 к настоящему решению.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5. Утвердить исполнение бюджета Волче-Вражского сельсовета  Тамалинского района Пензенской области  по разделам, подразделам, целевым статьям (муниципальным программам Волче-Вражского сельсовета Тамалинского района Пензенской области и непрограмным направлениям деятельности), группам и подгруппам видов расходов классификации расходов бюджета Волче-Вражского сельсовета Тамалинского  района Пензенской области                                                                                                                  по разделам и подразделам функциональной классификации согласно приложению № 4 к настоящему решению.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6. Утвердить исполнение бюджета Волче-Вражского сельсовета  Тамалинского района Пензенской области  ведомственной структуры расходов согласно приложению № 5 к настоящему решению.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7. Утвердить исполнение бюджета Волче-Вражского сельсовета  Тамалинского района  по распределению бюджетных ассигнований по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видов расходов, разделам, подразделам классификации расходов бюджета на 2018 год  согласно приложению № 6 к настоящему решению.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8. Утвердить исполнение распределения межбюджетных трансфертов бюджету Тамалинского района из бюджета Волче-Вражского сельсовета Тамалинского района на осуществление части полномочий по решению вопросов местного значения согласно приложению № 7 к настоящему решению.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9. Опубликовать настоящее решение в информационном бюллетене «Сельский вестник» и разместить на  Интернет-сайте администрации Волче-Вражского сельсовета Тамалинского района Пензенской области.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10. Решение вступает в силу на следующий день после официального опубликования.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  11. Контроль исполнения настоящего решения возложить на постоянную комиссию Комитета местного самоуправления Волче-Вражского сельсовета по бюджетной, налоговой и экономической политике.</w:t>
      </w:r>
    </w:p>
    <w:p w:rsidR="00701D63" w:rsidRPr="00B754AF" w:rsidRDefault="00701D63" w:rsidP="00B754AF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 xml:space="preserve">Глава Волче-Вражского сельсовета </w:t>
      </w: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  <w:r w:rsidRPr="00B754AF">
        <w:rPr>
          <w:rStyle w:val="Emphasis"/>
          <w:rFonts w:ascii="Times New Roman" w:hAnsi="Times New Roman"/>
          <w:i w:val="0"/>
          <w:sz w:val="24"/>
          <w:szCs w:val="24"/>
        </w:rPr>
        <w:t>Тамалинского района Пензенской области                                    А.А.Кошелев</w:t>
      </w: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701D63" w:rsidRDefault="00701D63" w:rsidP="00B754AF"/>
    <w:p w:rsidR="00701D63" w:rsidRDefault="00701D63" w:rsidP="00B754AF"/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Приложение № 1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к решению Комитета местного самоуправления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sz w:val="24"/>
          <w:szCs w:val="24"/>
        </w:rPr>
        <w:t xml:space="preserve">                    </w:t>
      </w:r>
      <w:r w:rsidRPr="00B754AF">
        <w:rPr>
          <w:rFonts w:ascii="Times New Roman" w:hAnsi="Times New Roman"/>
          <w:b/>
          <w:bCs/>
          <w:sz w:val="24"/>
          <w:szCs w:val="24"/>
        </w:rPr>
        <w:t>Источники финансирования дефицита бюджета Волче-Вражского сельсовета Тамалинского района  Пензенской области  на 2018 год.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(тыс.руб)</w:t>
      </w:r>
    </w:p>
    <w:tbl>
      <w:tblPr>
        <w:tblW w:w="100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2551"/>
        <w:gridCol w:w="1701"/>
        <w:gridCol w:w="1276"/>
        <w:gridCol w:w="1376"/>
      </w:tblGrid>
      <w:tr w:rsidR="00701D63" w:rsidRPr="00420928" w:rsidTr="00B754AF">
        <w:trPr>
          <w:trHeight w:val="555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Наименование показателя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Коды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2018  год</w:t>
            </w:r>
          </w:p>
        </w:tc>
      </w:tr>
      <w:tr w:rsidR="00701D63" w:rsidRPr="00420928" w:rsidTr="00B754AF">
        <w:trPr>
          <w:trHeight w:val="397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исполнено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% исполнения</w:t>
            </w:r>
          </w:p>
        </w:tc>
      </w:tr>
      <w:tr w:rsidR="00701D63" w:rsidRPr="00420928" w:rsidTr="00B754AF">
        <w:trPr>
          <w:trHeight w:val="25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90101050000000000000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--907,4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-686,8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75,7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01D63" w:rsidRPr="00420928" w:rsidTr="00B754AF">
        <w:trPr>
          <w:trHeight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Увеличение прочих остатков </w:t>
            </w:r>
            <w:r w:rsidRPr="00420928">
              <w:rPr>
                <w:rFonts w:ascii="Times New Roman" w:hAnsi="Times New Roman"/>
                <w:spacing w:val="-9"/>
                <w:sz w:val="24"/>
                <w:szCs w:val="24"/>
              </w:rPr>
              <w:t>денежных средств бюджетов сельских</w:t>
            </w:r>
            <w:r w:rsidRPr="00420928">
              <w:rPr>
                <w:rFonts w:ascii="Times New Roman" w:hAnsi="Times New Roman"/>
                <w:color w:val="FF0000"/>
                <w:spacing w:val="-9"/>
                <w:sz w:val="24"/>
                <w:szCs w:val="24"/>
              </w:rPr>
              <w:t xml:space="preserve"> </w:t>
            </w:r>
            <w:r w:rsidRPr="00420928">
              <w:rPr>
                <w:rFonts w:ascii="Times New Roman" w:hAnsi="Times New Roman"/>
                <w:spacing w:val="-12"/>
                <w:sz w:val="24"/>
                <w:szCs w:val="24"/>
              </w:rPr>
              <w:t>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90101050201100000510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pacing w:val="-14"/>
                <w:sz w:val="24"/>
                <w:szCs w:val="24"/>
              </w:rPr>
              <w:t>-4153,0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-4187,3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701D63" w:rsidRPr="00420928" w:rsidTr="00B754A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pacing w:val="-12"/>
                <w:sz w:val="24"/>
                <w:szCs w:val="24"/>
              </w:rPr>
              <w:t>Уменьшение прочих остатков денежных средств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90101050201100000610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pacing w:val="-14"/>
                <w:sz w:val="24"/>
                <w:szCs w:val="24"/>
              </w:rPr>
              <w:t>5060,4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pacing w:val="-14"/>
                <w:sz w:val="24"/>
                <w:szCs w:val="24"/>
              </w:rPr>
              <w:t>4874,1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pacing w:val="-14"/>
                <w:sz w:val="24"/>
                <w:szCs w:val="24"/>
              </w:rPr>
              <w:t>96,3</w:t>
            </w:r>
          </w:p>
        </w:tc>
      </w:tr>
      <w:tr w:rsidR="00701D63" w:rsidRPr="00420928" w:rsidTr="00B754AF">
        <w:trPr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Всего источников финансирования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>907,4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686,8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75,7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01D63" w:rsidRDefault="00701D63" w:rsidP="00B754AF"/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  <w:sz w:val="24"/>
          <w:szCs w:val="24"/>
        </w:rPr>
        <w:t xml:space="preserve">                               </w:t>
      </w:r>
      <w:r w:rsidRPr="00B754AF">
        <w:rPr>
          <w:rFonts w:ascii="Times New Roman" w:hAnsi="Times New Roman"/>
        </w:rPr>
        <w:t>Приложение № 2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к решению Комитета местного самоуправления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Объем поступлений налоговых и неналоговых доходов в бюджет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Волче Вражского сельсовета Тамалинского района Пензенской области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на 2018 год.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(тыс. рублей)</w:t>
      </w:r>
    </w:p>
    <w:tbl>
      <w:tblPr>
        <w:tblW w:w="11428" w:type="dxa"/>
        <w:tblInd w:w="-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4107"/>
        <w:gridCol w:w="1276"/>
        <w:gridCol w:w="1421"/>
        <w:gridCol w:w="1505"/>
      </w:tblGrid>
      <w:tr w:rsidR="00701D63" w:rsidRPr="00420928" w:rsidTr="00B754AF">
        <w:trPr>
          <w:cantSplit/>
          <w:trHeight w:val="562"/>
          <w:tblHeader/>
        </w:trPr>
        <w:tc>
          <w:tcPr>
            <w:tcW w:w="3119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Виды доходов</w:t>
            </w:r>
          </w:p>
        </w:tc>
        <w:tc>
          <w:tcPr>
            <w:tcW w:w="1276" w:type="dxa"/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421" w:type="dxa"/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  <w:tc>
          <w:tcPr>
            <w:tcW w:w="1505" w:type="dxa"/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%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исполнения</w:t>
            </w:r>
          </w:p>
        </w:tc>
      </w:tr>
      <w:tr w:rsidR="00701D63" w:rsidRPr="00420928" w:rsidTr="00B754AF">
        <w:trPr>
          <w:cantSplit/>
          <w:trHeight w:val="20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3091,0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3125,1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101</w:t>
            </w:r>
          </w:p>
        </w:tc>
      </w:tr>
      <w:tr w:rsidR="00701D63" w:rsidRPr="00420928" w:rsidTr="00B754AF">
        <w:trPr>
          <w:cantSplit/>
          <w:trHeight w:val="315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182 10102010011000110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227_1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36,0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35,8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99,4</w:t>
            </w:r>
          </w:p>
        </w:tc>
      </w:tr>
      <w:tr w:rsidR="00701D63" w:rsidRPr="00420928" w:rsidTr="00B754AF">
        <w:trPr>
          <w:cantSplit/>
          <w:trHeight w:val="222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182 10102020011000110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1,00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</w:tr>
      <w:tr w:rsidR="00701D63" w:rsidRPr="00420928" w:rsidTr="00B754AF">
        <w:trPr>
          <w:cantSplit/>
          <w:trHeight w:val="20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182 10503010011000110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Единый сельскохозяйственный налог (сумма платежа (перерасчеты, недоимка 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120,5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01D63" w:rsidRPr="00420928" w:rsidTr="00B754AF">
        <w:trPr>
          <w:cantSplit/>
          <w:trHeight w:val="1455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182 10601030101000110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236,0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239,0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</w:tr>
      <w:tr w:rsidR="00701D63" w:rsidRPr="00420928" w:rsidTr="00B754AF">
        <w:trPr>
          <w:cantSplit/>
          <w:trHeight w:val="600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182 10601030102100110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6,3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</w:tr>
      <w:tr w:rsidR="00701D63" w:rsidRPr="00420928" w:rsidTr="00B754AF">
        <w:trPr>
          <w:cantSplit/>
          <w:trHeight w:val="315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182 10606033100000110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 поселений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1325,0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1325,1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01D63" w:rsidRPr="00420928" w:rsidTr="00B754AF">
        <w:trPr>
          <w:cantSplit/>
          <w:trHeight w:val="222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182 10606043100000110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973,0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1001,2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</w:tr>
      <w:tr w:rsidR="00701D63" w:rsidRPr="00420928" w:rsidTr="00B754AF">
        <w:trPr>
          <w:cantSplit/>
          <w:trHeight w:val="20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901 10804020011000110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01D63" w:rsidRPr="00420928" w:rsidTr="00B754AF">
        <w:trPr>
          <w:cantSplit/>
          <w:trHeight w:val="360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901 11105035100000120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12,4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</w:tr>
      <w:tr w:rsidR="00701D63" w:rsidRPr="00420928" w:rsidTr="00B754AF">
        <w:trPr>
          <w:cantSplit/>
          <w:trHeight w:val="937"/>
        </w:trPr>
        <w:tc>
          <w:tcPr>
            <w:tcW w:w="3119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901 11406025100000430</w:t>
            </w:r>
          </w:p>
        </w:tc>
        <w:tc>
          <w:tcPr>
            <w:tcW w:w="4107" w:type="dxa"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Доходы от продажи земельных участков, находящихся в собственности сельских  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379,0</w:t>
            </w:r>
          </w:p>
        </w:tc>
        <w:tc>
          <w:tcPr>
            <w:tcW w:w="1421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379,6</w:t>
            </w:r>
          </w:p>
        </w:tc>
        <w:tc>
          <w:tcPr>
            <w:tcW w:w="1505" w:type="dxa"/>
            <w:noWrap/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Cs/>
                <w:sz w:val="24"/>
                <w:szCs w:val="24"/>
              </w:rPr>
              <w:t>100,2</w:t>
            </w:r>
          </w:p>
        </w:tc>
      </w:tr>
    </w:tbl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B754AF">
        <w:rPr>
          <w:rFonts w:ascii="Times New Roman" w:hAnsi="Times New Roman"/>
        </w:rPr>
        <w:t>Приложение № 3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к решению Комитета местного самоуправления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ОБЪЕМ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БЕЗВОЗМЕЗДНЫХ ПОСТУПЛЕНИЙ В БЮДЖЕТ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ВОЛЧЕ-ВРАЖСКОГО СЕЛЬСОВЕТА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ТАМАЛИНСКОГО РАЙОНА ПЕНЗЕНСКОЙ ОБЛАСТИ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4AF">
        <w:rPr>
          <w:rFonts w:ascii="Times New Roman" w:hAnsi="Times New Roman"/>
          <w:b/>
          <w:bCs/>
          <w:sz w:val="24"/>
          <w:szCs w:val="24"/>
        </w:rPr>
        <w:t>НА 2018 ГОД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sz w:val="24"/>
          <w:szCs w:val="24"/>
        </w:rPr>
      </w:pPr>
      <w:r w:rsidRPr="00B754A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B754A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Pr="00B754AF">
        <w:rPr>
          <w:rFonts w:ascii="Times New Roman" w:hAnsi="Times New Roman"/>
          <w:color w:val="000000"/>
          <w:sz w:val="24"/>
          <w:szCs w:val="24"/>
        </w:rPr>
        <w:t>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3544"/>
        <w:gridCol w:w="992"/>
        <w:gridCol w:w="1134"/>
        <w:gridCol w:w="1001"/>
      </w:tblGrid>
      <w:tr w:rsidR="00701D63" w:rsidRPr="00420928" w:rsidTr="00B754AF">
        <w:trPr>
          <w:trHeight w:val="806"/>
        </w:trPr>
        <w:tc>
          <w:tcPr>
            <w:tcW w:w="3085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Наименование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354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  <w:u w:val="words"/>
              </w:rPr>
            </w:pP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Бюджетной классификации</w:t>
            </w:r>
            <w:r w:rsidRPr="00420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0928">
              <w:rPr>
                <w:rFonts w:ascii="Times New Roman" w:hAnsi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992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sz w:val="24"/>
                <w:szCs w:val="24"/>
              </w:rPr>
              <w:t>План 2018 год</w:t>
            </w: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00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20928">
              <w:rPr>
                <w:rFonts w:ascii="Times New Roman" w:hAnsi="Times New Roman"/>
                <w:b/>
                <w:sz w:val="24"/>
                <w:szCs w:val="24"/>
              </w:rPr>
              <w:t>% исполнения</w:t>
            </w:r>
          </w:p>
        </w:tc>
      </w:tr>
      <w:tr w:rsidR="00701D63" w:rsidRPr="00420928" w:rsidTr="00B754AF">
        <w:tc>
          <w:tcPr>
            <w:tcW w:w="3085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354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992 2 02 01</w:t>
            </w:r>
            <w:r w:rsidRPr="004209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  <w:sz w:val="24"/>
                <w:szCs w:val="24"/>
              </w:rPr>
              <w:t>001 10 0000 151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650,3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650,3</w:t>
            </w:r>
          </w:p>
        </w:tc>
        <w:tc>
          <w:tcPr>
            <w:tcW w:w="100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D63" w:rsidRPr="00420928" w:rsidTr="00B754AF">
        <w:trPr>
          <w:trHeight w:val="1553"/>
        </w:trPr>
        <w:tc>
          <w:tcPr>
            <w:tcW w:w="3085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354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901 2 02 03</w:t>
            </w:r>
            <w:r w:rsidRPr="004209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  <w:sz w:val="24"/>
                <w:szCs w:val="24"/>
              </w:rPr>
              <w:t>015 10 0000 151</w:t>
            </w:r>
          </w:p>
        </w:tc>
        <w:tc>
          <w:tcPr>
            <w:tcW w:w="992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00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01D63" w:rsidRPr="00420928" w:rsidTr="00B754AF">
        <w:trPr>
          <w:trHeight w:val="1581"/>
        </w:trPr>
        <w:tc>
          <w:tcPr>
            <w:tcW w:w="3085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  <w:lang w:eastAsia="zh-CN"/>
              </w:rPr>
              <w:t>Прочие субсидии бюджетам  сельских поселений на совершенствование систем наружного освещения населенных пунктов</w:t>
            </w:r>
          </w:p>
        </w:tc>
        <w:tc>
          <w:tcPr>
            <w:tcW w:w="354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901 2 02 29 999 00 0000 151</w:t>
            </w:r>
          </w:p>
        </w:tc>
        <w:tc>
          <w:tcPr>
            <w:tcW w:w="992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333,5</w:t>
            </w: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333,5</w:t>
            </w:r>
          </w:p>
        </w:tc>
        <w:tc>
          <w:tcPr>
            <w:tcW w:w="100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01D63" w:rsidRPr="00420928" w:rsidTr="00B754AF">
        <w:trPr>
          <w:trHeight w:val="540"/>
        </w:trPr>
        <w:tc>
          <w:tcPr>
            <w:tcW w:w="3085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4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901 2 02 04 014 10 0000 151</w:t>
            </w:r>
          </w:p>
        </w:tc>
        <w:tc>
          <w:tcPr>
            <w:tcW w:w="992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0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01D63" w:rsidRPr="00420928" w:rsidTr="00B754AF">
        <w:trPr>
          <w:trHeight w:val="315"/>
        </w:trPr>
        <w:tc>
          <w:tcPr>
            <w:tcW w:w="3085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54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1062,0</w:t>
            </w: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1062,0</w:t>
            </w:r>
          </w:p>
        </w:tc>
        <w:tc>
          <w:tcPr>
            <w:tcW w:w="100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2092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01D63" w:rsidRPr="00B754AF" w:rsidRDefault="00701D63" w:rsidP="00B754AF">
      <w:pPr>
        <w:rPr>
          <w:sz w:val="16"/>
          <w:szCs w:val="16"/>
        </w:rPr>
      </w:pP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Приложение № 4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к решению Комитета местного самоуправления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b/>
          <w:bCs/>
          <w:color w:val="000000"/>
        </w:rPr>
      </w:pP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bCs/>
          <w:color w:val="000000"/>
        </w:rPr>
      </w:pPr>
      <w:r w:rsidRPr="00B754AF">
        <w:rPr>
          <w:rFonts w:ascii="Times New Roman" w:hAnsi="Times New Roman"/>
          <w:b/>
          <w:bCs/>
          <w:color w:val="000000"/>
        </w:rPr>
        <w:t>Распределение бюджетных ассигнований на 2018 год по разделам, подразделам,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и подгруппам видов расходов классификации расходов бюджета Волче-Вражского сельсовета Тамалинского  района Пензенской области.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color w:val="000000"/>
        </w:rPr>
      </w:pPr>
      <w:r w:rsidRPr="00B754AF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(тыс.рублей)</w:t>
      </w:r>
    </w:p>
    <w:tbl>
      <w:tblPr>
        <w:tblW w:w="10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2410"/>
        <w:gridCol w:w="1275"/>
        <w:gridCol w:w="1276"/>
        <w:gridCol w:w="1134"/>
        <w:gridCol w:w="150"/>
      </w:tblGrid>
      <w:tr w:rsidR="00701D63" w:rsidRPr="00420928" w:rsidTr="00B754AF">
        <w:trPr>
          <w:gridAfter w:val="1"/>
          <w:wAfter w:w="150" w:type="dxa"/>
          <w:trHeight w:val="2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 РЗ ПР ЦСР ВР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План 2018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исполнено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% исполнения</w:t>
            </w:r>
          </w:p>
        </w:tc>
      </w:tr>
      <w:tr w:rsidR="00701D63" w:rsidRPr="00420928" w:rsidTr="00B754AF">
        <w:trPr>
          <w:gridAfter w:val="1"/>
          <w:wAfter w:w="150" w:type="dxa"/>
          <w:trHeight w:val="35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2095,832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2037,2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97,2</w:t>
            </w:r>
          </w:p>
        </w:tc>
      </w:tr>
      <w:tr w:rsidR="00701D63" w:rsidRPr="00420928" w:rsidTr="00B754AF">
        <w:trPr>
          <w:gridAfter w:val="1"/>
          <w:wAfter w:w="150" w:type="dxa"/>
          <w:trHeight w:val="74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>01 04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420928">
              <w:rPr>
                <w:rFonts w:ascii="Times New Roman" w:hAnsi="Times New Roman"/>
                <w:b/>
              </w:rPr>
              <w:t>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01 04 01 0 00  00000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7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Подпрограмма </w:t>
            </w:r>
            <w:r w:rsidRPr="00420928">
              <w:rPr>
                <w:rFonts w:ascii="Times New Roman" w:hAnsi="Times New Roman"/>
                <w:b/>
              </w:rPr>
              <w:t>«Обеспечение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01 04 01 1 00 00000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536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01 04 01 1 01 00000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01 04 01 1 01 02000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63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в целях обеспечения  выполнения функций государственными (муниципальными) органами. казенными учреждениями, органами управления 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01 04 01 1 01 02000  100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41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01 04 01 1 01 02000 120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53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01 04 01 1 01 02100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4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в целях обеспечения  выполнения функций государственными (муниципальными) органами. казенными учреждениями, органами управления 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01 04 01 1 01 02100 100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3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01 04 01 1 01 02100 120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50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обеспечение деятельности администрации Волче-Вражского сельсовета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01 04 01 1 01 02200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193,625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193,625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54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01 04  01 1 01 02200 200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193,625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193,625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38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>01 04</w:t>
            </w:r>
            <w:r w:rsidRPr="00420928">
              <w:rPr>
                <w:rFonts w:ascii="Times New Roman" w:hAnsi="Times New Roman"/>
              </w:rPr>
              <w:t xml:space="preserve">  01 1 01 </w:t>
            </w:r>
            <w:r w:rsidRPr="00420928">
              <w:rPr>
                <w:rFonts w:ascii="Times New Roman" w:hAnsi="Times New Roman"/>
                <w:lang w:val="en-US"/>
              </w:rPr>
              <w:t>0220</w:t>
            </w:r>
            <w:r w:rsidRPr="00420928">
              <w:rPr>
                <w:rFonts w:ascii="Times New Roman" w:hAnsi="Times New Roman"/>
              </w:rPr>
              <w:t>0</w:t>
            </w:r>
            <w:r w:rsidRPr="00420928">
              <w:rPr>
                <w:rFonts w:ascii="Times New Roman" w:hAnsi="Times New Roman"/>
                <w:lang w:val="en-US"/>
              </w:rPr>
              <w:t xml:space="preserve"> 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3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lang w:val="en-US"/>
              </w:rPr>
              <w:t>01 04</w:t>
            </w:r>
            <w:r w:rsidRPr="00420928">
              <w:rPr>
                <w:rFonts w:ascii="Times New Roman" w:hAnsi="Times New Roman"/>
              </w:rPr>
              <w:t xml:space="preserve"> 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 xml:space="preserve">01 1 01 </w:t>
            </w:r>
            <w:r w:rsidRPr="00420928">
              <w:rPr>
                <w:rFonts w:ascii="Times New Roman" w:hAnsi="Times New Roman"/>
                <w:lang w:val="en-US"/>
              </w:rPr>
              <w:t>0220</w:t>
            </w:r>
            <w:r w:rsidRPr="00420928">
              <w:rPr>
                <w:rFonts w:ascii="Times New Roman" w:hAnsi="Times New Roman"/>
              </w:rPr>
              <w:t>0</w:t>
            </w:r>
            <w:r w:rsidRPr="00420928">
              <w:rPr>
                <w:rFonts w:ascii="Times New Roman" w:hAnsi="Times New Roman"/>
                <w:lang w:val="en-US"/>
              </w:rPr>
              <w:t xml:space="preserve"> 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5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 xml:space="preserve">01 04 </w:t>
            </w:r>
            <w:r w:rsidRPr="00420928">
              <w:rPr>
                <w:rFonts w:ascii="Times New Roman" w:hAnsi="Times New Roman"/>
              </w:rPr>
              <w:t xml:space="preserve"> 01 1 01 </w:t>
            </w:r>
            <w:r w:rsidRPr="00420928">
              <w:rPr>
                <w:rFonts w:ascii="Times New Roman" w:hAnsi="Times New Roman"/>
                <w:lang w:val="en-US"/>
              </w:rPr>
              <w:t>0220</w:t>
            </w:r>
            <w:r w:rsidRPr="00420928">
              <w:rPr>
                <w:rFonts w:ascii="Times New Roman" w:hAnsi="Times New Roman"/>
              </w:rPr>
              <w:t>0</w:t>
            </w:r>
            <w:r w:rsidRPr="00420928">
              <w:rPr>
                <w:rFonts w:ascii="Times New Roman" w:hAnsi="Times New Roman"/>
                <w:lang w:val="en-US"/>
              </w:rPr>
              <w:t xml:space="preserve"> 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8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b/>
              </w:rPr>
              <w:t>Обеспечение проведения выборов и референдумов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01 07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188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420928">
              <w:rPr>
                <w:rFonts w:ascii="Times New Roman" w:hAnsi="Times New Roman"/>
                <w:b/>
              </w:rPr>
              <w:t>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01 07 01 0 00  00000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126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Подпрограмма </w:t>
            </w:r>
            <w:r w:rsidRPr="00420928">
              <w:rPr>
                <w:rFonts w:ascii="Times New Roman" w:hAnsi="Times New Roman"/>
                <w:b/>
              </w:rPr>
              <w:t>«Обеспечение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lang w:val="en-US"/>
              </w:rPr>
              <w:t>01 0</w:t>
            </w:r>
            <w:r w:rsidRPr="00420928">
              <w:rPr>
                <w:rFonts w:ascii="Times New Roman" w:hAnsi="Times New Roman"/>
              </w:rPr>
              <w:t xml:space="preserve">7  01 1 00 </w:t>
            </w:r>
            <w:r w:rsidRPr="00420928">
              <w:rPr>
                <w:rFonts w:ascii="Times New Roman" w:hAnsi="Times New Roman"/>
                <w:lang w:val="en-US"/>
              </w:rPr>
              <w:t>0</w:t>
            </w:r>
            <w:r w:rsidRPr="00420928">
              <w:rPr>
                <w:rFonts w:ascii="Times New Roman" w:hAnsi="Times New Roman"/>
              </w:rPr>
              <w:t>00</w:t>
            </w:r>
            <w:r w:rsidRPr="00420928">
              <w:rPr>
                <w:rFonts w:ascii="Times New Roman" w:hAnsi="Times New Roman"/>
                <w:lang w:val="en-US"/>
              </w:rPr>
              <w:t>0</w:t>
            </w:r>
            <w:r w:rsidRPr="00420928">
              <w:rPr>
                <w:rFonts w:ascii="Times New Roman" w:hAnsi="Times New Roman"/>
              </w:rPr>
              <w:t>0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24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01 07 01 1  01 00000 000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29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обеспечение проведения выборов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01 07  01 1 01 05110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9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01 07 01 1 01 05110 800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2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Специальные расходы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01 07 01 1 01 05110 880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8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01 13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63,4</w:t>
            </w:r>
          </w:p>
        </w:tc>
      </w:tr>
      <w:tr w:rsidR="00701D63" w:rsidRPr="00420928" w:rsidTr="00B754AF">
        <w:trPr>
          <w:gridAfter w:val="1"/>
          <w:wAfter w:w="150" w:type="dxa"/>
          <w:trHeight w:val="16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01 13 01 0 00  00000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21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01 13 01 6 00 00000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9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color w:val="993300"/>
              </w:rPr>
            </w:pPr>
            <w:r w:rsidRPr="00420928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420928">
              <w:rPr>
                <w:rFonts w:ascii="Times New Roman" w:hAnsi="Times New Roman"/>
                <w:b/>
                <w:color w:val="993300"/>
              </w:rPr>
              <w:t xml:space="preserve"> </w:t>
            </w:r>
            <w:r w:rsidRPr="00420928">
              <w:rPr>
                <w:rFonts w:ascii="Times New Roman" w:hAnsi="Times New Roman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01 13 01 6 01 00000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6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Передача части полномочий поселений по решению вопросов местного значения в соответствии с заключёнными соглашениями (по исполнению бюджета)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01 13  01 6 01  80060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7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01 13  01 6 01  80060 500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6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01 13  01 6 01  80060 540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54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420928">
              <w:rPr>
                <w:rFonts w:ascii="Times New Roman" w:hAnsi="Times New Roman"/>
                <w:bCs/>
              </w:rPr>
              <w:t>«Информационное общество» на 2016-2020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01 13 05 0 00 00000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gridAfter w:val="1"/>
          <w:wAfter w:w="150" w:type="dxa"/>
          <w:trHeight w:val="38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2016-2020  годы»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01 13 05 1 00 00000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gridAfter w:val="1"/>
          <w:wAfter w:w="150" w:type="dxa"/>
          <w:trHeight w:val="321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01 13 05 1 01 00000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gridAfter w:val="1"/>
          <w:wAfter w:w="150" w:type="dxa"/>
          <w:trHeight w:val="51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01 13 05 1 01 64010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gridAfter w:val="1"/>
          <w:wAfter w:w="150" w:type="dxa"/>
          <w:trHeight w:val="33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01 13 05 1 01 64010 200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gridAfter w:val="1"/>
          <w:wAfter w:w="150" w:type="dxa"/>
          <w:trHeight w:val="26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01 13 05 1 01 64010 240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420928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>02 03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00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02 03 01 0 00 00000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70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02 03 01 1 00 00000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55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3366"/>
              </w:rPr>
            </w:pPr>
            <w:r w:rsidRPr="00420928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02 03 01 1 01 00000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Осуществление полномочий Российской Федерации по первичному воинскому учёту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02 03 01 1 01 51180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95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02 03 01 1 01 51180 100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43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02 03 01 1  01 51180 120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336,2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326,2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97</w:t>
            </w:r>
          </w:p>
        </w:tc>
      </w:tr>
      <w:tr w:rsidR="00701D63" w:rsidRPr="00420928" w:rsidTr="00B754AF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>03 10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03 10 01 0 00 00000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7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03 10 01 6 00 00000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69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420928">
              <w:rPr>
                <w:rFonts w:ascii="Times New Roman" w:hAnsi="Times New Roman"/>
                <w:color w:val="993300"/>
              </w:rPr>
              <w:t xml:space="preserve"> </w:t>
            </w:r>
            <w:r w:rsidRPr="00420928">
              <w:rPr>
                <w:rFonts w:ascii="Times New Roman" w:hAnsi="Times New Roman"/>
              </w:rPr>
              <w:t xml:space="preserve"> обеспечение финансовой деятельности  вопросов местного значения в соответствии с заключенными соглашениями»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03 10 01 6 01 00000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9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03 10 01 6 01 80030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5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03 10 01 6 01 80030 500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03 10 01 6 01 80030 540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2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</w:tc>
      </w:tr>
      <w:tr w:rsidR="00701D63" w:rsidRPr="00420928" w:rsidTr="00B754AF">
        <w:trPr>
          <w:gridAfter w:val="1"/>
          <w:wAfter w:w="150" w:type="dxa"/>
          <w:trHeight w:val="18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2014-2020 годах»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03 14  03 0 0000  000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</w:tc>
      </w:tr>
      <w:tr w:rsidR="00701D63" w:rsidRPr="00420928" w:rsidTr="00B754AF">
        <w:trPr>
          <w:gridAfter w:val="1"/>
          <w:wAfter w:w="150" w:type="dxa"/>
          <w:trHeight w:val="21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2014-2020 годах»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03 14  03 1 0000 000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22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03 14  03 1 01 00000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</w:tc>
      </w:tr>
      <w:tr w:rsidR="00701D63" w:rsidRPr="00420928" w:rsidTr="00B754AF">
        <w:trPr>
          <w:gridAfter w:val="1"/>
          <w:wAfter w:w="150" w:type="dxa"/>
          <w:trHeight w:val="19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Пропагандистские мероприятия в сфере профилактики правонарушений и экстремисткой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03 14  03 1 01 61010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</w:tc>
      </w:tr>
      <w:tr w:rsidR="00701D63" w:rsidRPr="00420928" w:rsidTr="00B754AF">
        <w:trPr>
          <w:gridAfter w:val="1"/>
          <w:wAfter w:w="150" w:type="dxa"/>
          <w:trHeight w:val="21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03 14  03 1 01 61010 200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12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03 14  03 1 01 61010 240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</w:tc>
      </w:tr>
      <w:tr w:rsidR="00701D63" w:rsidRPr="00420928" w:rsidTr="00B754AF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420928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61,8</w:t>
            </w:r>
          </w:p>
        </w:tc>
      </w:tr>
      <w:tr w:rsidR="00701D63" w:rsidRPr="00420928" w:rsidTr="00B754AF">
        <w:trPr>
          <w:gridAfter w:val="1"/>
          <w:wAfter w:w="150" w:type="dxa"/>
          <w:trHeight w:val="27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79646"/>
              </w:rPr>
            </w:pPr>
            <w:r w:rsidRPr="0042092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lang w:val="en-US"/>
              </w:rPr>
              <w:t xml:space="preserve">04 </w:t>
            </w:r>
            <w:r w:rsidRPr="00420928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</w:tc>
      </w:tr>
      <w:tr w:rsidR="00701D63" w:rsidRPr="00420928" w:rsidTr="00B754AF">
        <w:trPr>
          <w:gridAfter w:val="1"/>
          <w:wAfter w:w="150" w:type="dxa"/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79646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04 12 08 0 00 00000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7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79646"/>
              </w:rPr>
            </w:pPr>
            <w:r w:rsidRPr="00420928">
              <w:rPr>
                <w:rFonts w:ascii="Times New Roman" w:hAnsi="Times New Roman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04 12 08 2 00 00000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68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79646"/>
              </w:rPr>
            </w:pPr>
            <w:r w:rsidRPr="00420928">
              <w:rPr>
                <w:rFonts w:ascii="Times New Roman" w:hAnsi="Times New Roman"/>
              </w:rPr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04 12 08 2 01  00000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</w:tc>
      </w:tr>
      <w:tr w:rsidR="00701D63" w:rsidRPr="00420928" w:rsidTr="00B754AF">
        <w:trPr>
          <w:gridAfter w:val="1"/>
          <w:wAfter w:w="150" w:type="dxa"/>
          <w:trHeight w:val="46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79646"/>
              </w:rPr>
            </w:pPr>
            <w:r w:rsidRPr="00420928">
              <w:rPr>
                <w:rFonts w:ascii="Times New Roman" w:hAnsi="Times New Roman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04 12 08 2 01  20160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50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04 12 08 2 01 20160 200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81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04 12 08 2 01 20160 240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</w:tc>
      </w:tr>
      <w:tr w:rsidR="00701D63" w:rsidRPr="00420928" w:rsidTr="00B754AF">
        <w:trPr>
          <w:gridAfter w:val="1"/>
          <w:wAfter w:w="150" w:type="dxa"/>
          <w:trHeight w:val="13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связанные</w:t>
            </w: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</w:rPr>
              <w:t>с</w:t>
            </w: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  <w:shd w:val="clear" w:color="auto" w:fill="FFFFFF"/>
              </w:rPr>
              <w:t xml:space="preserve">градостроительной деятельностью </w:t>
            </w:r>
            <w:r w:rsidRPr="00B754AF">
              <w:rPr>
                <w:rFonts w:ascii="Times New Roman" w:hAnsi="Times New Roman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04 12 08 2 01 20170 000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gridAfter w:val="1"/>
          <w:wAfter w:w="150" w:type="dxa"/>
          <w:trHeight w:val="13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04 12 08 2 01 20170 200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gridAfter w:val="1"/>
          <w:wAfter w:w="150" w:type="dxa"/>
          <w:trHeight w:val="70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04 12 08 2 01 20170 240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gridAfter w:val="1"/>
          <w:wAfter w:w="150" w:type="dxa"/>
          <w:trHeight w:val="19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04 12 08 2 01 20170 800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5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04 12 08 2 01 20170 853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5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1022,5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977,2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95,6</w:t>
            </w:r>
          </w:p>
        </w:tc>
      </w:tr>
      <w:tr w:rsidR="00701D63" w:rsidRPr="00420928" w:rsidTr="00B754AF">
        <w:trPr>
          <w:gridAfter w:val="1"/>
          <w:wAfter w:w="150" w:type="dxa"/>
          <w:trHeight w:val="24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Коммунальное хозяйство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7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05 02 02  0 00  00000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506,844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506,844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204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Подпрограмма  </w:t>
            </w:r>
            <w:r w:rsidRPr="00420928">
              <w:rPr>
                <w:rFonts w:ascii="Times New Roman" w:hAnsi="Times New Roman"/>
                <w:spacing w:val="-2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05 02 02  0 00 00000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63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05 02 02 1 01 00000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6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</w:rPr>
              <w:t>05 02 02 1 01 60040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6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05 02 02 1 01 60040 200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75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05 02 02 1 01 60040 240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61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предупреждение ситуаций, которые могут привести к нарушению функционирования систем жизнеобеспечения населения и ликвидации их последствий в области коммунального хозяйства в населенных пунктах (на условиях  софинансирования)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 xml:space="preserve">05 02 02 1 01 </w:t>
            </w:r>
            <w:r w:rsidRPr="00420928">
              <w:rPr>
                <w:rFonts w:ascii="Times New Roman" w:hAnsi="Times New Roman"/>
                <w:lang w:val="en-US"/>
              </w:rPr>
              <w:t xml:space="preserve">S1350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3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>05 02 02 1 01 S13502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8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lang w:val="en-US"/>
              </w:rPr>
              <w:t>05 02 02 1 01 S13502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9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515,7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470,4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91,2</w:t>
            </w:r>
          </w:p>
        </w:tc>
      </w:tr>
      <w:tr w:rsidR="00701D63" w:rsidRPr="00420928" w:rsidTr="00B754AF">
        <w:trPr>
          <w:gridAfter w:val="1"/>
          <w:wAfter w:w="150" w:type="dxa"/>
          <w:trHeight w:val="108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05 03 01 0 00 00000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515,702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470,4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91,2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40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«Благоустройство территории Волче-Вражского сельсовета Тамалинского района Пензенской области на 2014-2020 годы 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05 03 01 2 00 00000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318,752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273,4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85,8</w:t>
            </w:r>
          </w:p>
        </w:tc>
      </w:tr>
      <w:tr w:rsidR="00701D63" w:rsidRPr="00420928" w:rsidTr="00B754AF">
        <w:trPr>
          <w:gridAfter w:val="1"/>
          <w:wAfter w:w="150" w:type="dxa"/>
          <w:trHeight w:val="48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«Благоустройство населенных пунктов Волче-Вражского сельсовета 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05 03 01 2 01 00000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318,752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273,4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85,8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15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уличное освещение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05 03 01 2 01 60010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gridAfter w:val="1"/>
          <w:wAfter w:w="150" w:type="dxa"/>
          <w:trHeight w:val="418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05 03 01 2 01 60010 200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gridAfter w:val="1"/>
          <w:wAfter w:w="150" w:type="dxa"/>
          <w:trHeight w:val="68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05 03 01 2 01 60010 240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gridAfter w:val="1"/>
          <w:wAfter w:w="150" w:type="dxa"/>
          <w:trHeight w:val="19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Прочие работы по благоустройству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05 03 01 2 01 60030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gridAfter w:val="1"/>
          <w:wAfter w:w="150" w:type="dxa"/>
          <w:trHeight w:val="42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05 03 01 2 01 60030 200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gridAfter w:val="1"/>
          <w:wAfter w:w="150" w:type="dxa"/>
          <w:trHeight w:val="27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05 03 01 2 01 60030 240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gridAfter w:val="1"/>
          <w:wAfter w:w="150" w:type="dxa"/>
          <w:trHeight w:val="20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05 03 01 2 01 60030 800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5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05 03 01 2 01 60030 850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70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05 03 01 5 00 00000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4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05 03 01 5 01  20100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2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05 03 01 5 01  20100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433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05 03 01 5 01 20100 200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0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05 03 01 5 01 20100 240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Культура и кинематография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420928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97,8</w:t>
            </w:r>
          </w:p>
        </w:tc>
      </w:tr>
      <w:tr w:rsidR="00701D63" w:rsidRPr="00420928" w:rsidTr="00B754AF">
        <w:trPr>
          <w:gridAfter w:val="1"/>
          <w:wAfter w:w="150" w:type="dxa"/>
          <w:trHeight w:val="2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>08 01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1398,4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1367,4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97,8</w:t>
            </w:r>
          </w:p>
        </w:tc>
      </w:tr>
      <w:tr w:rsidR="00701D63" w:rsidRPr="00420928" w:rsidTr="00B754AF">
        <w:trPr>
          <w:gridAfter w:val="1"/>
          <w:wAfter w:w="150" w:type="dxa"/>
          <w:trHeight w:val="65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08 01 04 0 00 00000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97,8</w:t>
            </w:r>
          </w:p>
        </w:tc>
      </w:tr>
      <w:tr w:rsidR="00701D63" w:rsidRPr="00420928" w:rsidTr="00B754AF">
        <w:trPr>
          <w:gridAfter w:val="1"/>
          <w:wAfter w:w="150" w:type="dxa"/>
          <w:trHeight w:val="88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08 01 04 1 00 00000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97,8</w:t>
            </w:r>
          </w:p>
        </w:tc>
      </w:tr>
      <w:tr w:rsidR="00701D63" w:rsidRPr="00420928" w:rsidTr="00B754AF">
        <w:trPr>
          <w:gridAfter w:val="1"/>
          <w:wAfter w:w="150" w:type="dxa"/>
          <w:trHeight w:val="36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08 01 04 1 01 00000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97,8</w:t>
            </w:r>
          </w:p>
        </w:tc>
      </w:tr>
      <w:tr w:rsidR="00701D63" w:rsidRPr="00420928" w:rsidTr="00B754AF">
        <w:trPr>
          <w:gridAfter w:val="1"/>
          <w:wAfter w:w="150" w:type="dxa"/>
          <w:trHeight w:val="48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обеспечение  деятельности (оказание услуг) муниципальных учреждений (в сфере культуры)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08 01 04 1 01 05030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93,2</w:t>
            </w:r>
          </w:p>
        </w:tc>
      </w:tr>
      <w:tr w:rsidR="00701D63" w:rsidRPr="00420928" w:rsidTr="00B754AF">
        <w:trPr>
          <w:gridAfter w:val="1"/>
          <w:wAfter w:w="150" w:type="dxa"/>
          <w:trHeight w:val="452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08 01 04 1 01 05030 200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46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08 01 04 1 01 05030 240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gridAfter w:val="1"/>
          <w:wAfter w:w="150" w:type="dxa"/>
          <w:trHeight w:val="24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08 01 04 1 01 05030 800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70,4</w:t>
            </w:r>
          </w:p>
        </w:tc>
      </w:tr>
      <w:tr w:rsidR="00701D63" w:rsidRPr="00420928" w:rsidTr="00B754AF">
        <w:trPr>
          <w:gridAfter w:val="1"/>
          <w:wAfter w:w="150" w:type="dxa"/>
          <w:trHeight w:val="21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08 01 04 1 01 05030 850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70,4</w:t>
            </w:r>
          </w:p>
        </w:tc>
      </w:tr>
      <w:tr w:rsidR="00701D63" w:rsidRPr="00420928" w:rsidTr="00B754AF">
        <w:trPr>
          <w:gridAfter w:val="1"/>
          <w:wAfter w:w="150" w:type="dxa"/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«Передача части полномочий  поселений по решению вопросов местного значения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08 01 04 2 00 00000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01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на 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08 01 04 2 02  00000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4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>08 01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 xml:space="preserve">04 2 02 80090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75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08 01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>04 2 02 80090 500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0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08 01 04 2 02 80090 540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27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26,2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8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10 01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3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10 01 01 0 00 00000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77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10 01 01 3 00 00000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48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10 01 01 3 01 00000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67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 xml:space="preserve">10 01 </w:t>
            </w:r>
            <w:r w:rsidRPr="00420928">
              <w:rPr>
                <w:rFonts w:ascii="Times New Roman" w:hAnsi="Times New Roman"/>
              </w:rPr>
              <w:t>01 3 01 10030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18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 xml:space="preserve">10 01 </w:t>
            </w:r>
            <w:r w:rsidRPr="00420928">
              <w:rPr>
                <w:rFonts w:ascii="Times New Roman" w:hAnsi="Times New Roman"/>
              </w:rPr>
              <w:t>01 3 01 10030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>3</w:t>
            </w:r>
            <w:r w:rsidRPr="00420928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3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lang w:val="en-US"/>
              </w:rPr>
              <w:t xml:space="preserve">10 01 </w:t>
            </w:r>
            <w:r w:rsidRPr="00420928">
              <w:rPr>
                <w:rFonts w:ascii="Times New Roman" w:hAnsi="Times New Roman"/>
              </w:rPr>
              <w:t>01 3 01 10030 310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3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10 03 04 0 00 00000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46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10 03 04 1 00 00000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399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10 03 04 1 01 00000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67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Реализация государственных функций в области социальной поддержки работников  домов культуры, клубов, проживающих в сельской местности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10 03  04 1 01 10020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90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10 03  04 1 01 10020 300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17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10 03  04 1 01 10020 310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gridAfter w:val="1"/>
          <w:wAfter w:w="150" w:type="dxa"/>
          <w:trHeight w:val="141"/>
        </w:trPr>
        <w:tc>
          <w:tcPr>
            <w:tcW w:w="42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5060,4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4874,1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96,3</w:t>
            </w:r>
          </w:p>
        </w:tc>
      </w:tr>
    </w:tbl>
    <w:p w:rsidR="00701D63" w:rsidRPr="00B754AF" w:rsidRDefault="00701D63" w:rsidP="00B754AF">
      <w:pPr>
        <w:pStyle w:val="NoSpacing"/>
        <w:rPr>
          <w:rFonts w:ascii="Times New Roman" w:hAnsi="Times New Roman"/>
        </w:rPr>
      </w:pP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Приложение № 5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                         к решению Комитета местного самоуправления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  <w:b/>
        </w:rPr>
      </w:pP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</w:rPr>
      </w:pPr>
      <w:r w:rsidRPr="00B754AF">
        <w:rPr>
          <w:rFonts w:ascii="Times New Roman" w:hAnsi="Times New Roman"/>
          <w:b/>
        </w:rPr>
        <w:t>Ведомственная структура расходов бюджета Волче-Вражского  сельсовета  Тамалинского района Пензенской области на 2018 год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b/>
        </w:rPr>
      </w:pPr>
      <w:r w:rsidRPr="00B754AF">
        <w:rPr>
          <w:rFonts w:ascii="Times New Roman" w:hAnsi="Times New Roman"/>
          <w:color w:val="000000"/>
        </w:rPr>
        <w:tab/>
        <w:t xml:space="preserve">                                                                                                                                                         (тыс.рублей)</w:t>
      </w:r>
    </w:p>
    <w:tbl>
      <w:tblPr>
        <w:tblW w:w="10888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51"/>
        <w:gridCol w:w="2832"/>
        <w:gridCol w:w="1137"/>
        <w:gridCol w:w="1068"/>
        <w:gridCol w:w="15"/>
        <w:gridCol w:w="20"/>
        <w:gridCol w:w="10"/>
        <w:gridCol w:w="18"/>
        <w:gridCol w:w="27"/>
        <w:gridCol w:w="1110"/>
      </w:tblGrid>
      <w:tr w:rsidR="00701D63" w:rsidRPr="00420928" w:rsidTr="00B754AF">
        <w:trPr>
          <w:trHeight w:val="58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Наименование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 РЗ ПР ЦСР ВР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План 2018 год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исполнено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% исполнения</w:t>
            </w:r>
          </w:p>
        </w:tc>
      </w:tr>
      <w:tr w:rsidR="00701D63" w:rsidRPr="00420928" w:rsidTr="00B754AF">
        <w:trPr>
          <w:trHeight w:val="51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Администрация Волче-Вражского сельсовета Тамалинского района Пензенской области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901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5060,4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4874,1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96,3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701D63" w:rsidRPr="00420928" w:rsidTr="00B754AF">
        <w:trPr>
          <w:trHeight w:val="19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2095,832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2037,2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97,2</w:t>
            </w:r>
          </w:p>
        </w:tc>
      </w:tr>
      <w:tr w:rsidR="00701D63" w:rsidRPr="00420928" w:rsidTr="00B754AF">
        <w:trPr>
          <w:trHeight w:val="750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>901 01 04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05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901 01 04  01 00 00000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703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Подпрограмма «Обеспечение деятельности администрации Волче-Вражского сельсовета Тамалинского района Пензенской области на 2014-2020 годы»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901 01 04  01 1 00 00000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53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901 01 04  01 1 01 00000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1885,832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2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901 01 04 01 1 01 02000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83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901 01 04 01 1 01 02000 100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36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901 01 04 01 1 01 02000 120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5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901 01 04 01 1 01 02100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199"/>
        </w:trPr>
        <w:tc>
          <w:tcPr>
            <w:tcW w:w="46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 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901 01 04 01 1 01 02100 100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374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901 01 04 01 1 01 02100 120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43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901 01 04 01 1 01 02200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193,625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193,625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0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 xml:space="preserve">01 04 </w:t>
            </w:r>
            <w:r w:rsidRPr="00420928">
              <w:rPr>
                <w:rFonts w:ascii="Times New Roman" w:hAnsi="Times New Roman"/>
              </w:rPr>
              <w:t>01 1 01 0</w:t>
            </w:r>
            <w:r w:rsidRPr="00420928">
              <w:rPr>
                <w:rFonts w:ascii="Times New Roman" w:hAnsi="Times New Roman"/>
                <w:lang w:val="en-US"/>
              </w:rPr>
              <w:t>220</w:t>
            </w:r>
            <w:r w:rsidRPr="00420928">
              <w:rPr>
                <w:rFonts w:ascii="Times New Roman" w:hAnsi="Times New Roman"/>
              </w:rPr>
              <w:t>0</w:t>
            </w:r>
            <w:r w:rsidRPr="00420928">
              <w:rPr>
                <w:rFonts w:ascii="Times New Roman" w:hAnsi="Times New Roman"/>
                <w:lang w:val="en-US"/>
              </w:rPr>
              <w:t xml:space="preserve">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193,625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8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>01 04</w:t>
            </w:r>
            <w:r w:rsidRPr="00420928">
              <w:rPr>
                <w:rFonts w:ascii="Times New Roman" w:hAnsi="Times New Roman"/>
              </w:rPr>
              <w:t xml:space="preserve"> 01 1 01 </w:t>
            </w:r>
            <w:r w:rsidRPr="00420928">
              <w:rPr>
                <w:rFonts w:ascii="Times New Roman" w:hAnsi="Times New Roman"/>
                <w:lang w:val="en-US"/>
              </w:rPr>
              <w:t>0220</w:t>
            </w:r>
            <w:r w:rsidRPr="00420928">
              <w:rPr>
                <w:rFonts w:ascii="Times New Roman" w:hAnsi="Times New Roman"/>
              </w:rPr>
              <w:t>0</w:t>
            </w:r>
            <w:r w:rsidRPr="00420928">
              <w:rPr>
                <w:rFonts w:ascii="Times New Roman" w:hAnsi="Times New Roman"/>
                <w:lang w:val="en-US"/>
              </w:rPr>
              <w:t xml:space="preserve"> 240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34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 xml:space="preserve">01 04 </w:t>
            </w:r>
            <w:r w:rsidRPr="00420928">
              <w:rPr>
                <w:rFonts w:ascii="Times New Roman" w:hAnsi="Times New Roman"/>
              </w:rPr>
              <w:t xml:space="preserve">01 1 01 </w:t>
            </w:r>
            <w:r w:rsidRPr="00420928">
              <w:rPr>
                <w:rFonts w:ascii="Times New Roman" w:hAnsi="Times New Roman"/>
                <w:lang w:val="en-US"/>
              </w:rPr>
              <w:t>0220</w:t>
            </w:r>
            <w:r w:rsidRPr="00420928">
              <w:rPr>
                <w:rFonts w:ascii="Times New Roman" w:hAnsi="Times New Roman"/>
              </w:rPr>
              <w:t>0</w:t>
            </w:r>
            <w:r w:rsidRPr="00420928">
              <w:rPr>
                <w:rFonts w:ascii="Times New Roman" w:hAnsi="Times New Roman"/>
                <w:lang w:val="en-US"/>
              </w:rPr>
              <w:t xml:space="preserve"> 800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2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 xml:space="preserve">01 04 </w:t>
            </w:r>
            <w:r w:rsidRPr="00420928">
              <w:rPr>
                <w:rFonts w:ascii="Times New Roman" w:hAnsi="Times New Roman"/>
              </w:rPr>
              <w:t xml:space="preserve">01 1 01 </w:t>
            </w:r>
            <w:r w:rsidRPr="00420928">
              <w:rPr>
                <w:rFonts w:ascii="Times New Roman" w:hAnsi="Times New Roman"/>
                <w:lang w:val="en-US"/>
              </w:rPr>
              <w:t>0220</w:t>
            </w:r>
            <w:r w:rsidRPr="00420928">
              <w:rPr>
                <w:rFonts w:ascii="Times New Roman" w:hAnsi="Times New Roman"/>
              </w:rPr>
              <w:t>0</w:t>
            </w:r>
            <w:r w:rsidRPr="00420928">
              <w:rPr>
                <w:rFonts w:ascii="Times New Roman" w:hAnsi="Times New Roman"/>
                <w:lang w:val="en-US"/>
              </w:rPr>
              <w:t xml:space="preserve"> 850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9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b/>
              </w:rPr>
              <w:t>Обеспечение проведения выборов и референдумов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901 01 07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50,0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701D63" w:rsidRPr="00420928" w:rsidTr="00B754AF">
        <w:trPr>
          <w:trHeight w:val="160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901 01 07 01 0 00  00000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106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Подпрограмма </w:t>
            </w:r>
            <w:r w:rsidRPr="00420928">
              <w:rPr>
                <w:rFonts w:ascii="Times New Roman" w:hAnsi="Times New Roman"/>
                <w:b/>
              </w:rPr>
              <w:t>«</w:t>
            </w:r>
            <w:r w:rsidRPr="00420928">
              <w:rPr>
                <w:rFonts w:ascii="Times New Roman" w:hAnsi="Times New Roman"/>
              </w:rPr>
              <w:t>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>01 0</w:t>
            </w:r>
            <w:r w:rsidRPr="00420928">
              <w:rPr>
                <w:rFonts w:ascii="Times New Roman" w:hAnsi="Times New Roman"/>
              </w:rPr>
              <w:t xml:space="preserve">7  01 1 00 </w:t>
            </w:r>
            <w:r w:rsidRPr="00420928">
              <w:rPr>
                <w:rFonts w:ascii="Times New Roman" w:hAnsi="Times New Roman"/>
                <w:lang w:val="en-US"/>
              </w:rPr>
              <w:t>0</w:t>
            </w:r>
            <w:r w:rsidRPr="00420928">
              <w:rPr>
                <w:rFonts w:ascii="Times New Roman" w:hAnsi="Times New Roman"/>
              </w:rPr>
              <w:t>00</w:t>
            </w:r>
            <w:r w:rsidRPr="00420928">
              <w:rPr>
                <w:rFonts w:ascii="Times New Roman" w:hAnsi="Times New Roman"/>
                <w:lang w:val="en-US"/>
              </w:rPr>
              <w:t>0</w:t>
            </w:r>
            <w:r w:rsidRPr="00420928">
              <w:rPr>
                <w:rFonts w:ascii="Times New Roman" w:hAnsi="Times New Roman"/>
              </w:rPr>
              <w:t>0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>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18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901 01 07 01 1  01 00000 000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21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обеспечение проведения выборов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901 01 07  01 1 01 05110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9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901 01 07 01 1 01 05110 800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Специальные расходы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901 01 07 01 1 01 05110 880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8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901 01 13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160,0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101,4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63,4</w:t>
            </w:r>
          </w:p>
        </w:tc>
      </w:tr>
      <w:tr w:rsidR="00701D63" w:rsidRPr="00420928" w:rsidTr="00B754AF">
        <w:trPr>
          <w:trHeight w:val="18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901 01 13  01 00 00000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83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901 01 13  01 6 00 00000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4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420928">
              <w:rPr>
                <w:rFonts w:ascii="Times New Roman" w:hAnsi="Times New Roman"/>
                <w:b/>
                <w:color w:val="993300"/>
              </w:rPr>
              <w:t xml:space="preserve"> </w:t>
            </w:r>
            <w:r w:rsidRPr="00420928">
              <w:rPr>
                <w:rFonts w:ascii="Times New Roman" w:hAnsi="Times New Roman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901 01 13  01 6 01 00000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78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Передача части полномочий поселений по решению вопросов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местного значения в соответствии с заключёнными соглашениями (по исполнению бюджета)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901 01 13 01 6 01 80060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96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901 01 13 01 6 01 80060 500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901 01 13 01 6 01 80060 540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0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420928">
              <w:rPr>
                <w:rFonts w:ascii="Times New Roman" w:hAnsi="Times New Roman"/>
                <w:bCs/>
              </w:rPr>
              <w:t>«Информационное общество» на 2016-2020 годы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901 01 13 05 1 00 00000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61,6</w:t>
            </w:r>
          </w:p>
        </w:tc>
      </w:tr>
      <w:tr w:rsidR="00701D63" w:rsidRPr="00420928" w:rsidTr="00B754AF">
        <w:trPr>
          <w:trHeight w:val="346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2016-2020  годы»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901 01 13 05 1 00 00000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23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901 01 13 05 1 01 00000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15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901 01 13 05 1 01 64010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33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901 01 13 05 1 01 64010 200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25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901 01 13 05 1 01 64010 240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24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420928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  <w:b/>
              </w:rPr>
              <w:t xml:space="preserve">901 </w:t>
            </w:r>
            <w:r w:rsidRPr="00420928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73,2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100</w:t>
            </w:r>
          </w:p>
        </w:tc>
      </w:tr>
      <w:tr w:rsidR="00701D63" w:rsidRPr="00420928" w:rsidTr="00B754AF">
        <w:trPr>
          <w:trHeight w:val="180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>02 03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901 02 03 01 00 00000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653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901 02 03 01 1 01 00000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02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901 02 03 01 1 01 00000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653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901 02 03 01 1 01 51180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92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901 02 03 01 1 01 51180 100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374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901 02 03 01 1 01 51180 120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901 03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336,2</w:t>
            </w:r>
          </w:p>
        </w:tc>
        <w:tc>
          <w:tcPr>
            <w:tcW w:w="115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326,2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97</w:t>
            </w:r>
          </w:p>
        </w:tc>
      </w:tr>
      <w:tr w:rsidR="00701D63" w:rsidRPr="00420928" w:rsidTr="00B754AF">
        <w:trPr>
          <w:trHeight w:val="13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>03 10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158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2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901 03 10 01 0 00  00000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81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Подпрограмма «Передача части полномочий по решению вопросов местного значения в соответствии с заключенными соглашениями »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901 03 10 01 6 00 00000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40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420928">
              <w:rPr>
                <w:rFonts w:ascii="Times New Roman" w:hAnsi="Times New Roman"/>
                <w:b/>
                <w:color w:val="993300"/>
              </w:rPr>
              <w:t xml:space="preserve"> </w:t>
            </w:r>
            <w:r w:rsidRPr="00420928">
              <w:rPr>
                <w:rFonts w:ascii="Times New Roman" w:hAnsi="Times New Roman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901 03 10 01 6 01 00000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82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901 03 10 01 6 01 80030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5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901 03 10 01 6 01 80030 500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80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901 03 10 01 6 01 80030 540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302,3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9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901 03 14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</w:tc>
      </w:tr>
      <w:tr w:rsidR="00701D63" w:rsidRPr="00420928" w:rsidTr="00B754AF">
        <w:trPr>
          <w:trHeight w:val="14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2014-2020 годах»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901 03 14  03 0 0000  000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21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2014-2020 годах»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901 03 14  03 1 0000 000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2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901 03 14  03 1 01 00000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</w:tc>
      </w:tr>
      <w:tr w:rsidR="00701D63" w:rsidRPr="00420928" w:rsidTr="00B754AF">
        <w:trPr>
          <w:trHeight w:val="2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Пропагандистские мероприятия в сфере профилактики правонарушений и экстремисткой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901 03 14  03 1 01 61010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</w:tc>
      </w:tr>
      <w:tr w:rsidR="00701D63" w:rsidRPr="00420928" w:rsidTr="00B754AF">
        <w:trPr>
          <w:trHeight w:val="19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901 03 14  03 1 01 61010 200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30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901 03 14  03 1 01 61010 240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71,8</w:t>
            </w:r>
          </w:p>
        </w:tc>
      </w:tr>
      <w:tr w:rsidR="00701D63" w:rsidRPr="00420928" w:rsidTr="00B754AF">
        <w:trPr>
          <w:trHeight w:val="24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420928">
              <w:rPr>
                <w:rFonts w:ascii="Times New Roman" w:hAnsi="Times New Roman"/>
                <w:b/>
              </w:rPr>
              <w:t xml:space="preserve">901 </w:t>
            </w:r>
            <w:r w:rsidRPr="00420928">
              <w:rPr>
                <w:rFonts w:ascii="Times New Roman" w:hAnsi="Times New Roman"/>
                <w:b/>
                <w:lang w:val="en-US"/>
              </w:rPr>
              <w:t xml:space="preserve"> 04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108,0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66,8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61,8</w:t>
            </w:r>
          </w:p>
        </w:tc>
      </w:tr>
      <w:tr w:rsidR="00701D63" w:rsidRPr="00420928" w:rsidTr="00B754AF">
        <w:trPr>
          <w:trHeight w:val="279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2092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 xml:space="preserve">04 </w:t>
            </w:r>
            <w:r w:rsidRPr="00420928">
              <w:rPr>
                <w:rFonts w:ascii="Times New Roman" w:hAnsi="Times New Roman"/>
              </w:rPr>
              <w:t>12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</w:tc>
      </w:tr>
      <w:tr w:rsidR="00701D63" w:rsidRPr="00420928" w:rsidTr="00B754AF">
        <w:trPr>
          <w:trHeight w:val="20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79646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901 04 12 08 0 00 00000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20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79646"/>
              </w:rPr>
            </w:pPr>
            <w:r w:rsidRPr="00420928">
              <w:rPr>
                <w:rFonts w:ascii="Times New Roman" w:hAnsi="Times New Roman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901 04 12 08 2 00 00000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130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79646"/>
              </w:rPr>
            </w:pPr>
            <w:r w:rsidRPr="00420928">
              <w:rPr>
                <w:rFonts w:ascii="Times New Roman" w:hAnsi="Times New Roman"/>
              </w:rPr>
              <w:t>Основное мероприятие «Обепечение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901 04 12 08 2 01  00000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16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79646"/>
              </w:rPr>
            </w:pPr>
            <w:r w:rsidRPr="00420928">
              <w:rPr>
                <w:rFonts w:ascii="Times New Roman" w:hAnsi="Times New Roman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901 04 12 08 2 01  20160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369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901 04 12 08 2 01 20160 200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21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901 04 12 08 2 01 20160 240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</w:tc>
      </w:tr>
      <w:tr w:rsidR="00701D63" w:rsidRPr="00420928" w:rsidTr="00B754AF">
        <w:trPr>
          <w:trHeight w:val="24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связанные</w:t>
            </w: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</w:rPr>
              <w:t>с</w:t>
            </w: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  <w:shd w:val="clear" w:color="auto" w:fill="FFFFFF"/>
              </w:rPr>
              <w:t xml:space="preserve">градостроительной деятельностью </w:t>
            </w:r>
            <w:r w:rsidRPr="00B754AF">
              <w:rPr>
                <w:rFonts w:ascii="Times New Roman" w:hAnsi="Times New Roman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901 04 12 08 2 01 20170 000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trHeight w:val="40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901 04 12 08 2 01 20170 200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trHeight w:val="73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901 04 12 08 2 01 20170 240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trHeight w:val="20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901 04 12 08 2 01 20170 800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0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901 04 12 08 2 01 20170 853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50,00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54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901 05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1022,5</w:t>
            </w:r>
          </w:p>
        </w:tc>
        <w:tc>
          <w:tcPr>
            <w:tcW w:w="1131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977,2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95,6</w:t>
            </w:r>
          </w:p>
        </w:tc>
      </w:tr>
      <w:tr w:rsidR="00701D63" w:rsidRPr="00420928" w:rsidTr="00B754AF">
        <w:trPr>
          <w:trHeight w:val="18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Коммунальное хозяйство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</w:t>
            </w: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98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901 05 02 02  0 00  00000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506,844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506,844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Подпрограмма  </w:t>
            </w:r>
            <w:r w:rsidRPr="00420928">
              <w:rPr>
                <w:rFonts w:ascii="Times New Roman" w:hAnsi="Times New Roman"/>
                <w:spacing w:val="-2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901 05 02 02  0 00 00000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506,845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506,845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02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901 05 02 02 1 01 00000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61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</w:rPr>
              <w:t>901</w:t>
            </w: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</w:rPr>
              <w:t>05 02 02 1 01 60040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318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901 05 02 02 1 01 60040 200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74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901 05 02 02 4 01 60050 240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55,0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55,0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5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предупреждение ситуаций, которые могут привести к нарушению функционирования систем жизнеобеспечения населения и ликвидации их последствий в области коммунального хозяйства в населенных пунктах (на условиях  софинансирования)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 xml:space="preserve">901 05 02 02 1 01 </w:t>
            </w:r>
            <w:r w:rsidRPr="00420928">
              <w:rPr>
                <w:rFonts w:ascii="Times New Roman" w:hAnsi="Times New Roman"/>
                <w:lang w:val="en-US"/>
              </w:rPr>
              <w:t xml:space="preserve">S1350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>05 02 02 1 01 S13502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36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>05 02 02 1 01 S13502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9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515,7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470,4</w:t>
            </w:r>
          </w:p>
        </w:tc>
        <w:tc>
          <w:tcPr>
            <w:tcW w:w="11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91,2</w:t>
            </w:r>
          </w:p>
        </w:tc>
      </w:tr>
      <w:tr w:rsidR="00701D63" w:rsidRPr="00420928" w:rsidTr="00B754AF">
        <w:trPr>
          <w:trHeight w:val="19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901 05 03 01 0 00 00000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515,702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470,4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91,2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7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«Благоустройство территории Волче-Вражского сельсовета Тамалинского района Пензенской области на 2014-2020 годы 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901 05 03 01 2 00 00000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318,752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273,4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85,8</w:t>
            </w:r>
          </w:p>
        </w:tc>
      </w:tr>
      <w:tr w:rsidR="00701D63" w:rsidRPr="00420928" w:rsidTr="00B754AF">
        <w:trPr>
          <w:trHeight w:val="73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«Благоустройство населенных пунктов Волче-Вражского сельсовета  Тамалинского района Пензенской области»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901 05 03 01 2 01 00000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318,752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273,4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85,8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28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уличное освещение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901 05 03 01 2 01 60010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trHeight w:val="569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901 05 03 01 2 01 60010 200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trHeight w:val="702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901 05 03 01 2 01 60010 240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113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15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trHeight w:val="21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Прочие работы по благоустройству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901 05 03 01 2 01 60030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trHeight w:val="354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901 05 03 01 2 01 60030 200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trHeight w:val="42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901 05 03 01 2 01 60030 240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trHeight w:val="284"/>
        </w:trPr>
        <w:tc>
          <w:tcPr>
            <w:tcW w:w="46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901 05 03 01 2 01 60030 800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4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901 05 03 01 2 01 60030 850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70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901 05 03 01 5 00 00000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6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901 05 03 01 5 01  20100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1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901 05 03 01 5 01  20100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0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901 05 03 01 5 01 20100 200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901 05 03 01 5 01 20100 240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47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Культура и кинематография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420928">
              <w:rPr>
                <w:rFonts w:ascii="Times New Roman" w:hAnsi="Times New Roman"/>
                <w:b/>
              </w:rPr>
              <w:t xml:space="preserve">901 </w:t>
            </w:r>
            <w:r w:rsidRPr="00420928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1398,4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1367,4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97,8</w:t>
            </w:r>
          </w:p>
        </w:tc>
      </w:tr>
      <w:tr w:rsidR="00701D63" w:rsidRPr="00420928" w:rsidTr="00B754AF">
        <w:trPr>
          <w:trHeight w:val="225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>901</w:t>
            </w:r>
            <w:r w:rsidRPr="00420928">
              <w:rPr>
                <w:rFonts w:ascii="Times New Roman" w:hAnsi="Times New Roman"/>
                <w:lang w:val="en-US"/>
              </w:rPr>
              <w:t xml:space="preserve"> 08 01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1398,4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1367,4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97,8</w:t>
            </w:r>
          </w:p>
        </w:tc>
      </w:tr>
      <w:tr w:rsidR="00701D63" w:rsidRPr="00420928" w:rsidTr="00B754AF">
        <w:trPr>
          <w:trHeight w:val="31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901 08 01 04 0 00 0000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1398,4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1367,4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97,8</w:t>
            </w:r>
          </w:p>
        </w:tc>
      </w:tr>
      <w:tr w:rsidR="00701D63" w:rsidRPr="00420928" w:rsidTr="00B754AF">
        <w:trPr>
          <w:trHeight w:val="93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901 08 01 04 1 00  00000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457,2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426,3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93,2</w:t>
            </w:r>
          </w:p>
        </w:tc>
      </w:tr>
      <w:tr w:rsidR="00701D63" w:rsidRPr="00420928" w:rsidTr="00B754AF">
        <w:trPr>
          <w:trHeight w:val="452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901 08 01 04 1 01 00000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457,2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426,3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93,2</w:t>
            </w:r>
          </w:p>
        </w:tc>
      </w:tr>
      <w:tr w:rsidR="00701D63" w:rsidRPr="00420928" w:rsidTr="00B754AF">
        <w:trPr>
          <w:trHeight w:val="502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обеспечение  деятельности (оказание услуг) муниципальных учреждений (в сфере культуры)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901 08 01 04 1 01 05030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</w:tc>
        <w:tc>
          <w:tcPr>
            <w:tcW w:w="116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</w:tc>
      </w:tr>
      <w:tr w:rsidR="00701D63" w:rsidRPr="00420928" w:rsidTr="00B754AF">
        <w:trPr>
          <w:trHeight w:val="469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901 08 01 04 1 01 05030 200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</w:tc>
      </w:tr>
      <w:tr w:rsidR="00701D63" w:rsidRPr="00420928" w:rsidTr="00B754AF">
        <w:trPr>
          <w:trHeight w:val="3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901 08 01 04 1 01 05030 240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</w:tc>
      </w:tr>
      <w:tr w:rsidR="00701D63" w:rsidRPr="00420928" w:rsidTr="00B754AF">
        <w:trPr>
          <w:trHeight w:val="16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901 08 01 04 1 01 05030 800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70,4</w:t>
            </w:r>
          </w:p>
        </w:tc>
      </w:tr>
      <w:tr w:rsidR="00701D63" w:rsidRPr="00420928" w:rsidTr="00B754AF">
        <w:trPr>
          <w:trHeight w:val="22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901 08 01 04 1 01 05030 850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70,4</w:t>
            </w:r>
          </w:p>
        </w:tc>
      </w:tr>
      <w:tr w:rsidR="00701D63" w:rsidRPr="00420928" w:rsidTr="00B754AF">
        <w:trPr>
          <w:trHeight w:val="385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901 08 01 04 2 02 00000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402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901 08 01 04 2 02 00000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482"/>
        </w:trPr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901 08 01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 xml:space="preserve">04 2 02 80090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5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</w:p>
        </w:tc>
      </w:tr>
      <w:tr w:rsidR="00701D63" w:rsidRPr="00420928" w:rsidTr="00B754AF">
        <w:trPr>
          <w:trHeight w:val="177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901 08 01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>04 2 02 80090 500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941,1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941,1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6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901 08 01 04 2 02 80090 540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941,1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941,1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01D63" w:rsidRPr="00420928" w:rsidTr="00B754AF">
        <w:trPr>
          <w:trHeight w:val="16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901 10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26,2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26,2</w:t>
            </w:r>
          </w:p>
        </w:tc>
        <w:tc>
          <w:tcPr>
            <w:tcW w:w="1185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100</w:t>
            </w:r>
          </w:p>
        </w:tc>
      </w:tr>
      <w:tr w:rsidR="00701D63" w:rsidRPr="00420928" w:rsidTr="00B754AF">
        <w:trPr>
          <w:trHeight w:val="25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901 10 01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70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901 10 01  01 0 00 00000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04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2014-2020 годы»</w:t>
            </w:r>
            <w:r w:rsidRPr="00420928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901 10 01 01 3 00 00000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8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901 10 01 01 3 01 00000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720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 xml:space="preserve">10 01 </w:t>
            </w:r>
            <w:r w:rsidRPr="00420928">
              <w:rPr>
                <w:rFonts w:ascii="Times New Roman" w:hAnsi="Times New Roman"/>
              </w:rPr>
              <w:t>01 3 01 10030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68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 xml:space="preserve">10 01 </w:t>
            </w:r>
            <w:r w:rsidRPr="00420928">
              <w:rPr>
                <w:rFonts w:ascii="Times New Roman" w:hAnsi="Times New Roman"/>
              </w:rPr>
              <w:t>01 3 01 10030</w:t>
            </w:r>
            <w:r w:rsidRPr="00420928">
              <w:rPr>
                <w:rFonts w:ascii="Times New Roman" w:hAnsi="Times New Roman"/>
                <w:lang w:val="en-US"/>
              </w:rPr>
              <w:t xml:space="preserve"> </w:t>
            </w:r>
            <w:r w:rsidRPr="00420928">
              <w:rPr>
                <w:rFonts w:ascii="Times New Roman" w:hAnsi="Times New Roman"/>
              </w:rPr>
              <w:t>3</w:t>
            </w:r>
            <w:r w:rsidRPr="00420928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9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</w:t>
            </w:r>
            <w:r w:rsidRPr="00420928">
              <w:rPr>
                <w:rFonts w:ascii="Times New Roman" w:hAnsi="Times New Roman"/>
                <w:lang w:val="en-US"/>
              </w:rPr>
              <w:t xml:space="preserve">10 01 </w:t>
            </w:r>
            <w:r w:rsidRPr="00420928">
              <w:rPr>
                <w:rFonts w:ascii="Times New Roman" w:hAnsi="Times New Roman"/>
              </w:rPr>
              <w:t>01 3 01 10030 310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6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901 10 03 04 1 00 00000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021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901 10 03 04 1 00 00000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3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901 10 03 04 1 01 00000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670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Реализация государственных функций в области социальной поддержки работников  домов культуры, клубов, проживающих в сельской местности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901 10 03 04 1 01 10020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85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901 10 03 04 1 01 10020 300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68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901 10 03 04 1 01 10020 310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</w:tbl>
    <w:p w:rsidR="00701D63" w:rsidRDefault="00701D63" w:rsidP="00B754AF">
      <w:pPr>
        <w:pStyle w:val="NoSpacing"/>
        <w:rPr>
          <w:rFonts w:ascii="Times New Roman" w:hAnsi="Times New Roman"/>
        </w:rPr>
      </w:pPr>
    </w:p>
    <w:p w:rsidR="00701D63" w:rsidRDefault="00701D63" w:rsidP="00B754AF">
      <w:pPr>
        <w:pStyle w:val="NoSpacing"/>
        <w:jc w:val="right"/>
        <w:rPr>
          <w:rFonts w:ascii="Times New Roman" w:hAnsi="Times New Roman"/>
        </w:rPr>
      </w:pP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Приложение № 6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к решению Комитета местного самоуправления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  <w:sz w:val="20"/>
        </w:rPr>
      </w:pPr>
      <w:r w:rsidRPr="00B754AF">
        <w:rPr>
          <w:rFonts w:ascii="Times New Roman" w:hAnsi="Times New Roman"/>
        </w:rPr>
        <w:t xml:space="preserve">            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754AF">
        <w:rPr>
          <w:rFonts w:ascii="Times New Roman" w:hAnsi="Times New Roman"/>
          <w:b/>
          <w:sz w:val="24"/>
          <w:szCs w:val="24"/>
        </w:rPr>
        <w:t>Распределение бюджетных ассигнований по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видов расходов, разделам, подразделам классификации расходов бюджета на 2018 год.</w:t>
      </w:r>
    </w:p>
    <w:p w:rsidR="00701D63" w:rsidRPr="00B754AF" w:rsidRDefault="00701D63" w:rsidP="00B754AF">
      <w:pPr>
        <w:pStyle w:val="NoSpacing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(тыс. руб.)</w:t>
      </w:r>
    </w:p>
    <w:tbl>
      <w:tblPr>
        <w:tblW w:w="11068" w:type="dxa"/>
        <w:tblInd w:w="-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48"/>
        <w:gridCol w:w="2693"/>
        <w:gridCol w:w="1134"/>
        <w:gridCol w:w="1417"/>
        <w:gridCol w:w="1276"/>
      </w:tblGrid>
      <w:tr w:rsidR="00701D63" w:rsidRPr="00420928" w:rsidTr="00B754AF">
        <w:trPr>
          <w:trHeight w:val="24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 РЗ ПР ЦСР ВР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2018 год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исполнено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% исполнения</w:t>
            </w:r>
          </w:p>
        </w:tc>
      </w:tr>
      <w:tr w:rsidR="00701D63" w:rsidRPr="00420928" w:rsidTr="00B754AF">
        <w:trPr>
          <w:trHeight w:val="35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5060,4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4874,1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96,3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701D63" w:rsidRPr="00420928" w:rsidTr="00B754AF">
        <w:trPr>
          <w:trHeight w:val="74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Муниципальная программа Волче-Вражского сельсовета Тамалинского района Пензенской</w:t>
            </w:r>
            <w:r w:rsidRPr="00420928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420928">
              <w:rPr>
                <w:rFonts w:ascii="Times New Roman" w:hAnsi="Times New Roman"/>
                <w:b/>
              </w:rPr>
              <w:t>области «Развитие муниципального управления в Волче-Вражском сельсовете Тамалинского района Пензенской области на 2014-2020 годы»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  <w:b/>
                <w:lang w:val="en-US"/>
              </w:rPr>
              <w:t xml:space="preserve">01 </w:t>
            </w:r>
            <w:r w:rsidRPr="00420928">
              <w:rPr>
                <w:rFonts w:ascii="Times New Roman" w:hAnsi="Times New Roman"/>
                <w:b/>
              </w:rPr>
              <w:t>0 00 00000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2857,034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2811,682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98,4</w:t>
            </w:r>
          </w:p>
        </w:tc>
      </w:tr>
      <w:tr w:rsidR="00701D63" w:rsidRPr="00420928" w:rsidTr="00B754AF">
        <w:trPr>
          <w:trHeight w:val="1004"/>
        </w:trPr>
        <w:tc>
          <w:tcPr>
            <w:tcW w:w="454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Подпрограмма «Обеспечение деятельности  администрации в  Волче-Вражском сельсовете Тамалинского района Пензенской области на 2014-2020 годы»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01 1 00 00000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2009,032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2009,032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100</w:t>
            </w:r>
          </w:p>
        </w:tc>
      </w:tr>
      <w:tr w:rsidR="00701D63" w:rsidRPr="00420928" w:rsidTr="00B754AF">
        <w:trPr>
          <w:trHeight w:val="2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«Обеспечение реализации мероприятий муниципальной программы»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2009,032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2009,032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5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по оплате труда работников муниципальных органов  по Главе администрации (исполнительно-распорядительного органа)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01 1 01  02000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25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01 1 01  02000 100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0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 выплаты персоналу государственных (муниципальных) органов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01 1 01 02000 120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5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01 1 01 02000 120 01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10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01 1 01 02000 120 01 04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616,513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01 1 01 02100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01 1 01 02100 100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99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01 1 01  02100 120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5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01 1 01 02100 120 01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58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01 1 01 02100 100 01 04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1075,694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88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  <w:r w:rsidRPr="00420928">
              <w:rPr>
                <w:rFonts w:ascii="Times New Roman" w:hAnsi="Times New Roman"/>
                <w:lang w:val="en-US"/>
              </w:rPr>
              <w:t xml:space="preserve">01 </w:t>
            </w:r>
            <w:r w:rsidRPr="00420928">
              <w:rPr>
                <w:rFonts w:ascii="Times New Roman" w:hAnsi="Times New Roman"/>
              </w:rPr>
              <w:t xml:space="preserve">1 01 02200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193,625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193,625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40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  <w:r w:rsidRPr="00420928">
              <w:rPr>
                <w:rFonts w:ascii="Times New Roman" w:hAnsi="Times New Roman"/>
                <w:lang w:val="en-US"/>
              </w:rPr>
              <w:t>01 </w:t>
            </w:r>
            <w:r w:rsidRPr="00420928">
              <w:rPr>
                <w:rFonts w:ascii="Times New Roman" w:hAnsi="Times New Roman"/>
              </w:rPr>
              <w:t xml:space="preserve">1 01 02200 200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70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Иные закупки товаров, работ и услуг для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01 1 01 02200 240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23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  <w:r w:rsidRPr="00420928">
              <w:rPr>
                <w:rFonts w:ascii="Times New Roman" w:hAnsi="Times New Roman"/>
                <w:lang w:val="en-US"/>
              </w:rPr>
              <w:t>01 </w:t>
            </w:r>
            <w:r w:rsidRPr="00420928">
              <w:rPr>
                <w:rFonts w:ascii="Times New Roman" w:hAnsi="Times New Roman"/>
              </w:rPr>
              <w:t xml:space="preserve">1 01 02200 240 01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88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  <w:r w:rsidRPr="00420928">
              <w:rPr>
                <w:rFonts w:ascii="Times New Roman" w:hAnsi="Times New Roman"/>
                <w:lang w:val="en-US"/>
              </w:rPr>
              <w:t xml:space="preserve">01 </w:t>
            </w:r>
            <w:r w:rsidRPr="00420928">
              <w:rPr>
                <w:rFonts w:ascii="Times New Roman" w:hAnsi="Times New Roman"/>
              </w:rPr>
              <w:t xml:space="preserve">1 01 02200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188,099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6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  <w:r w:rsidRPr="00420928">
              <w:rPr>
                <w:rFonts w:ascii="Times New Roman" w:hAnsi="Times New Roman"/>
                <w:lang w:val="en-US"/>
              </w:rPr>
              <w:t xml:space="preserve">01 </w:t>
            </w:r>
            <w:r w:rsidRPr="00420928">
              <w:rPr>
                <w:rFonts w:ascii="Times New Roman" w:hAnsi="Times New Roman"/>
              </w:rPr>
              <w:t xml:space="preserve">1 01 02200 800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  <w:r w:rsidRPr="00420928">
              <w:rPr>
                <w:rFonts w:ascii="Times New Roman" w:hAnsi="Times New Roman"/>
                <w:lang w:val="en-US"/>
              </w:rPr>
              <w:t xml:space="preserve">01 </w:t>
            </w:r>
            <w:r w:rsidRPr="00420928">
              <w:rPr>
                <w:rFonts w:ascii="Times New Roman" w:hAnsi="Times New Roman"/>
              </w:rPr>
              <w:t xml:space="preserve">1 01 02200 850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40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  <w:r w:rsidRPr="00420928">
              <w:rPr>
                <w:rFonts w:ascii="Times New Roman" w:hAnsi="Times New Roman"/>
                <w:lang w:val="en-US"/>
              </w:rPr>
              <w:t xml:space="preserve">01 </w:t>
            </w:r>
            <w:r w:rsidRPr="00420928">
              <w:rPr>
                <w:rFonts w:ascii="Times New Roman" w:hAnsi="Times New Roman"/>
              </w:rPr>
              <w:t xml:space="preserve">1 01 02200 850 01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960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</w:t>
            </w:r>
            <w:r w:rsidRPr="00420928">
              <w:rPr>
                <w:rFonts w:ascii="Times New Roman" w:hAnsi="Times New Roman"/>
                <w:lang w:val="en-US"/>
              </w:rPr>
              <w:t xml:space="preserve">01 </w:t>
            </w:r>
            <w:r w:rsidRPr="00420928">
              <w:rPr>
                <w:rFonts w:ascii="Times New Roman" w:hAnsi="Times New Roman"/>
              </w:rPr>
              <w:t>1 01 02200 240 01 04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01 1 01 00000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обеспечение проведения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01 1 01 05110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01 1 01 05110 800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4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Специальные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01 1 01 05110 880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01 1 01 05110 880 01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4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Обеспечение проведения выборов и референдумов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01 1 01 05110 880 01 07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88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01 1 01 51180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88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01 1 01 51180 100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59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01 1 01 51180 120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01 1 01 51180 120 02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4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01 1 01 51180 120 0203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65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 xml:space="preserve">«Благоустройство территории  Волче-Вражского сельсовета Тамалинского района Пензенской области» на 2014-2020 годы»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01 2 00 00000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318,752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273,4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85,8</w:t>
            </w:r>
          </w:p>
        </w:tc>
      </w:tr>
      <w:tr w:rsidR="00701D63" w:rsidRPr="00420928" w:rsidTr="00B754AF">
        <w:trPr>
          <w:trHeight w:val="60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«Благоустройство населенных пунктов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318,752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85,8</w:t>
            </w:r>
          </w:p>
        </w:tc>
      </w:tr>
      <w:tr w:rsidR="00701D63" w:rsidRPr="00420928" w:rsidTr="00B754AF">
        <w:trPr>
          <w:trHeight w:val="242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уличное освещение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01 2 01 60010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trHeight w:val="42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01 2 01 60010 200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trHeight w:val="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01 2 01 60010 240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trHeight w:val="22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01 2  01 60010 240 05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trHeight w:val="30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01 2  01 60010 240 05 03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90,5</w:t>
            </w:r>
          </w:p>
        </w:tc>
      </w:tr>
      <w:tr w:rsidR="00701D63" w:rsidRPr="00420928" w:rsidTr="00B754AF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Прочие работы по благоустройству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01 2 01 60030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trHeight w:val="45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01 2 01 60030 200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01 2 01 60030 240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01 2 01 60030 240 05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trHeight w:val="27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01 2 01 60030 240 05 03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103,752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75,0</w:t>
            </w:r>
          </w:p>
        </w:tc>
      </w:tr>
      <w:tr w:rsidR="00701D63" w:rsidRPr="00420928" w:rsidTr="00B754AF">
        <w:trPr>
          <w:trHeight w:val="2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01 2 01 60030 800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01 2 01 60030 850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01 2 01 60030 850 05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01 2 01 60030 850 05 03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 xml:space="preserve">Подпрограмма «Доплата к пенсиям  муниципальным служащим Волче-Вражского сельсовета Тамалинского района Пензенской области на 2014-2020 годы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01 3 00  00000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100</w:t>
            </w:r>
          </w:p>
        </w:tc>
      </w:tr>
      <w:tr w:rsidR="00701D63" w:rsidRPr="00420928" w:rsidTr="00B754AF">
        <w:trPr>
          <w:trHeight w:val="51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12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01 3 01 10030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Социальное обеспечение и иные выплаты населению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01 3 01 10030 300 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42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01 3 01 10030 310 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rPr>
          <w:trHeight w:val="17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01 3 01 10030 310 10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01 3 01 10030 310 10 01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9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 xml:space="preserve">Подпрограмма </w:t>
            </w:r>
            <w:r w:rsidRPr="00420928">
              <w:rPr>
                <w:rFonts w:ascii="Times New Roman" w:hAnsi="Times New Roman"/>
                <w:i/>
                <w:color w:val="000000"/>
              </w:rPr>
              <w:t xml:space="preserve">"Развитие сети автомобильных дорог на территории Волче-Вражского сельсовета Тамалинского района Пензенской области на 2014-2020 годы»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01 5 00 00000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100</w:t>
            </w:r>
          </w:p>
        </w:tc>
      </w:tr>
      <w:tr w:rsidR="00701D63" w:rsidRPr="00420928" w:rsidTr="00B754AF">
        <w:trPr>
          <w:trHeight w:val="34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Style w:val="a0"/>
                <w:rFonts w:ascii="Times New Roman" w:hAnsi="Times New Roman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C0504D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01 5 01 20100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5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  <w:color w:val="000000"/>
              </w:rPr>
            </w:pPr>
            <w:r w:rsidRPr="00420928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01 5 01 20100 200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69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01 5 01 20100 240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01 5 01 20100 240 05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3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20928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01 5 01 20100 200 05 03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196,950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  <w:color w:val="000000"/>
              </w:rPr>
            </w:pPr>
            <w:r w:rsidRPr="00420928">
              <w:rPr>
                <w:rFonts w:ascii="Times New Roman" w:hAnsi="Times New Roman"/>
                <w:i/>
              </w:rPr>
              <w:t>Подпрограмма «Передача части полномочий по решению вопросов местного значения  в соответствии с заключенными соглашениями»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01 6 00 00000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309,7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309,7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100</w:t>
            </w:r>
          </w:p>
        </w:tc>
      </w:tr>
      <w:tr w:rsidR="00701D63" w:rsidRPr="00420928" w:rsidTr="00B754A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420928">
              <w:rPr>
                <w:rFonts w:ascii="Times New Roman" w:hAnsi="Times New Roman"/>
                <w:b/>
                <w:color w:val="993300"/>
              </w:rPr>
              <w:t xml:space="preserve"> </w:t>
            </w:r>
            <w:r w:rsidRPr="00420928">
              <w:rPr>
                <w:rFonts w:ascii="Times New Roman" w:hAnsi="Times New Roman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01 6 01 00000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(по исполнению бюджета)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01 6 01 80060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3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01 6 01 80060 500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01 6 01 80060 540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01 6 01 80060 540 01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Другие общегосударственные вопросы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01 6 01 80060 540 01 13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01 6 01 80030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3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01 6 01 80030 500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01 6 01 80030 540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01 6 01 80030 540 03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01 6 01 80030 540 03 10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506,8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506,8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100</w:t>
            </w:r>
          </w:p>
        </w:tc>
      </w:tr>
      <w:tr w:rsidR="00701D63" w:rsidRPr="00420928" w:rsidTr="00B754AF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Подпрограмма  </w:t>
            </w:r>
            <w:r w:rsidRPr="00420928">
              <w:rPr>
                <w:rFonts w:ascii="Times New Roman" w:hAnsi="Times New Roman"/>
                <w:spacing w:val="-2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2014-2020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20928">
              <w:rPr>
                <w:rFonts w:ascii="Times New Roman" w:hAnsi="Times New Roman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 02 1 01 00000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20928">
              <w:rPr>
                <w:rFonts w:ascii="Times New Roman" w:hAnsi="Times New Roman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02 1 01 60040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6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02 1 01 60040 200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75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02 1 01 60040 240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6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02 1 01 60040 240 05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1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02 1 01 60040 240 05 02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на предупреждение ситуаций, которые могут привести к нарушению функционирования систем жизнеобеспечения населения и ликвидации их последствий в области коммунального хозяйства в населенных пунктах (на условиях  софинансирования)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 xml:space="preserve">02 1 01 </w:t>
            </w:r>
            <w:r w:rsidRPr="00420928">
              <w:rPr>
                <w:rFonts w:ascii="Times New Roman" w:hAnsi="Times New Roman"/>
                <w:lang w:val="en-US"/>
              </w:rPr>
              <w:t xml:space="preserve">S13502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>476</w:t>
            </w:r>
            <w:r w:rsidRPr="00420928">
              <w:rPr>
                <w:rFonts w:ascii="Times New Roman" w:hAnsi="Times New Roman"/>
              </w:rPr>
              <w:t>,</w:t>
            </w:r>
            <w:r w:rsidRPr="00420928">
              <w:rPr>
                <w:rFonts w:ascii="Times New Roman" w:hAnsi="Times New Roman"/>
                <w:lang w:val="en-US"/>
              </w:rPr>
              <w:t>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5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02 1 01 </w:t>
            </w:r>
            <w:r w:rsidRPr="00420928">
              <w:rPr>
                <w:rFonts w:ascii="Times New Roman" w:hAnsi="Times New Roman"/>
                <w:lang w:val="en-US"/>
              </w:rPr>
              <w:t>S13502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>476</w:t>
            </w:r>
            <w:r w:rsidRPr="00420928">
              <w:rPr>
                <w:rFonts w:ascii="Times New Roman" w:hAnsi="Times New Roman"/>
              </w:rPr>
              <w:t>,</w:t>
            </w:r>
            <w:r w:rsidRPr="00420928">
              <w:rPr>
                <w:rFonts w:ascii="Times New Roman" w:hAnsi="Times New Roman"/>
                <w:lang w:val="en-US"/>
              </w:rPr>
              <w:t>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02 1 01 </w:t>
            </w:r>
            <w:r w:rsidRPr="00420928">
              <w:rPr>
                <w:rFonts w:ascii="Times New Roman" w:hAnsi="Times New Roman"/>
                <w:lang w:val="en-US"/>
              </w:rPr>
              <w:t>S13502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  <w:lang w:val="en-US"/>
              </w:rPr>
              <w:t>476</w:t>
            </w:r>
            <w:r w:rsidRPr="00420928">
              <w:rPr>
                <w:rFonts w:ascii="Times New Roman" w:hAnsi="Times New Roman"/>
              </w:rPr>
              <w:t>,</w:t>
            </w:r>
            <w:r w:rsidRPr="00420928">
              <w:rPr>
                <w:rFonts w:ascii="Times New Roman" w:hAnsi="Times New Roman"/>
                <w:lang w:val="en-US"/>
              </w:rPr>
              <w:t>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2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02 1 01 </w:t>
            </w:r>
            <w:r w:rsidRPr="00420928">
              <w:rPr>
                <w:rFonts w:ascii="Times New Roman" w:hAnsi="Times New Roman"/>
                <w:lang w:val="en-US"/>
              </w:rPr>
              <w:t>S13502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8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02 1 01 </w:t>
            </w:r>
            <w:r w:rsidRPr="00420928">
              <w:rPr>
                <w:rFonts w:ascii="Times New Roman" w:hAnsi="Times New Roman"/>
                <w:lang w:val="en-US"/>
              </w:rPr>
              <w:t>S13502 240 05 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476,444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2014-2020 годах»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70,6</w:t>
            </w:r>
          </w:p>
        </w:tc>
      </w:tr>
      <w:tr w:rsidR="00701D63" w:rsidRPr="00420928" w:rsidTr="00B754AF">
        <w:trPr>
          <w:trHeight w:val="31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i/>
              </w:rPr>
              <w:t xml:space="preserve">Подпрограмма «Профилактика правонарушений и экстремистской деятельности в Волче-Вражском сельсовете Тамалинского района в 2014-2020 годах»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03 1 00 00000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70,6</w:t>
            </w:r>
          </w:p>
        </w:tc>
      </w:tr>
      <w:tr w:rsidR="00701D63" w:rsidRPr="00420928" w:rsidTr="00B754AF">
        <w:trPr>
          <w:trHeight w:val="22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70,6</w:t>
            </w:r>
          </w:p>
        </w:tc>
      </w:tr>
      <w:tr w:rsidR="00701D63" w:rsidRPr="00420928" w:rsidTr="00B754AF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03 1 01 61010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70,6</w:t>
            </w:r>
          </w:p>
        </w:tc>
      </w:tr>
      <w:tr w:rsidR="00701D63" w:rsidRPr="00420928" w:rsidTr="00B754AF">
        <w:trPr>
          <w:trHeight w:val="4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03 1 01 61010 200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70,6</w:t>
            </w:r>
          </w:p>
        </w:tc>
      </w:tr>
      <w:tr w:rsidR="00701D63" w:rsidRPr="00420928" w:rsidTr="00B754AF">
        <w:trPr>
          <w:trHeight w:val="24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03 1 01 61010 240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70,6</w:t>
            </w:r>
          </w:p>
        </w:tc>
      </w:tr>
      <w:tr w:rsidR="00701D63" w:rsidRPr="00420928" w:rsidTr="00B754AF">
        <w:trPr>
          <w:trHeight w:val="3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03 1 01 61010 240 03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70,6</w:t>
            </w:r>
          </w:p>
        </w:tc>
      </w:tr>
      <w:tr w:rsidR="00701D63" w:rsidRPr="00420928" w:rsidTr="00B754AF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03 1 01 61010 240 03 14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70,6</w:t>
            </w:r>
          </w:p>
        </w:tc>
      </w:tr>
      <w:tr w:rsidR="00701D63" w:rsidRPr="00420928" w:rsidTr="00B754AF">
        <w:trPr>
          <w:trHeight w:val="14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Муниципальная программа Волче-Вражского сельсовета Тамалинского района Пензенской</w:t>
            </w:r>
            <w:r w:rsidRPr="00420928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420928">
              <w:rPr>
                <w:rFonts w:ascii="Times New Roman" w:hAnsi="Times New Roman"/>
                <w:b/>
              </w:rPr>
              <w:t>области "Развитие культуры  в Волче-Вражском  сельсовете Тамалинского района Пензенской области на 2014-2020 годы».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1401,9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1371,0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97,8</w:t>
            </w:r>
          </w:p>
        </w:tc>
      </w:tr>
      <w:tr w:rsidR="00701D63" w:rsidRPr="00420928" w:rsidTr="00B754AF">
        <w:trPr>
          <w:trHeight w:val="27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 xml:space="preserve"> Подпрограмма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2014-2020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04 1 00 00000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93,2</w:t>
            </w:r>
          </w:p>
        </w:tc>
      </w:tr>
      <w:tr w:rsidR="00701D63" w:rsidRPr="00420928" w:rsidTr="00B754AF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«Повышение качества и доступности услуг в сфере культуры»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93,2</w:t>
            </w:r>
          </w:p>
        </w:tc>
      </w:tr>
      <w:tr w:rsidR="00701D63" w:rsidRPr="00420928" w:rsidTr="00B754AF">
        <w:trPr>
          <w:trHeight w:val="4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Расходы на обеспечение функций по обслуживанию учреждений культуры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04 1 01 05030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</w:tc>
      </w:tr>
      <w:tr w:rsidR="00701D63" w:rsidRPr="00420928" w:rsidTr="00B754AF">
        <w:trPr>
          <w:trHeight w:val="53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04 1 01 05030 200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</w:tc>
      </w:tr>
      <w:tr w:rsidR="00701D63" w:rsidRPr="00420928" w:rsidTr="00B754AF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04 1 01 05030 240 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</w:tc>
      </w:tr>
      <w:tr w:rsidR="00701D63" w:rsidRPr="00420928" w:rsidTr="00B754AF">
        <w:trPr>
          <w:trHeight w:val="23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04 1 01 05030 240 08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</w:tc>
      </w:tr>
      <w:tr w:rsidR="00701D63" w:rsidRPr="00420928" w:rsidTr="00B754AF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04 1 01 05030 240 08 01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413,2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94,2</w:t>
            </w:r>
          </w:p>
        </w:tc>
      </w:tr>
      <w:tr w:rsidR="00701D63" w:rsidRPr="00420928" w:rsidTr="00B754AF">
        <w:trPr>
          <w:trHeight w:val="22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04 1 01 05030 800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70,4</w:t>
            </w:r>
          </w:p>
        </w:tc>
      </w:tr>
      <w:tr w:rsidR="00701D63" w:rsidRPr="00420928" w:rsidTr="00B754AF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04 1 01 05030 850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70,4</w:t>
            </w:r>
          </w:p>
        </w:tc>
      </w:tr>
      <w:tr w:rsidR="00701D63" w:rsidRPr="00420928" w:rsidTr="00B754AF">
        <w:trPr>
          <w:trHeight w:val="15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04 1 01 05030 850 08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70,4</w:t>
            </w:r>
          </w:p>
        </w:tc>
      </w:tr>
      <w:tr w:rsidR="00701D63" w:rsidRPr="00420928" w:rsidTr="00B754AF">
        <w:trPr>
          <w:trHeight w:val="19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04 1 01 05030 850 08 01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70,4</w:t>
            </w:r>
          </w:p>
        </w:tc>
      </w:tr>
      <w:tr w:rsidR="00701D63" w:rsidRPr="00420928" w:rsidTr="00B754AF">
        <w:trPr>
          <w:trHeight w:val="60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</w:rPr>
              <w:t xml:space="preserve"> Реализация государственных функций в области социальной поддержки работников культуры, клубов, проживающих в сельской местности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04 1 01 10020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>3</w:t>
            </w:r>
            <w:r w:rsidRPr="00420928">
              <w:rPr>
                <w:rFonts w:ascii="Times New Roman" w:hAnsi="Times New Roman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452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04 1 01 10020 300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>3</w:t>
            </w:r>
            <w:r w:rsidRPr="00420928">
              <w:rPr>
                <w:rFonts w:ascii="Times New Roman" w:hAnsi="Times New Roman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3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04 1 01 10020 310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>3</w:t>
            </w:r>
            <w:r w:rsidRPr="00420928">
              <w:rPr>
                <w:rFonts w:ascii="Times New Roman" w:hAnsi="Times New Roman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04 1 01 10020 310 10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>3</w:t>
            </w:r>
            <w:r w:rsidRPr="00420928">
              <w:rPr>
                <w:rFonts w:ascii="Times New Roman" w:hAnsi="Times New Roman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04 1 01 10020 310 10 03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lang w:val="en-US"/>
              </w:rPr>
            </w:pPr>
            <w:r w:rsidRPr="00420928">
              <w:rPr>
                <w:rFonts w:ascii="Times New Roman" w:hAnsi="Times New Roman"/>
              </w:rPr>
              <w:t>3</w:t>
            </w:r>
            <w:r w:rsidRPr="00420928">
              <w:rPr>
                <w:rFonts w:ascii="Times New Roman" w:hAnsi="Times New Roman"/>
                <w:lang w:val="en-US"/>
              </w:rPr>
              <w:t>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87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04 2 02 00000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</w:p>
        </w:tc>
      </w:tr>
      <w:tr w:rsidR="00701D63" w:rsidRPr="00420928" w:rsidTr="00B754AF">
        <w:trPr>
          <w:trHeight w:val="48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на  создание условий для организации досуга и обеспечения жителей поселения услугами организаций культуры»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18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04 2 02  80090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Межбюджетные трансферты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04 2 02  80090 500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04 2 02  80090 540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4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04 2 02  80090 540 08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11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04 2 02  80090 540 08 01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420928">
              <w:rPr>
                <w:rFonts w:ascii="Times New Roman" w:hAnsi="Times New Roman"/>
                <w:b/>
                <w:bCs/>
              </w:rPr>
              <w:t>«Информационное общество» на 2016-2020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 xml:space="preserve">05 0 00 00000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61,6</w:t>
            </w:r>
          </w:p>
        </w:tc>
      </w:tr>
      <w:tr w:rsidR="00701D63" w:rsidRPr="00420928" w:rsidTr="00B754AF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Подпрограмма ««Формирование информационного общества в Администрации Волче-Вражского сельсовета Тамалинского района Пензенской области  на 2016-2020 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«Развитие и использование современных ИКТ»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05 1 01 64010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1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05 1 01 64010 200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05 1 01 64010 240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05 1 01 64010 240 01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23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05 1 01 64010 240 01 13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61,6</w:t>
            </w:r>
          </w:p>
        </w:tc>
      </w:tr>
      <w:tr w:rsidR="00701D63" w:rsidRPr="00420928" w:rsidTr="00B754AF">
        <w:trPr>
          <w:trHeight w:val="33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2016- 2020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61,8</w:t>
            </w:r>
          </w:p>
        </w:tc>
      </w:tr>
      <w:tr w:rsidR="00701D63" w:rsidRPr="00420928" w:rsidTr="00B754AF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2016- 2020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i/>
              </w:rPr>
            </w:pPr>
            <w:r w:rsidRPr="00420928">
              <w:rPr>
                <w:rFonts w:ascii="Times New Roman" w:hAnsi="Times New Roman"/>
                <w:i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</w:tc>
      </w:tr>
      <w:tr w:rsidR="00701D63" w:rsidRPr="00420928" w:rsidTr="00B754AF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Основное мероприятие «Обепечение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61,8</w:t>
            </w:r>
          </w:p>
        </w:tc>
      </w:tr>
      <w:tr w:rsidR="00701D63" w:rsidRPr="00420928" w:rsidTr="00B754AF">
        <w:trPr>
          <w:trHeight w:val="31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</w:tc>
      </w:tr>
      <w:tr w:rsidR="00701D63" w:rsidRPr="00420928" w:rsidTr="00B754AF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08 02 01 20160 200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</w:tc>
      </w:tr>
      <w:tr w:rsidR="00701D63" w:rsidRPr="00420928" w:rsidTr="00B754AF">
        <w:trPr>
          <w:trHeight w:val="33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08 02 01 20160 240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</w:tc>
      </w:tr>
      <w:tr w:rsidR="00701D63" w:rsidRPr="00420928" w:rsidTr="00B754AF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08 02 01 20160  240 04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</w:tc>
      </w:tr>
      <w:tr w:rsidR="00701D63" w:rsidRPr="00420928" w:rsidTr="00B754AF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08 02 01 20160 240 04 12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31,7</w:t>
            </w:r>
          </w:p>
        </w:tc>
      </w:tr>
      <w:tr w:rsidR="00701D63" w:rsidRPr="00420928" w:rsidTr="00B754AF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Расходы связанные</w:t>
            </w: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</w:rPr>
              <w:t>с</w:t>
            </w:r>
            <w:r w:rsidRPr="00420928">
              <w:rPr>
                <w:rFonts w:ascii="Times New Roman" w:hAnsi="Times New Roman"/>
                <w:b/>
              </w:rPr>
              <w:t xml:space="preserve"> </w:t>
            </w:r>
            <w:r w:rsidRPr="00420928">
              <w:rPr>
                <w:rFonts w:ascii="Times New Roman" w:hAnsi="Times New Roman"/>
                <w:shd w:val="clear" w:color="auto" w:fill="FFFFFF"/>
              </w:rPr>
              <w:t xml:space="preserve">градостроительной деятельностью </w:t>
            </w:r>
            <w:r w:rsidRPr="00B754AF">
              <w:rPr>
                <w:rFonts w:ascii="Times New Roman" w:hAnsi="Times New Roman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08 02 01 20170 200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08 02 01 20170 240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08 02 01 20170  240 04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trHeight w:val="55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08 02 01 20170 240 04 12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</w:t>
            </w:r>
          </w:p>
        </w:tc>
      </w:tr>
      <w:tr w:rsidR="00701D63" w:rsidRPr="00420928" w:rsidTr="00B754AF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08 02 01 20170 800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08 02 01 20170 853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4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08 02 01 20170  853 04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08 02 01 20170 853 04 12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</w:tbl>
    <w:p w:rsidR="00701D63" w:rsidRPr="00B754AF" w:rsidRDefault="00701D63" w:rsidP="00B754AF">
      <w:pPr>
        <w:pStyle w:val="NoSpacing"/>
        <w:rPr>
          <w:rFonts w:ascii="Times New Roman" w:hAnsi="Times New Roman"/>
        </w:rPr>
      </w:pP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Приложение № 7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>к решению Комитета местного самоуправления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Волче-Вражского сельсовета                                                                                    </w:t>
      </w:r>
    </w:p>
    <w:p w:rsidR="00701D63" w:rsidRPr="00B754AF" w:rsidRDefault="00701D63" w:rsidP="00B754AF">
      <w:pPr>
        <w:pStyle w:val="NoSpacing"/>
        <w:jc w:val="right"/>
        <w:rPr>
          <w:rFonts w:ascii="Times New Roman" w:hAnsi="Times New Roman"/>
        </w:rPr>
      </w:pPr>
      <w:r w:rsidRPr="00B754AF">
        <w:rPr>
          <w:rFonts w:ascii="Times New Roman" w:hAnsi="Times New Roman"/>
        </w:rPr>
        <w:t xml:space="preserve">                                                   Тамалинского района Пензенской области</w:t>
      </w:r>
    </w:p>
    <w:p w:rsidR="00701D63" w:rsidRPr="00B754AF" w:rsidRDefault="00701D63" w:rsidP="00B754AF">
      <w:pPr>
        <w:pStyle w:val="NoSpacing"/>
        <w:rPr>
          <w:rFonts w:ascii="Times New Roman" w:hAnsi="Times New Roman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  <w:sz w:val="20"/>
        </w:rPr>
      </w:pPr>
      <w:r w:rsidRPr="00B754AF">
        <w:rPr>
          <w:rFonts w:ascii="Times New Roman" w:hAnsi="Times New Roman"/>
        </w:rPr>
        <w:t xml:space="preserve">                                                         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</w:rPr>
      </w:pPr>
      <w:r w:rsidRPr="00B754AF">
        <w:rPr>
          <w:rFonts w:ascii="Times New Roman" w:hAnsi="Times New Roman"/>
          <w:b/>
        </w:rPr>
        <w:t>Распределение межбюджетных трансфертов бюджету Тамалинского района из бюджета Волче-Вражского сельсовета Тамалинского района на осуществление части полномочий по</w:t>
      </w:r>
    </w:p>
    <w:p w:rsidR="00701D63" w:rsidRPr="00B754AF" w:rsidRDefault="00701D63" w:rsidP="00B754AF">
      <w:pPr>
        <w:pStyle w:val="NoSpacing"/>
        <w:jc w:val="center"/>
        <w:rPr>
          <w:rFonts w:ascii="Times New Roman" w:hAnsi="Times New Roman"/>
          <w:b/>
        </w:rPr>
      </w:pPr>
      <w:r w:rsidRPr="00B754AF">
        <w:rPr>
          <w:rFonts w:ascii="Times New Roman" w:hAnsi="Times New Roman"/>
          <w:b/>
        </w:rPr>
        <w:t>решению вопросов местного значения.</w:t>
      </w:r>
    </w:p>
    <w:p w:rsidR="00701D63" w:rsidRPr="00B754AF" w:rsidRDefault="00701D63" w:rsidP="00B754AF">
      <w:pPr>
        <w:pStyle w:val="NoSpacing"/>
        <w:rPr>
          <w:rFonts w:ascii="Times New Roman" w:hAnsi="Times New Roman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400"/>
        <w:gridCol w:w="1251"/>
        <w:gridCol w:w="1418"/>
        <w:gridCol w:w="1134"/>
      </w:tblGrid>
      <w:tr w:rsidR="00701D63" w:rsidRPr="00420928" w:rsidTr="00B754AF">
        <w:tc>
          <w:tcPr>
            <w:tcW w:w="82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5400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25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41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исполнено</w:t>
            </w: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% исполнения</w:t>
            </w:r>
          </w:p>
        </w:tc>
      </w:tr>
      <w:tr w:rsidR="00701D63" w:rsidRPr="00420928" w:rsidTr="00B754AF">
        <w:tc>
          <w:tcPr>
            <w:tcW w:w="82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1.</w:t>
            </w:r>
          </w:p>
        </w:tc>
        <w:tc>
          <w:tcPr>
            <w:tcW w:w="5400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На осуществление исполнения полномочий поселений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125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41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7,5</w:t>
            </w: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c>
          <w:tcPr>
            <w:tcW w:w="82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2.</w:t>
            </w:r>
          </w:p>
        </w:tc>
        <w:tc>
          <w:tcPr>
            <w:tcW w:w="5400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На осуществление исполнения полномочий по обеспечению первичных мер пожарной безопасности в границах населённых пунктов поселения</w:t>
            </w:r>
          </w:p>
        </w:tc>
        <w:tc>
          <w:tcPr>
            <w:tcW w:w="125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41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302,2</w:t>
            </w: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</w:tc>
      </w:tr>
      <w:tr w:rsidR="00701D63" w:rsidRPr="00420928" w:rsidTr="00B754AF">
        <w:trPr>
          <w:trHeight w:val="945"/>
        </w:trPr>
        <w:tc>
          <w:tcPr>
            <w:tcW w:w="82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3</w:t>
            </w:r>
          </w:p>
        </w:tc>
        <w:tc>
          <w:tcPr>
            <w:tcW w:w="5400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 xml:space="preserve">Передача части полномочий поселений по решению вопросов местного значения на создание условий для организации досуга и обеспечения жителей поселения услугами организаций культуры. </w:t>
            </w:r>
          </w:p>
        </w:tc>
        <w:tc>
          <w:tcPr>
            <w:tcW w:w="125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941,1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  <w:r w:rsidRPr="00420928">
              <w:rPr>
                <w:rFonts w:ascii="Times New Roman" w:hAnsi="Times New Roman"/>
              </w:rPr>
              <w:t>100</w:t>
            </w:r>
          </w:p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01D63" w:rsidRPr="00420928" w:rsidTr="00B754AF">
        <w:tc>
          <w:tcPr>
            <w:tcW w:w="82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5400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251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1250,8</w:t>
            </w:r>
          </w:p>
        </w:tc>
        <w:tc>
          <w:tcPr>
            <w:tcW w:w="1418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1250,8</w:t>
            </w:r>
          </w:p>
        </w:tc>
        <w:tc>
          <w:tcPr>
            <w:tcW w:w="1134" w:type="dxa"/>
          </w:tcPr>
          <w:p w:rsidR="00701D63" w:rsidRPr="00420928" w:rsidRDefault="00701D63" w:rsidP="00B754AF">
            <w:pPr>
              <w:pStyle w:val="NoSpacing"/>
              <w:rPr>
                <w:rFonts w:ascii="Times New Roman" w:hAnsi="Times New Roman"/>
                <w:b/>
              </w:rPr>
            </w:pPr>
            <w:r w:rsidRPr="00420928">
              <w:rPr>
                <w:rFonts w:ascii="Times New Roman" w:hAnsi="Times New Roman"/>
                <w:b/>
              </w:rPr>
              <w:t>100</w:t>
            </w:r>
          </w:p>
        </w:tc>
      </w:tr>
    </w:tbl>
    <w:p w:rsidR="00701D63" w:rsidRPr="00B754AF" w:rsidRDefault="00701D63" w:rsidP="00B754AF">
      <w:pPr>
        <w:pStyle w:val="NoSpacing"/>
        <w:rPr>
          <w:rFonts w:ascii="Times New Roman" w:hAnsi="Times New Roman"/>
        </w:rPr>
      </w:pPr>
    </w:p>
    <w:p w:rsidR="00701D63" w:rsidRPr="00B754AF" w:rsidRDefault="00701D63" w:rsidP="00B754AF">
      <w:pPr>
        <w:pStyle w:val="NoSpacing"/>
        <w:rPr>
          <w:rFonts w:ascii="Times New Roman" w:hAnsi="Times New Roman"/>
        </w:rPr>
      </w:pPr>
    </w:p>
    <w:p w:rsidR="00701D63" w:rsidRDefault="00701D63" w:rsidP="00B75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701D63" w:rsidRDefault="00701D63" w:rsidP="00B75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701D63" w:rsidRDefault="00701D63" w:rsidP="00B75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701D63" w:rsidRDefault="00701D63" w:rsidP="00B754AF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701D63" w:rsidRPr="00B754AF" w:rsidRDefault="00701D63" w:rsidP="00B754AF">
      <w:pPr>
        <w:pStyle w:val="NoSpacing"/>
        <w:rPr>
          <w:rFonts w:ascii="Times New Roman" w:hAnsi="Times New Roman"/>
        </w:rPr>
      </w:pPr>
    </w:p>
    <w:sectPr w:rsidR="00701D63" w:rsidRPr="00B754AF" w:rsidSect="00B754AF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</w:abstractNum>
  <w:abstractNum w:abstractNumId="3">
    <w:nsid w:val="1168059D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4">
    <w:nsid w:val="161C720C"/>
    <w:multiLevelType w:val="hybridMultilevel"/>
    <w:tmpl w:val="ED8A849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>
    <w:nsid w:val="1783436E"/>
    <w:multiLevelType w:val="multilevel"/>
    <w:tmpl w:val="585E9B14"/>
    <w:lvl w:ilvl="0">
      <w:start w:val="1"/>
      <w:numFmt w:val="upperRoman"/>
      <w:suff w:val="space"/>
      <w:lvlText w:val="Глава %1."/>
      <w:lvlJc w:val="left"/>
      <w:pPr>
        <w:ind w:left="2127" w:hanging="1418"/>
      </w:pPr>
      <w:rPr>
        <w:rFonts w:cs="Times New Roman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firstLine="73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  <w:rPr>
        <w:rFonts w:cs="Times New Roman"/>
      </w:rPr>
    </w:lvl>
    <w:lvl w:ilvl="6">
      <w:start w:val="1"/>
      <w:numFmt w:val="none"/>
      <w:pStyle w:val="Heading7"/>
      <w:lvlText w:val=""/>
      <w:lvlJc w:val="left"/>
      <w:pPr>
        <w:tabs>
          <w:tab w:val="num" w:pos="4250"/>
        </w:tabs>
        <w:ind w:left="4250" w:hanging="708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  <w:rPr>
        <w:rFonts w:cs="Times New Roman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firstLine="4958"/>
      </w:pPr>
      <w:rPr>
        <w:rFonts w:cs="Times New Roman"/>
      </w:rPr>
    </w:lvl>
  </w:abstractNum>
  <w:abstractNum w:abstractNumId="6">
    <w:nsid w:val="29CA52B2"/>
    <w:multiLevelType w:val="hybridMultilevel"/>
    <w:tmpl w:val="77F697E4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>
    <w:nsid w:val="3C513497"/>
    <w:multiLevelType w:val="hybridMultilevel"/>
    <w:tmpl w:val="1AD4C02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-87" w:firstLine="567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>
      <w:start w:val="1"/>
      <w:numFmt w:val="upperLetter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93"/>
        </w:tabs>
        <w:ind w:left="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>
    <w:nsid w:val="3D6F1589"/>
    <w:multiLevelType w:val="hybridMultilevel"/>
    <w:tmpl w:val="8A90419E"/>
    <w:lvl w:ilvl="0" w:tplc="FFFFFFFF">
      <w:start w:val="1"/>
      <w:numFmt w:val="bullet"/>
      <w:pStyle w:val="3"/>
      <w:lvlText w:val=""/>
      <w:lvlJc w:val="left"/>
      <w:pPr>
        <w:tabs>
          <w:tab w:val="num" w:pos="1094"/>
        </w:tabs>
        <w:ind w:left="109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3"/>
        </w:tabs>
        <w:ind w:left="16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3"/>
        </w:tabs>
        <w:ind w:left="24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3"/>
        </w:tabs>
        <w:ind w:left="31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3"/>
        </w:tabs>
        <w:ind w:left="38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3"/>
        </w:tabs>
        <w:ind w:left="45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3"/>
        </w:tabs>
        <w:ind w:left="60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3"/>
        </w:tabs>
        <w:ind w:left="6723" w:hanging="360"/>
      </w:pPr>
      <w:rPr>
        <w:rFonts w:ascii="Wingdings" w:hAnsi="Wingdings" w:hint="default"/>
      </w:rPr>
    </w:lvl>
  </w:abstractNum>
  <w:abstractNum w:abstractNumId="9">
    <w:nsid w:val="417A2E86"/>
    <w:multiLevelType w:val="multilevel"/>
    <w:tmpl w:val="8836FAD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840"/>
        </w:tabs>
        <w:ind w:left="-87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26" w:firstLine="283"/>
      </w:pPr>
      <w:rPr>
        <w:rFonts w:cs="Times New Roman" w:hint="default"/>
        <w:color w:val="000000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0">
    <w:nsid w:val="44215E52"/>
    <w:multiLevelType w:val="hybridMultilevel"/>
    <w:tmpl w:val="A9F83C5A"/>
    <w:lvl w:ilvl="0" w:tplc="3E745D3C">
      <w:start w:val="1"/>
      <w:numFmt w:val="decimal"/>
      <w:lvlText w:val="%1)"/>
      <w:lvlJc w:val="left"/>
      <w:pPr>
        <w:ind w:left="122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11">
    <w:nsid w:val="474D1D96"/>
    <w:multiLevelType w:val="hybridMultilevel"/>
    <w:tmpl w:val="ABB49FB8"/>
    <w:lvl w:ilvl="0" w:tplc="F69A0CDE">
      <w:start w:val="2018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B91A2C"/>
    <w:multiLevelType w:val="hybridMultilevel"/>
    <w:tmpl w:val="CC3467B0"/>
    <w:lvl w:ilvl="0" w:tplc="FFFFFFFF">
      <w:start w:val="2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A2751B"/>
    <w:multiLevelType w:val="hybridMultilevel"/>
    <w:tmpl w:val="5D5E74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15">
    <w:nsid w:val="5F9473C7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6">
    <w:nsid w:val="61A24008"/>
    <w:multiLevelType w:val="hybridMultilevel"/>
    <w:tmpl w:val="8466DA6A"/>
    <w:lvl w:ilvl="0" w:tplc="DE806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4D0113F"/>
    <w:multiLevelType w:val="hybridMultilevel"/>
    <w:tmpl w:val="8E34C3A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91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766D771B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314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9">
    <w:nsid w:val="78E2532C"/>
    <w:multiLevelType w:val="hybridMultilevel"/>
    <w:tmpl w:val="1F30F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8"/>
  </w:num>
  <w:num w:numId="5">
    <w:abstractNumId w:val="17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6"/>
  </w:num>
  <w:num w:numId="17">
    <w:abstractNumId w:val="15"/>
  </w:num>
  <w:num w:numId="18">
    <w:abstractNumId w:val="18"/>
  </w:num>
  <w:num w:numId="19">
    <w:abstractNumId w:val="9"/>
  </w:num>
  <w:num w:numId="20">
    <w:abstractNumId w:val="1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9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4AF"/>
    <w:rsid w:val="003C27E4"/>
    <w:rsid w:val="00420928"/>
    <w:rsid w:val="004F31FA"/>
    <w:rsid w:val="00701D63"/>
    <w:rsid w:val="00725C99"/>
    <w:rsid w:val="00B25EFB"/>
    <w:rsid w:val="00B754AF"/>
    <w:rsid w:val="00D058B4"/>
    <w:rsid w:val="00DD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54A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54AF"/>
    <w:pPr>
      <w:keepNext/>
      <w:keepLines/>
      <w:spacing w:after="360" w:line="240" w:lineRule="auto"/>
      <w:jc w:val="center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B754AF"/>
    <w:pPr>
      <w:keepNext/>
      <w:keepLines/>
      <w:spacing w:after="36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54A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754A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54AF"/>
    <w:pPr>
      <w:keepNext/>
      <w:spacing w:before="240" w:after="60" w:line="240" w:lineRule="auto"/>
      <w:ind w:left="284" w:right="284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54AF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754AF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Heading9">
    <w:name w:val="heading 9"/>
    <w:basedOn w:val="Normal"/>
    <w:next w:val="Heading5"/>
    <w:link w:val="Heading9Char"/>
    <w:uiPriority w:val="99"/>
    <w:qFormat/>
    <w:rsid w:val="00B754AF"/>
    <w:pPr>
      <w:keepNext/>
      <w:keepLines/>
      <w:numPr>
        <w:ilvl w:val="8"/>
        <w:numId w:val="3"/>
      </w:numPr>
      <w:spacing w:after="120" w:line="240" w:lineRule="exact"/>
      <w:jc w:val="right"/>
      <w:outlineLvl w:val="8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54AF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754A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754A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754A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754A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754AF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754AF"/>
    <w:rPr>
      <w:rFonts w:ascii="Calibri" w:hAnsi="Calibri"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754AF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B754AF"/>
    <w:rPr>
      <w:lang w:eastAsia="en-US"/>
    </w:rPr>
  </w:style>
  <w:style w:type="character" w:styleId="Emphasis">
    <w:name w:val="Emphasis"/>
    <w:basedOn w:val="DefaultParagraphFont"/>
    <w:uiPriority w:val="99"/>
    <w:qFormat/>
    <w:rsid w:val="00B754AF"/>
    <w:rPr>
      <w:rFonts w:cs="Times New Roman"/>
      <w:i/>
    </w:rPr>
  </w:style>
  <w:style w:type="paragraph" w:customStyle="1" w:styleId="ConsNormal">
    <w:name w:val="ConsNormal"/>
    <w:uiPriority w:val="99"/>
    <w:rsid w:val="00B754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B754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754AF"/>
    <w:pPr>
      <w:spacing w:before="60" w:after="0" w:line="240" w:lineRule="auto"/>
      <w:ind w:left="284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754A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нак1"/>
    <w:basedOn w:val="Normal"/>
    <w:uiPriority w:val="99"/>
    <w:rsid w:val="00B754AF"/>
    <w:pPr>
      <w:spacing w:after="16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B754A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754AF"/>
    <w:rPr>
      <w:rFonts w:ascii="Times New Roman" w:hAnsi="Times New Roman"/>
      <w:sz w:val="24"/>
      <w:lang w:eastAsia="ru-RU"/>
    </w:rPr>
  </w:style>
  <w:style w:type="character" w:customStyle="1" w:styleId="a0">
    <w:name w:val="Основной текст Знак"/>
    <w:basedOn w:val="DefaultParagraphFont"/>
    <w:link w:val="BodyText"/>
    <w:uiPriority w:val="99"/>
    <w:locked/>
    <w:rsid w:val="00B754AF"/>
    <w:rPr>
      <w:rFonts w:cs="Times New Roman"/>
    </w:rPr>
  </w:style>
  <w:style w:type="paragraph" w:customStyle="1" w:styleId="10">
    <w:name w:val="Стиль1"/>
    <w:basedOn w:val="Normal"/>
    <w:uiPriority w:val="99"/>
    <w:rsid w:val="00B754AF"/>
    <w:pPr>
      <w:tabs>
        <w:tab w:val="num" w:pos="900"/>
      </w:tabs>
      <w:autoSpaceDE w:val="0"/>
      <w:autoSpaceDN w:val="0"/>
      <w:adjustRightInd w:val="0"/>
      <w:spacing w:before="120" w:after="0" w:line="240" w:lineRule="auto"/>
      <w:ind w:left="-27" w:firstLine="567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2">
    <w:name w:val="Стиль2"/>
    <w:basedOn w:val="10"/>
    <w:uiPriority w:val="99"/>
    <w:rsid w:val="00B754AF"/>
    <w:pPr>
      <w:tabs>
        <w:tab w:val="clear" w:pos="900"/>
      </w:tabs>
      <w:spacing w:before="60"/>
      <w:ind w:left="-103" w:firstLine="283"/>
      <w:outlineLvl w:val="6"/>
    </w:pPr>
  </w:style>
  <w:style w:type="paragraph" w:customStyle="1" w:styleId="4">
    <w:name w:val="Стиль4"/>
    <w:basedOn w:val="Normal"/>
    <w:uiPriority w:val="99"/>
    <w:rsid w:val="00B754AF"/>
    <w:pPr>
      <w:spacing w:after="0" w:line="240" w:lineRule="auto"/>
      <w:ind w:left="567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styleId="TableGrid">
    <w:name w:val="Table Grid"/>
    <w:basedOn w:val="TableNormal"/>
    <w:uiPriority w:val="99"/>
    <w:rsid w:val="00B754A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B754AF"/>
    <w:pPr>
      <w:suppressAutoHyphens/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754AF"/>
    <w:rPr>
      <w:rFonts w:ascii="Tahoma" w:hAnsi="Tahoma" w:cs="Times New Roman"/>
      <w:sz w:val="16"/>
      <w:szCs w:val="16"/>
      <w:lang w:eastAsia="ar-SA" w:bidi="ar-SA"/>
    </w:rPr>
  </w:style>
  <w:style w:type="paragraph" w:customStyle="1" w:styleId="a1">
    <w:name w:val="a"/>
    <w:basedOn w:val="Normal"/>
    <w:uiPriority w:val="99"/>
    <w:rsid w:val="00B754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754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754A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B754AF"/>
    <w:rPr>
      <w:rFonts w:cs="Times New Roman"/>
    </w:rPr>
  </w:style>
  <w:style w:type="character" w:customStyle="1" w:styleId="6">
    <w:name w:val="Знак Знак6"/>
    <w:uiPriority w:val="99"/>
    <w:rsid w:val="00B754AF"/>
    <w:rPr>
      <w:b/>
      <w:sz w:val="28"/>
      <w:lang w:val="ru-RU" w:eastAsia="ru-RU"/>
    </w:rPr>
  </w:style>
  <w:style w:type="paragraph" w:customStyle="1" w:styleId="a">
    <w:name w:val="Знак"/>
    <w:basedOn w:val="Normal"/>
    <w:uiPriority w:val="99"/>
    <w:rsid w:val="00B754AF"/>
    <w:pPr>
      <w:widowControl w:val="0"/>
      <w:numPr>
        <w:numId w:val="6"/>
      </w:numPr>
      <w:adjustRightInd w:val="0"/>
      <w:spacing w:after="160" w:line="240" w:lineRule="exact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paragraph" w:customStyle="1" w:styleId="3">
    <w:name w:val="Стиль3"/>
    <w:basedOn w:val="Normal"/>
    <w:uiPriority w:val="99"/>
    <w:rsid w:val="00B754AF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B754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754A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754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754A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B754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754A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1"/>
    <w:basedOn w:val="Normal"/>
    <w:uiPriority w:val="99"/>
    <w:rsid w:val="00B754AF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B754A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28</Pages>
  <Words>10938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21 от 25 апреля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2020-03-18T14:37:00Z</dcterms:created>
  <dcterms:modified xsi:type="dcterms:W3CDTF">2020-03-18T14:37:00Z</dcterms:modified>
</cp:coreProperties>
</file>