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1C" w:rsidRDefault="0055471C" w:rsidP="00CF12E5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23 от 13 мая 2019  года                                  село  Волчий Враг   «Бесплатно»</w:t>
      </w:r>
    </w:p>
    <w:p w:rsidR="0055471C" w:rsidRDefault="0055471C" w:rsidP="00CF12E5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55471C" w:rsidRDefault="0055471C" w:rsidP="00CF12E5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55471C" w:rsidRDefault="0055471C" w:rsidP="00CF12E5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55471C" w:rsidRDefault="0055471C" w:rsidP="00CF12E5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55471C" w:rsidRDefault="0055471C" w:rsidP="00CF12E5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55471C" w:rsidRDefault="0055471C" w:rsidP="00CF12E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55471C" w:rsidRDefault="0055471C" w:rsidP="00CF12E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5471C" w:rsidRDefault="0055471C" w:rsidP="00E41C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55471C" w:rsidRDefault="0055471C" w:rsidP="00E41C70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55471C" w:rsidRPr="000B3E72" w:rsidTr="0094413F">
        <w:trPr>
          <w:jc w:val="center"/>
        </w:trPr>
        <w:tc>
          <w:tcPr>
            <w:tcW w:w="284" w:type="dxa"/>
            <w:vAlign w:val="bottom"/>
          </w:tcPr>
          <w:p w:rsidR="0055471C" w:rsidRDefault="0055471C" w:rsidP="0094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471C" w:rsidRDefault="0055471C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08.05.2019</w:t>
            </w:r>
          </w:p>
        </w:tc>
        <w:tc>
          <w:tcPr>
            <w:tcW w:w="397" w:type="dxa"/>
          </w:tcPr>
          <w:p w:rsidR="0055471C" w:rsidRDefault="0055471C" w:rsidP="0094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471C" w:rsidRDefault="0055471C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377-125/2</w:t>
            </w:r>
          </w:p>
        </w:tc>
      </w:tr>
      <w:tr w:rsidR="0055471C" w:rsidRPr="000B3E72" w:rsidTr="0094413F">
        <w:trPr>
          <w:jc w:val="center"/>
        </w:trPr>
        <w:tc>
          <w:tcPr>
            <w:tcW w:w="4650" w:type="dxa"/>
            <w:gridSpan w:val="4"/>
          </w:tcPr>
          <w:p w:rsidR="0055471C" w:rsidRDefault="0055471C" w:rsidP="0094413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55471C" w:rsidRPr="007B43E4" w:rsidRDefault="0055471C" w:rsidP="007B43E4">
      <w:pPr>
        <w:rPr>
          <w:sz w:val="16"/>
          <w:szCs w:val="16"/>
        </w:rPr>
      </w:pPr>
      <w:r w:rsidRPr="003C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</w:p>
    <w:p w:rsidR="0055471C" w:rsidRPr="007B43E4" w:rsidRDefault="0055471C" w:rsidP="007B43E4">
      <w:pPr>
        <w:pStyle w:val="NoSpacing"/>
        <w:jc w:val="center"/>
        <w:rPr>
          <w:rStyle w:val="Emphasis"/>
          <w:rFonts w:ascii="Times New Roman" w:hAnsi="Times New Roman"/>
          <w:b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b/>
          <w:i w:val="0"/>
          <w:iCs/>
          <w:sz w:val="24"/>
          <w:szCs w:val="24"/>
        </w:rPr>
        <w:t>О внесении изменений и дополнений в Решение № 354-115/2 от 28.12.2018 года</w:t>
      </w:r>
    </w:p>
    <w:p w:rsidR="0055471C" w:rsidRPr="007B43E4" w:rsidRDefault="0055471C" w:rsidP="007B43E4">
      <w:pPr>
        <w:pStyle w:val="NoSpacing"/>
        <w:jc w:val="center"/>
        <w:rPr>
          <w:rStyle w:val="Emphasis"/>
          <w:rFonts w:ascii="Times New Roman" w:hAnsi="Times New Roman"/>
          <w:b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b/>
          <w:i w:val="0"/>
          <w:iCs/>
          <w:sz w:val="24"/>
          <w:szCs w:val="24"/>
        </w:rPr>
        <w:t>«</w: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4.9pt;margin-top:24.4pt;width:6pt;height:7.8pt;z-index:251658240;mso-position-horizontal-relative:page;mso-position-vertical-relative:page" filled="f" stroked="f">
            <v:textbox style="mso-next-textbox:#_x0000_s1026" inset="1mm,1mm,1mm,1mm">
              <w:txbxContent>
                <w:p w:rsidR="0055471C" w:rsidRPr="006D78AF" w:rsidRDefault="0055471C" w:rsidP="007B43E4"/>
              </w:txbxContent>
            </v:textbox>
            <w10:wrap anchorx="page" anchory="page"/>
            <w10:anchorlock/>
          </v:shape>
        </w:pict>
      </w:r>
      <w:r w:rsidRPr="007B43E4">
        <w:rPr>
          <w:rStyle w:val="Emphasis"/>
          <w:rFonts w:ascii="Times New Roman" w:hAnsi="Times New Roman"/>
          <w:b/>
          <w:i w:val="0"/>
          <w:iCs/>
          <w:sz w:val="24"/>
          <w:szCs w:val="24"/>
        </w:rPr>
        <w:t>О бюджете Волче-Вражского сельсовета Тамалинского района</w:t>
      </w:r>
    </w:p>
    <w:p w:rsidR="0055471C" w:rsidRPr="007B43E4" w:rsidRDefault="0055471C" w:rsidP="007B43E4">
      <w:pPr>
        <w:pStyle w:val="NoSpacing"/>
        <w:jc w:val="center"/>
        <w:rPr>
          <w:rStyle w:val="Emphasis"/>
          <w:rFonts w:ascii="Times New Roman" w:hAnsi="Times New Roman"/>
          <w:b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b/>
          <w:i w:val="0"/>
          <w:iCs/>
          <w:sz w:val="24"/>
          <w:szCs w:val="24"/>
        </w:rPr>
        <w:t>Пензенской области на 2019 год и на плановый период 2020 и 2021 годов»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16"/>
          <w:szCs w:val="16"/>
        </w:rPr>
      </w:pP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ab/>
        <w:t>Руководствуясь Бюджетным Кодексом Российской Федерации, Положением о бюджетном процессе и бюджетном устройстве, утвержденным решением Комитета местного самоуправления Волче-Вражского сельсовета от 01.06.2011 г. № 26-6/1,  руководствуясь ст. 20 Устава Волче-Вражского сельсовета Тамалинского района Пензенской области,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16"/>
          <w:szCs w:val="16"/>
        </w:rPr>
      </w:pPr>
    </w:p>
    <w:p w:rsidR="0055471C" w:rsidRPr="007B43E4" w:rsidRDefault="0055471C" w:rsidP="007B43E4">
      <w:pPr>
        <w:pStyle w:val="NoSpacing"/>
        <w:jc w:val="center"/>
        <w:rPr>
          <w:rStyle w:val="Emphasis"/>
          <w:rFonts w:ascii="Times New Roman" w:hAnsi="Times New Roman"/>
          <w:b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b/>
          <w:i w:val="0"/>
          <w:iCs/>
          <w:sz w:val="24"/>
          <w:szCs w:val="24"/>
        </w:rPr>
        <w:t>Комитет местного самоуправления Волче-Вражского сельсовета  Тамалинского района Пензенской области решил: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16"/>
          <w:szCs w:val="16"/>
        </w:rPr>
      </w:pP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ab/>
        <w:t>1. Внести изменения в решение Комитета местного самоуправления Волче-Вражского  сельсовета № 354-115/2 от 28.12.2018 года «</w:t>
      </w:r>
      <w:r>
        <w:rPr>
          <w:noProof/>
          <w:lang w:eastAsia="ru-RU"/>
        </w:rPr>
        <w:pict>
          <v:shape id="_x0000_s1027" type="#_x0000_t202" style="position:absolute;left:0;text-align:left;margin-left:544.9pt;margin-top:24.4pt;width:6pt;height:7.8pt;z-index:251659264;mso-position-horizontal-relative:page;mso-position-vertical-relative:page" filled="f" stroked="f">
            <v:textbox style="mso-next-textbox:#_x0000_s1027" inset="1mm,1mm,1mm,1mm">
              <w:txbxContent>
                <w:p w:rsidR="0055471C" w:rsidRPr="006D78AF" w:rsidRDefault="0055471C" w:rsidP="007B43E4"/>
              </w:txbxContent>
            </v:textbox>
            <w10:wrap anchorx="page" anchory="page"/>
            <w10:anchorlock/>
          </v:shape>
        </w:pict>
      </w: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>О бюджете Волче-Вражского сельсовета Тамалинского района Пензенской области на 2019 год и на плановый период 2020 и 2021 годов» (далее по тексту -  Решение).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      1.1 статью 1 Решения изложить в следующей редакции: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 «Статья 1. Основные характеристики бюджета Волче-Вражского сельсовета Тамалинского района  Пензенской области на 2019 год и плановый период 2020 и 2021 годов.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    1. Утвердить основные характеристики бюджета Волче-Вражского сельсовета Тамалинского района Пензенской области на 2019 год: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    1.1 прогнозируемый общий объем доходов бюджета Волче-Вражского сельсовета Тамалинского района Пензенской области в сумме  4821,053 тыс. руб.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1.2 общий объем расходов бюджета Волче-Вражского сельсовета Тамалинского района Пензенской области в сумме  5041,622 тыс. рублей;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1.3 размер резервного фонда Администрации Волче-Вражского сельсовета Тамалинского района Пензенской области в сумме  5,0 тыс. рублей;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1.4 верхний предел муниципального долга Волче-Вражского  сельсовета Тамалинского района Пензенской области на 01 января 2020 года соответствует нулевому значению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1.5 прогнозируемый дефицит бюджета Волче-Вражского сельсовета Тамалинского района Пензенской области на 2019 год в сумме  220,569 тыс. рублей;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2. Утвердить основные характеристики бюджета Волче-Вражского сельсовета Тамалинского района Пензенской области на плановый период 2020 и 2021 годов: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</w:t>
      </w:r>
      <w:r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</w:t>
      </w: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2.1  прогнозируемый общий объем доходов бюджета Волче-Вражского сельсовета Тамалинского района Пензенской области  на 2020 год в сумме 4267,419 тыс. руб., на  2021 год в сумме 4296,805  тыс. рублей;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  2.2  общий объем расходов бюджета Волче-Вражского сельсовета Тамалинского района Пензенской области на 2020 год в сумме 4427,74 тыс. руб., в том числе условно утвержденные расходы – 108,686 тыс. рублей на  2021 год в сумме 4457,65  тыс. рублей, в том числе условно утвержденные расходы – 218,87 тыс. руб.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2.3  размер резервного фонда Администрации Волче-Вражского сельсовета Тамалинского района Пензенской области на 2020 год в сумме 5,0 тыс. руб., на  2021 год в сумме 5,0  тыс. рублей;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2.4  верхний предел муниципального долга Волче-Вражского  сельсовета Тамалинского района Пензенской области на 01 января 2021 года соответствует нулевому значению и на 01 января 2022 года соответствует нулевому значению.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 2.5  прогнозируемый дефицит бюджета Волче-Вражского сельсовета Тамалинского района Пензенской области на 2020 год в сумме  160,321  тыс. рублей на 2021 год 160,845 тыс. рублей.».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1.2. Приложение № 1 к Решению изложить согласно приложению № 1  к настоящему  решению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1.3 Приложение № 10 к Решению изложить согласно приложению № 2  к настоящему  решению.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1.4. Приложение № 11 к Решению изложить согласно приложению № 3  к настоящему  решению.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  1.5. Приложение № 12 к Решению изложить согласно приложению № 4  к настоящему  решению.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2. Опубликовать  настоящее решение в информационном бюллетене «Сельский вестник».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3. Настоящее решение вступает в силу на следующий день после дня его официального опубликования.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 xml:space="preserve">  4. Контроль исполнения настоящего решения возложить на главу Волче-Вражского сельсовета Тамалинского района Пензенской области А.А. Кошелева.</w:t>
      </w: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</w:p>
    <w:p w:rsidR="0055471C" w:rsidRPr="007B43E4" w:rsidRDefault="0055471C" w:rsidP="007B43E4">
      <w:pPr>
        <w:pStyle w:val="NoSpacing"/>
        <w:jc w:val="both"/>
        <w:rPr>
          <w:rStyle w:val="Emphasis"/>
          <w:rFonts w:ascii="Times New Roman" w:hAnsi="Times New Roman"/>
          <w:i w:val="0"/>
          <w:iCs/>
          <w:sz w:val="24"/>
          <w:szCs w:val="24"/>
        </w:r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>Глава Волче-Вражского сельсовета</w:t>
      </w:r>
    </w:p>
    <w:p w:rsidR="0055471C" w:rsidRPr="002178AA" w:rsidRDefault="0055471C" w:rsidP="007B43E4">
      <w:pPr>
        <w:pStyle w:val="NoSpacing"/>
        <w:jc w:val="both"/>
        <w:rPr>
          <w:bCs/>
        </w:rPr>
        <w:sectPr w:rsidR="0055471C" w:rsidRPr="002178AA" w:rsidSect="00E0591E">
          <w:pgSz w:w="11906" w:h="16838" w:code="9"/>
          <w:pgMar w:top="851" w:right="851" w:bottom="851" w:left="1134" w:header="709" w:footer="709" w:gutter="0"/>
          <w:cols w:space="708"/>
          <w:docGrid w:linePitch="360"/>
        </w:sectPr>
      </w:pPr>
      <w:r w:rsidRPr="007B43E4">
        <w:rPr>
          <w:rStyle w:val="Emphasis"/>
          <w:rFonts w:ascii="Times New Roman" w:hAnsi="Times New Roman"/>
          <w:i w:val="0"/>
          <w:iCs/>
          <w:sz w:val="24"/>
          <w:szCs w:val="24"/>
        </w:rPr>
        <w:t>Тамалинского района Пензенской области                                                         А.А. Кошелев</w:t>
      </w:r>
    </w:p>
    <w:p w:rsidR="0055471C" w:rsidRDefault="0055471C" w:rsidP="007B43E4">
      <w:pPr>
        <w:rPr>
          <w:sz w:val="20"/>
          <w:szCs w:val="20"/>
        </w:rPr>
      </w:pPr>
    </w:p>
    <w:p w:rsidR="0055471C" w:rsidRDefault="0055471C" w:rsidP="007B43E4">
      <w:pPr>
        <w:jc w:val="right"/>
        <w:rPr>
          <w:sz w:val="20"/>
          <w:szCs w:val="20"/>
        </w:rPr>
      </w:pPr>
    </w:p>
    <w:p w:rsidR="0055471C" w:rsidRDefault="0055471C" w:rsidP="007B43E4">
      <w:pPr>
        <w:jc w:val="right"/>
        <w:sectPr w:rsidR="0055471C" w:rsidSect="00315D05">
          <w:footerReference w:type="default" r:id="rId7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Приложение № 1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Волче-Вражского сельсовета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Тамалинского района Пензенской области</w:t>
      </w:r>
    </w:p>
    <w:p w:rsidR="0055471C" w:rsidRPr="007B43E4" w:rsidRDefault="0055471C" w:rsidP="007B43E4">
      <w:pPr>
        <w:pStyle w:val="NoSpacing"/>
        <w:rPr>
          <w:rFonts w:ascii="Times New Roman" w:hAnsi="Times New Roman"/>
          <w:color w:val="FF0000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Pr="007B43E4" w:rsidRDefault="0055471C" w:rsidP="007B43E4">
      <w:pPr>
        <w:pStyle w:val="NoSpacing"/>
        <w:jc w:val="center"/>
        <w:rPr>
          <w:rFonts w:ascii="Times New Roman" w:hAnsi="Times New Roman"/>
          <w:b/>
          <w:bCs/>
        </w:rPr>
      </w:pPr>
      <w:r w:rsidRPr="007B43E4">
        <w:rPr>
          <w:rFonts w:ascii="Times New Roman" w:hAnsi="Times New Roman"/>
          <w:b/>
          <w:bCs/>
        </w:rPr>
        <w:t>Источники финансирования дефицита бюджета Волче-Вражского сельсовета Тамалинского района  Пензенской области  на 2019 год и на плановый период 2020 и 20201годов.</w:t>
      </w:r>
    </w:p>
    <w:p w:rsidR="0055471C" w:rsidRPr="007B43E4" w:rsidRDefault="0055471C" w:rsidP="007B43E4">
      <w:pPr>
        <w:pStyle w:val="NoSpacing"/>
        <w:rPr>
          <w:rFonts w:ascii="Times New Roman" w:hAnsi="Times New Roman"/>
          <w:b/>
          <w:bCs/>
        </w:rPr>
      </w:pPr>
      <w:r w:rsidRPr="007B43E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(тыс.руб)</w:t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11"/>
        <w:gridCol w:w="3119"/>
        <w:gridCol w:w="1984"/>
        <w:gridCol w:w="2835"/>
        <w:gridCol w:w="2268"/>
      </w:tblGrid>
      <w:tr w:rsidR="0055471C" w:rsidRPr="000B3E72" w:rsidTr="00C1397F">
        <w:trPr>
          <w:trHeight w:val="96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4"/>
              </w:rPr>
              <w:t>Наименование показателя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8"/>
              </w:rPr>
              <w:t>Коды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  <w:spacing w:val="-6"/>
              </w:rPr>
            </w:pPr>
            <w:r w:rsidRPr="000B3E72">
              <w:rPr>
                <w:rFonts w:ascii="Times New Roman" w:hAnsi="Times New Roman"/>
                <w:b/>
                <w:bCs/>
                <w:spacing w:val="-6"/>
              </w:rPr>
              <w:t xml:space="preserve">Сумма на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6"/>
              </w:rPr>
              <w:t>2019  год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</w:rPr>
              <w:t xml:space="preserve">Сумма на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</w:rPr>
              <w:t>2020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</w:rPr>
              <w:t xml:space="preserve">Сумма на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</w:rPr>
              <w:t>2021 год</w:t>
            </w:r>
          </w:p>
        </w:tc>
      </w:tr>
      <w:tr w:rsidR="0055471C" w:rsidRPr="000B3E72" w:rsidTr="00C1397F">
        <w:trPr>
          <w:trHeight w:val="7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  <w:spacing w:val="-4"/>
              </w:rPr>
            </w:pPr>
            <w:r w:rsidRPr="000B3E72">
              <w:rPr>
                <w:rFonts w:ascii="Times New Roman" w:hAnsi="Times New Roman"/>
                <w:b/>
                <w:bCs/>
                <w:spacing w:val="-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Cs/>
              </w:rPr>
              <w:t>90101050000000000000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12"/>
              </w:rPr>
              <w:t>220,569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12"/>
              </w:rPr>
              <w:t>160,321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</w:rPr>
              <w:t>160,845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</w:tr>
      <w:tr w:rsidR="0055471C" w:rsidRPr="000B3E72" w:rsidTr="00C1397F">
        <w:trPr>
          <w:trHeight w:val="37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spacing w:val="-12"/>
              </w:rPr>
              <w:t xml:space="preserve">Увеличение прочих остатков </w:t>
            </w:r>
            <w:r w:rsidRPr="000B3E72">
              <w:rPr>
                <w:rFonts w:ascii="Times New Roman" w:hAnsi="Times New Roman"/>
                <w:spacing w:val="-9"/>
              </w:rPr>
              <w:t xml:space="preserve">денежных средств бюджетов сельских  </w:t>
            </w:r>
            <w:r w:rsidRPr="000B3E72">
              <w:rPr>
                <w:rFonts w:ascii="Times New Roman" w:hAnsi="Times New Roman"/>
                <w:spacing w:val="-12"/>
              </w:rPr>
              <w:t>поселений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90101050201100000510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spacing w:val="-14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spacing w:val="-14"/>
              </w:rPr>
              <w:t>-4821,053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spacing w:val="-14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spacing w:val="-14"/>
              </w:rPr>
              <w:t>-4267,419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</w:rPr>
              <w:t>-</w:t>
            </w:r>
            <w:r w:rsidRPr="000B3E72">
              <w:rPr>
                <w:rFonts w:ascii="Times New Roman" w:hAnsi="Times New Roman"/>
                <w:bCs/>
              </w:rPr>
              <w:t>4296,805</w:t>
            </w:r>
          </w:p>
        </w:tc>
      </w:tr>
      <w:tr w:rsidR="0055471C" w:rsidRPr="000B3E72" w:rsidTr="00C1397F">
        <w:trPr>
          <w:trHeight w:val="360"/>
        </w:trPr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spacing w:val="-12"/>
              </w:rPr>
            </w:pPr>
            <w:r w:rsidRPr="000B3E72">
              <w:rPr>
                <w:rFonts w:ascii="Times New Roman" w:hAnsi="Times New Roman"/>
                <w:spacing w:val="-12"/>
              </w:rPr>
              <w:t>Уменьшение прочих остатков денежных средств  сельских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90101050201100000610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spacing w:val="-14"/>
              </w:rPr>
            </w:pPr>
            <w:r w:rsidRPr="000B3E72">
              <w:rPr>
                <w:rFonts w:ascii="Times New Roman" w:hAnsi="Times New Roman"/>
                <w:spacing w:val="-14"/>
              </w:rPr>
              <w:t>5041,622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spacing w:val="-14"/>
              </w:rPr>
            </w:pPr>
            <w:r w:rsidRPr="000B3E72">
              <w:rPr>
                <w:rFonts w:ascii="Times New Roman" w:hAnsi="Times New Roman"/>
                <w:spacing w:val="-14"/>
              </w:rPr>
              <w:t>4427,74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spacing w:val="-14"/>
              </w:rPr>
            </w:pPr>
            <w:r w:rsidRPr="000B3E72">
              <w:rPr>
                <w:rFonts w:ascii="Times New Roman" w:hAnsi="Times New Roman"/>
                <w:spacing w:val="-14"/>
              </w:rPr>
              <w:t>4457,65</w:t>
            </w:r>
          </w:p>
        </w:tc>
      </w:tr>
      <w:tr w:rsidR="0055471C" w:rsidRPr="000B3E72" w:rsidTr="00C1397F">
        <w:trPr>
          <w:trHeight w:val="52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4"/>
              </w:rPr>
              <w:t>Всего источников финансирования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12"/>
              </w:rPr>
              <w:t>220,569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  <w:spacing w:val="-12"/>
              </w:rPr>
              <w:t>160,321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0B3E72">
              <w:rPr>
                <w:rFonts w:ascii="Times New Roman" w:hAnsi="Times New Roman"/>
                <w:b/>
                <w:bCs/>
              </w:rPr>
              <w:t>160,845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</w:tr>
    </w:tbl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Приложение № 2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Волче-Вражского сельсовета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Тамалинского района Пензенской области</w:t>
      </w:r>
    </w:p>
    <w:p w:rsidR="0055471C" w:rsidRPr="007B43E4" w:rsidRDefault="0055471C" w:rsidP="007B43E4">
      <w:pPr>
        <w:pStyle w:val="NoSpacing"/>
        <w:rPr>
          <w:rFonts w:ascii="Times New Roman" w:hAnsi="Times New Roman"/>
          <w:b/>
          <w:bCs/>
          <w:color w:val="000000"/>
        </w:rPr>
      </w:pPr>
    </w:p>
    <w:p w:rsidR="0055471C" w:rsidRPr="007B43E4" w:rsidRDefault="0055471C" w:rsidP="007B43E4">
      <w:pPr>
        <w:pStyle w:val="NoSpacing"/>
        <w:jc w:val="center"/>
        <w:rPr>
          <w:rFonts w:ascii="Times New Roman" w:hAnsi="Times New Roman"/>
          <w:b/>
          <w:bCs/>
          <w:color w:val="000000"/>
        </w:rPr>
      </w:pPr>
      <w:r w:rsidRPr="007B43E4">
        <w:rPr>
          <w:rFonts w:ascii="Times New Roman" w:hAnsi="Times New Roman"/>
          <w:b/>
          <w:bCs/>
          <w:color w:val="000000"/>
        </w:rPr>
        <w:t>Распределение бюджетных ассигнований на 2019 год и на плановый период 2020 и 2021 годов  по разделам, подразделам,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и подгруппам видов расходов классификации расходов бюджета Волче-Вражского сельсовета Тамалинского  района Пензенской области.</w:t>
      </w:r>
    </w:p>
    <w:p w:rsidR="0055471C" w:rsidRPr="007B43E4" w:rsidRDefault="0055471C" w:rsidP="007B43E4">
      <w:pPr>
        <w:pStyle w:val="NoSpacing"/>
        <w:rPr>
          <w:rFonts w:ascii="Times New Roman" w:hAnsi="Times New Roman"/>
          <w:color w:val="000000"/>
        </w:rPr>
      </w:pPr>
      <w:r w:rsidRPr="007B43E4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(тыс.рублей)</w:t>
      </w:r>
    </w:p>
    <w:tbl>
      <w:tblPr>
        <w:tblW w:w="127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83"/>
        <w:gridCol w:w="2540"/>
        <w:gridCol w:w="1871"/>
        <w:gridCol w:w="2237"/>
        <w:gridCol w:w="23"/>
        <w:gridCol w:w="2134"/>
      </w:tblGrid>
      <w:tr w:rsidR="0055471C" w:rsidRPr="000B3E72" w:rsidTr="00C1397F">
        <w:trPr>
          <w:trHeight w:val="270"/>
        </w:trPr>
        <w:tc>
          <w:tcPr>
            <w:tcW w:w="3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 РЗ ПР ЦСР ВР </w:t>
            </w:r>
          </w:p>
        </w:tc>
        <w:tc>
          <w:tcPr>
            <w:tcW w:w="18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сумма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2019 год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сумма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2020год</w:t>
            </w:r>
          </w:p>
        </w:tc>
        <w:tc>
          <w:tcPr>
            <w:tcW w:w="2157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сумма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2021 год</w:t>
            </w:r>
          </w:p>
        </w:tc>
      </w:tr>
      <w:tr w:rsidR="0055471C" w:rsidRPr="000B3E72" w:rsidTr="00C1397F">
        <w:trPr>
          <w:trHeight w:val="225"/>
        </w:trPr>
        <w:tc>
          <w:tcPr>
            <w:tcW w:w="3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7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260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34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55471C" w:rsidRPr="000B3E72" w:rsidTr="00C1397F">
        <w:trPr>
          <w:trHeight w:val="35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2374,2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2308,9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2151,26</w:t>
            </w:r>
          </w:p>
        </w:tc>
      </w:tr>
      <w:tr w:rsidR="0055471C" w:rsidRPr="000B3E72" w:rsidTr="00C1397F">
        <w:trPr>
          <w:trHeight w:val="74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>01 04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01 04 01 0 00  00000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01 04 01 1 00 00000 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536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01 04 01 1 01 00000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01 04 01 1 01 02000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63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в целях обеспечения  выполнения функций государственными (муниципальными) органами. казенными учреждениями, органами управления 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01 04 01 1 01 02000 100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01 04 01 1 01 02000 120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53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01 04 01 1 01 02100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в целях обеспечения  выполнения функций государственными (муниципальными) органами казенными учреждениями, органами управления 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01 04 01 1 01 02100 100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01 04 01 1 01 02100 120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50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обеспечение деятельности администрации Волче-Вражского сельсовета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01 04 01 1 01 02200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126,4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27,76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54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01 04  01 1 01 02200 200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>01 04</w:t>
            </w:r>
            <w:r w:rsidRPr="000B3E72">
              <w:rPr>
                <w:rFonts w:ascii="Times New Roman" w:hAnsi="Times New Roman"/>
              </w:rPr>
              <w:t xml:space="preserve">  01 1 01 </w:t>
            </w:r>
            <w:r w:rsidRPr="000B3E72">
              <w:rPr>
                <w:rFonts w:ascii="Times New Roman" w:hAnsi="Times New Roman"/>
                <w:lang w:val="en-US"/>
              </w:rPr>
              <w:t>0220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</w:tc>
      </w:tr>
      <w:tr w:rsidR="0055471C" w:rsidRPr="000B3E72" w:rsidTr="00C1397F">
        <w:trPr>
          <w:trHeight w:val="23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  <w:lang w:val="en-US"/>
              </w:rPr>
              <w:t>01 04</w:t>
            </w: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01 1 01 </w:t>
            </w:r>
            <w:r w:rsidRPr="000B3E72">
              <w:rPr>
                <w:rFonts w:ascii="Times New Roman" w:hAnsi="Times New Roman"/>
                <w:lang w:val="en-US"/>
              </w:rPr>
              <w:t>0220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8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 xml:space="preserve">01 04 </w:t>
            </w:r>
            <w:r w:rsidRPr="000B3E72">
              <w:rPr>
                <w:rFonts w:ascii="Times New Roman" w:hAnsi="Times New Roman"/>
              </w:rPr>
              <w:t xml:space="preserve"> 01 1 01 </w:t>
            </w:r>
            <w:r w:rsidRPr="000B3E72">
              <w:rPr>
                <w:rFonts w:ascii="Times New Roman" w:hAnsi="Times New Roman"/>
                <w:lang w:val="en-US"/>
              </w:rPr>
              <w:t>0220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6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Обеспечение проведения выборов и референдумов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01 07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0B3E72">
              <w:rPr>
                <w:rFonts w:ascii="Times New Roman" w:hAnsi="Times New Roman"/>
                <w:b/>
              </w:rPr>
              <w:t>«</w:t>
            </w:r>
            <w:r w:rsidRPr="000B3E72">
              <w:rPr>
                <w:rFonts w:ascii="Times New Roman" w:hAnsi="Times New Roman"/>
              </w:rPr>
              <w:t>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01 07 01 0 00  00000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  <w:lang w:val="en-US"/>
              </w:rPr>
              <w:t>01 0</w:t>
            </w:r>
            <w:r w:rsidRPr="000B3E72">
              <w:rPr>
                <w:rFonts w:ascii="Times New Roman" w:hAnsi="Times New Roman"/>
              </w:rPr>
              <w:t xml:space="preserve">7  01 1 00 </w:t>
            </w:r>
            <w:r w:rsidRPr="000B3E72">
              <w:rPr>
                <w:rFonts w:ascii="Times New Roman" w:hAnsi="Times New Roman"/>
                <w:lang w:val="en-US"/>
              </w:rPr>
              <w:t>0</w:t>
            </w:r>
            <w:r w:rsidRPr="000B3E72">
              <w:rPr>
                <w:rFonts w:ascii="Times New Roman" w:hAnsi="Times New Roman"/>
              </w:rPr>
              <w:t>00</w:t>
            </w:r>
            <w:r w:rsidRPr="000B3E72">
              <w:rPr>
                <w:rFonts w:ascii="Times New Roman" w:hAnsi="Times New Roman"/>
                <w:lang w:val="en-US"/>
              </w:rPr>
              <w:t>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>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01 07 01 1  01 00000 000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2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обеспечение проведения выборов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01 07  01 1 01 05110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4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01 07 01 1 01 05110 800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01 07 01 1 01 05110 880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01 11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5,0</w:t>
            </w:r>
          </w:p>
        </w:tc>
      </w:tr>
      <w:tr w:rsidR="0055471C" w:rsidRPr="000B3E72" w:rsidTr="00C1397F">
        <w:trPr>
          <w:trHeight w:val="48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Непрограммные расходы органов местного самоуправления Волче-Вражского сельсовета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01 11 99 0 00 00000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5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01 11 99 1 00 00000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6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01 11 99 1 00 20500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8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01 11 99 1 00 20500 800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01 11 99 1 00 20500 870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8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01 13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22,0</w:t>
            </w:r>
          </w:p>
        </w:tc>
      </w:tr>
      <w:tr w:rsidR="0055471C" w:rsidRPr="000B3E72" w:rsidTr="00C1397F">
        <w:trPr>
          <w:trHeight w:val="16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01 13 01 0 00  00000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3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01 13 01 6 00 00000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29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01 13 01 6 01 00000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16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в соответствии с заключёнными соглашениями (по исполнению бюджета)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01 13  01 6 01  80060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01 13  01 6 01  80060 500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19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01 13  01 6 01  80060 540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114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0B3E72">
              <w:rPr>
                <w:rFonts w:ascii="Times New Roman" w:hAnsi="Times New Roman"/>
                <w:bCs/>
              </w:rPr>
              <w:t>«Информационное общество» на 2016-2021 годы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01 13 05 0 00 00000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3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2016-2021  годы»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01 13 05 1 00 00000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01 13 05 1 01 00000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51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01 13 05 1 01 64010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3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01 13 05 1 01 64010 200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6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01 13 05 1 01 64010 240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0B3E72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80,3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80,3</w:t>
            </w:r>
          </w:p>
        </w:tc>
      </w:tr>
      <w:tr w:rsidR="0055471C" w:rsidRPr="000B3E72" w:rsidTr="00C1397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>02 03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02 03 01 0 00 00000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02 03 01 1 00 00000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55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02 03 01 1 01 00000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653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Осуществление полномочий Российской Федерации по первичному воинскому учёту на территориях, где отсутствуют военные комиссариаты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02 03 01 1 01 51180 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95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02 03 01 1  01 51180 120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9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02 03 01 1  01 51180 120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28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304,0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313,0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327,2</w:t>
            </w:r>
          </w:p>
        </w:tc>
      </w:tr>
      <w:tr w:rsidR="0055471C" w:rsidRPr="000B3E72" w:rsidTr="00C1397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>03 10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03 10 01 0 00 00000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27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03 10 01 6 00 00000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229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  обеспечение финансовой деятельности  вопросов местного значения в соответствии с заключенными соглашениями»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03 10 01 6 01 00000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03 10 01 6 01 80030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03 10 01 6 01 80030 500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18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03 10 01 6 01 80030 540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19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03 14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03 14  03 0 0000  000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75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2014-2021 годах»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03 14  03 1 0000 000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50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03 14  03 1 01 00000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41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03 14  03 1 01 61010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4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03 14  03 1 01 61010 200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4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03 14  03 1 01 61010 240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0B3E72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221,0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46,0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46,0</w:t>
            </w:r>
          </w:p>
        </w:tc>
      </w:tr>
      <w:tr w:rsidR="0055471C" w:rsidRPr="000B3E72" w:rsidTr="00C1397F">
        <w:trPr>
          <w:trHeight w:val="21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Дорожное хозяйство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>04 09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1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04 09 01 0 00 00000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1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04 09 01 5 00 00000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21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04 09 01 5 01  20100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04 09 01 5 01  20100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04 09 01 5 01 20100 200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34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04 09 01 5 01 20100 240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30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04 12 02  0 00  00000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1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Подпрограмма </w:t>
            </w:r>
            <w:r w:rsidRPr="000B3E72">
              <w:rPr>
                <w:rFonts w:ascii="Times New Roman" w:hAnsi="Times New Roman"/>
                <w:bCs/>
              </w:rPr>
              <w:t>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04 12 02 4 00 00000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9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04 12 02 4 01 00000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30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04 12 02 4 01 60050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7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04 12 02 4  01 60050 200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31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04 12 02 4  01 60050 240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08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04 12 08 0 00 00000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159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04 12 08 2 00 00000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68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04 12 08 2 01  00000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04 12 08 2 01  20160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50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04 12 08 2 01 20160 200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63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04 12 08 2 01 20160 240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связанные</w:t>
            </w: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</w:rPr>
              <w:t>с</w:t>
            </w: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  <w:shd w:val="clear" w:color="auto" w:fill="FFFFFF"/>
              </w:rPr>
              <w:t xml:space="preserve">градостроительной деятельностью </w:t>
            </w:r>
            <w:r w:rsidRPr="007B43E4">
              <w:rPr>
                <w:rFonts w:ascii="Times New Roman" w:hAnsi="Times New Roman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04 12 08 2 01 20170 000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04 12 08 2 01 20170 200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2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04 12 08 2 01 20170 240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5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180,0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26,314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50,0</w:t>
            </w:r>
          </w:p>
        </w:tc>
      </w:tr>
      <w:tr w:rsidR="0055471C" w:rsidRPr="000B3E72" w:rsidTr="00C1397F">
        <w:trPr>
          <w:trHeight w:val="24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Коммунальное хозяйство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34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05 02 02  0 00  00000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12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Подпрограмма  </w:t>
            </w:r>
            <w:r w:rsidRPr="000B3E72">
              <w:rPr>
                <w:rFonts w:ascii="Times New Roman" w:hAnsi="Times New Roman"/>
                <w:spacing w:val="-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05 02 02  0 00 00000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05 02 02 1 01 00000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</w:rPr>
              <w:t>05 02 02 1 01 60040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6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05 02 02 1 01 60040 200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05 02 02 1 01 60040 240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9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108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05 03 01 0 00 00000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0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«Благоустройство территории Волче-Вражского сельсовета Тамалинского района Пензенской области на 2014-2021 годы 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05 03 01 2 00 00000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05 03 01 2 01 00000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15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уличное освещение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05 03 01 2 01 60010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4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05 03 01 2 01 60010 200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05 03 01 2 01 60010 240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201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Прочие работы по благоустройству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05 03 01 2 01 60030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48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05 03 01 2 01 60030 200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76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05 03 01 2 01 60030 240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05 03 01 5 00 00000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20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05 03 01 5 01  20100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52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05 03 01 5 01  20100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3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05 03 01 5 01 20100 200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05 03 01 5 01 20100 240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Культура и кинематография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1858,122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1520,54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1559,022</w:t>
            </w:r>
          </w:p>
        </w:tc>
      </w:tr>
      <w:tr w:rsidR="0055471C" w:rsidRPr="000B3E72" w:rsidTr="00C1397F">
        <w:trPr>
          <w:trHeight w:val="23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>08 01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1559,022</w:t>
            </w:r>
          </w:p>
        </w:tc>
      </w:tr>
      <w:tr w:rsidR="0055471C" w:rsidRPr="000B3E72" w:rsidTr="00C1397F">
        <w:trPr>
          <w:trHeight w:val="6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08 01 04 0 00 00000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88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08 01 04 1 00 00000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6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08 01 04 1 01 00000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обеспечение  деятельности (оказание услуг) муниципальных учреждений (в сфере культуры)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08 01 04 1 01 05030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524,622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147,04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158,622</w:t>
            </w:r>
          </w:p>
        </w:tc>
      </w:tr>
      <w:tr w:rsidR="0055471C" w:rsidRPr="000B3E72" w:rsidTr="00C1397F">
        <w:trPr>
          <w:trHeight w:val="4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08 01 04 1 01 05030 200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132,04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154,49</w:t>
            </w:r>
          </w:p>
        </w:tc>
      </w:tr>
      <w:tr w:rsidR="0055471C" w:rsidRPr="000B3E72" w:rsidTr="00C1397F">
        <w:trPr>
          <w:trHeight w:val="46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08 01 04 1 01 05030 240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132,04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154,49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08 01 04 1 01 05030 800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4,132</w:t>
            </w:r>
          </w:p>
        </w:tc>
      </w:tr>
      <w:tr w:rsidR="0055471C" w:rsidRPr="000B3E72" w:rsidTr="00C1397F">
        <w:trPr>
          <w:trHeight w:val="21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08 01 04 1 01 05030 850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4,132</w:t>
            </w:r>
          </w:p>
        </w:tc>
      </w:tr>
      <w:tr w:rsidR="0055471C" w:rsidRPr="000B3E72" w:rsidTr="00C1397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«Передача части полномочий  поселений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08 01 04 2 00 00000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2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08 01 04 2 02  00000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341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>08 01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04 2 02 80090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3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08 01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>04 2 02 80090 500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30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08 01 04 2 02 80090 540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27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24,0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25,0</w:t>
            </w:r>
          </w:p>
        </w:tc>
      </w:tr>
      <w:tr w:rsidR="0055471C" w:rsidRPr="000B3E72" w:rsidTr="00C1397F">
        <w:trPr>
          <w:trHeight w:val="1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10 01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33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10 01 01 0 00 00000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7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10 01 01 3 00 00000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48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10 01 01 3 01 00000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67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 xml:space="preserve">10 01 </w:t>
            </w:r>
            <w:r w:rsidRPr="000B3E72">
              <w:rPr>
                <w:rFonts w:ascii="Times New Roman" w:hAnsi="Times New Roman"/>
              </w:rPr>
              <w:t>01 3 01 10030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318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 xml:space="preserve">10 01 </w:t>
            </w:r>
            <w:r w:rsidRPr="000B3E72">
              <w:rPr>
                <w:rFonts w:ascii="Times New Roman" w:hAnsi="Times New Roman"/>
              </w:rPr>
              <w:t>01 3 01 10030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>3</w:t>
            </w:r>
            <w:r w:rsidRPr="000B3E72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33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  <w:lang w:val="en-US"/>
              </w:rPr>
              <w:t xml:space="preserve">10 01 </w:t>
            </w:r>
            <w:r w:rsidRPr="000B3E72">
              <w:rPr>
                <w:rFonts w:ascii="Times New Roman" w:hAnsi="Times New Roman"/>
              </w:rPr>
              <w:t>01 3 01 10030 310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14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5041,622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4319,054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4238,782</w:t>
            </w:r>
          </w:p>
        </w:tc>
      </w:tr>
    </w:tbl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  <w:color w:val="FF0000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  <w:color w:val="FF0000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  <w:color w:val="FF0000"/>
        </w:rPr>
      </w:pPr>
    </w:p>
    <w:p w:rsidR="0055471C" w:rsidRDefault="0055471C" w:rsidP="007B43E4">
      <w:pPr>
        <w:pStyle w:val="NoSpacing"/>
        <w:rPr>
          <w:rFonts w:ascii="Times New Roman" w:hAnsi="Times New Roman"/>
          <w:color w:val="FF0000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  <w:color w:val="FF0000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  <w:color w:val="FF0000"/>
        </w:rPr>
      </w:pP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7B43E4">
        <w:rPr>
          <w:rFonts w:ascii="Times New Roman" w:hAnsi="Times New Roman"/>
        </w:rPr>
        <w:t>Приложение № 3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Волче-Вражского сельсовета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Тамалинского района Пензенской области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на 2019 год и на плановый период 2020 и 2021 годов»</w:t>
      </w:r>
    </w:p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  <w:b/>
        </w:rPr>
      </w:pPr>
    </w:p>
    <w:p w:rsidR="0055471C" w:rsidRPr="007B43E4" w:rsidRDefault="0055471C" w:rsidP="007B43E4">
      <w:pPr>
        <w:pStyle w:val="NoSpacing"/>
        <w:jc w:val="center"/>
        <w:rPr>
          <w:rFonts w:ascii="Times New Roman" w:hAnsi="Times New Roman"/>
          <w:b/>
        </w:rPr>
      </w:pPr>
      <w:r w:rsidRPr="007B43E4">
        <w:rPr>
          <w:rFonts w:ascii="Times New Roman" w:hAnsi="Times New Roman"/>
          <w:b/>
        </w:rPr>
        <w:t>Ведомственная структура расходов бюджета Волче-Вражского  сельсовета  Тамалинского района Пензенской области на 2019 год и плановый период 2020 и 2021 годов.</w:t>
      </w:r>
    </w:p>
    <w:p w:rsidR="0055471C" w:rsidRPr="007B43E4" w:rsidRDefault="0055471C" w:rsidP="007B43E4">
      <w:pPr>
        <w:pStyle w:val="NoSpacing"/>
        <w:rPr>
          <w:rFonts w:ascii="Times New Roman" w:hAnsi="Times New Roman"/>
          <w:b/>
        </w:rPr>
      </w:pPr>
      <w:r w:rsidRPr="007B43E4">
        <w:rPr>
          <w:rFonts w:ascii="Times New Roman" w:hAnsi="Times New Roman"/>
          <w:color w:val="000000"/>
        </w:rPr>
        <w:tab/>
        <w:t xml:space="preserve">                                                                                                                                                         (тыс.рублей)</w:t>
      </w:r>
    </w:p>
    <w:tbl>
      <w:tblPr>
        <w:tblW w:w="13298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35"/>
        <w:gridCol w:w="2835"/>
        <w:gridCol w:w="1559"/>
        <w:gridCol w:w="2268"/>
        <w:gridCol w:w="1701"/>
      </w:tblGrid>
      <w:tr w:rsidR="0055471C" w:rsidRPr="000B3E72" w:rsidTr="00C1397F">
        <w:trPr>
          <w:trHeight w:val="420"/>
        </w:trPr>
        <w:tc>
          <w:tcPr>
            <w:tcW w:w="49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Наименование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 РЗ ПР ЦСР ВР 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Сумма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2019 год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Сумма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Сумма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2021 год</w:t>
            </w:r>
          </w:p>
        </w:tc>
      </w:tr>
      <w:tr w:rsidR="0055471C" w:rsidRPr="000B3E72" w:rsidTr="00C1397F">
        <w:trPr>
          <w:trHeight w:val="80"/>
        </w:trPr>
        <w:tc>
          <w:tcPr>
            <w:tcW w:w="493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55471C" w:rsidRPr="000B3E72" w:rsidTr="00C1397F">
        <w:trPr>
          <w:trHeight w:val="51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Администрация Волче-Вражского сельсовета Тамалинского района Пензенской области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5041,622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4319,054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4238,782</w:t>
            </w:r>
          </w:p>
        </w:tc>
      </w:tr>
      <w:tr w:rsidR="0055471C" w:rsidRPr="000B3E72" w:rsidTr="00C1397F">
        <w:trPr>
          <w:trHeight w:val="19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2374,2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2308,9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2151,26</w:t>
            </w:r>
          </w:p>
        </w:tc>
      </w:tr>
      <w:tr w:rsidR="0055471C" w:rsidRPr="000B3E72" w:rsidTr="00C1397F">
        <w:trPr>
          <w:trHeight w:val="750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>901 01 04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105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901 01 04  01 00 00000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703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Подпрограмма «Обеспечение деятельности администрации Волче-Вражского сельсовета Тамалинского района Пензенской области на 2014-2021 годы»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901 01 04  01 1 00 00000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553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901 01 04  01 1 01 00000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52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901 01 04 01 1 01 02000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901 01 04 01 1 01 02000 100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536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901 01 04 01 1 01 02000 120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43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901 01 04 01 1 01 02100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1361"/>
        </w:trPr>
        <w:tc>
          <w:tcPr>
            <w:tcW w:w="4935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выплаты  персоналу в целях обеспечения выполнения функций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государственными (муниципальными) органами казенными учреждениями, органами управления государственными внебюджетными фондами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901 01 04 01 1 01 02100 100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74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901 01 04 01 1 01 02100 120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1020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901 01 04 01 1 01 02200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27,76</w:t>
            </w:r>
          </w:p>
        </w:tc>
      </w:tr>
      <w:tr w:rsidR="0055471C" w:rsidRPr="000B3E72" w:rsidTr="00C1397F">
        <w:trPr>
          <w:trHeight w:val="527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 xml:space="preserve">01 04 </w:t>
            </w:r>
            <w:r w:rsidRPr="000B3E72">
              <w:rPr>
                <w:rFonts w:ascii="Times New Roman" w:hAnsi="Times New Roman"/>
              </w:rPr>
              <w:t>01 1 01 0</w:t>
            </w:r>
            <w:r w:rsidRPr="000B3E72">
              <w:rPr>
                <w:rFonts w:ascii="Times New Roman" w:hAnsi="Times New Roman"/>
                <w:lang w:val="en-US"/>
              </w:rPr>
              <w:t>220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38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>01 04</w:t>
            </w:r>
            <w:r w:rsidRPr="000B3E72">
              <w:rPr>
                <w:rFonts w:ascii="Times New Roman" w:hAnsi="Times New Roman"/>
              </w:rPr>
              <w:t xml:space="preserve"> 01 1 01 </w:t>
            </w:r>
            <w:r w:rsidRPr="000B3E72">
              <w:rPr>
                <w:rFonts w:ascii="Times New Roman" w:hAnsi="Times New Roman"/>
                <w:lang w:val="en-US"/>
              </w:rPr>
              <w:t>0220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</w:tc>
      </w:tr>
      <w:tr w:rsidR="0055471C" w:rsidRPr="000B3E72" w:rsidTr="00C1397F">
        <w:trPr>
          <w:trHeight w:val="234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 xml:space="preserve">01 04 </w:t>
            </w:r>
            <w:r w:rsidRPr="000B3E72">
              <w:rPr>
                <w:rFonts w:ascii="Times New Roman" w:hAnsi="Times New Roman"/>
              </w:rPr>
              <w:t xml:space="preserve">01 1 01 </w:t>
            </w:r>
            <w:r w:rsidRPr="000B3E72">
              <w:rPr>
                <w:rFonts w:ascii="Times New Roman" w:hAnsi="Times New Roman"/>
                <w:lang w:val="en-US"/>
              </w:rPr>
              <w:t>0220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64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 xml:space="preserve">01 04 </w:t>
            </w:r>
            <w:r w:rsidRPr="000B3E72">
              <w:rPr>
                <w:rFonts w:ascii="Times New Roman" w:hAnsi="Times New Roman"/>
              </w:rPr>
              <w:t xml:space="preserve">01 1 01 </w:t>
            </w:r>
            <w:r w:rsidRPr="000B3E72">
              <w:rPr>
                <w:rFonts w:ascii="Times New Roman" w:hAnsi="Times New Roman"/>
                <w:lang w:val="en-US"/>
              </w:rPr>
              <w:t>0220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7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901 01 07 01 0 00  00000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0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>01 0</w:t>
            </w:r>
            <w:r w:rsidRPr="000B3E72">
              <w:rPr>
                <w:rFonts w:ascii="Times New Roman" w:hAnsi="Times New Roman"/>
              </w:rPr>
              <w:t xml:space="preserve">7  01 1 00 </w:t>
            </w:r>
            <w:r w:rsidRPr="000B3E72">
              <w:rPr>
                <w:rFonts w:ascii="Times New Roman" w:hAnsi="Times New Roman"/>
                <w:lang w:val="en-US"/>
              </w:rPr>
              <w:t>0</w:t>
            </w:r>
            <w:r w:rsidRPr="000B3E72">
              <w:rPr>
                <w:rFonts w:ascii="Times New Roman" w:hAnsi="Times New Roman"/>
              </w:rPr>
              <w:t>00</w:t>
            </w:r>
            <w:r w:rsidRPr="000B3E72">
              <w:rPr>
                <w:rFonts w:ascii="Times New Roman" w:hAnsi="Times New Roman"/>
                <w:lang w:val="en-US"/>
              </w:rPr>
              <w:t>0</w:t>
            </w:r>
            <w:r w:rsidRPr="000B3E72">
              <w:rPr>
                <w:rFonts w:ascii="Times New Roman" w:hAnsi="Times New Roman"/>
              </w:rPr>
              <w:t>0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8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901 01 07 01 1  01 00000 000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9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обеспечение проведения выборов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901 01 07  01 1 01 05110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30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901 01 07 01 1 01 05110 800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901 01 07 01 1 01 05110 880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1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93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901 01 11 99 1 00 20500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9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901 01 11 99 1 00 20500 800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67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901 01 11 99 1 00 20500 870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18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22,0</w:t>
            </w:r>
          </w:p>
        </w:tc>
      </w:tr>
      <w:tr w:rsidR="0055471C" w:rsidRPr="000B3E72" w:rsidTr="00C1397F">
        <w:trPr>
          <w:trHeight w:val="18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901 01 13  01 00 00000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283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901 01 13  01 6 00 00000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347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B3E72">
              <w:rPr>
                <w:rFonts w:ascii="Times New Roman" w:hAnsi="Times New Roman"/>
                <w:b/>
                <w:color w:val="993300"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901 01 13  01 6 01 00000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488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Передача части полномочий поселений по решению вопросов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местного значения в соответствии с заключёнными соглашениями (по исполнению бюджета)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901 01 13 01 6 01 80060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29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901 01 13 01 6 01 80060 500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25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901 01 13 01 6 01 80060 540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723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0B3E72">
              <w:rPr>
                <w:rFonts w:ascii="Times New Roman" w:hAnsi="Times New Roman"/>
                <w:bCs/>
              </w:rPr>
              <w:t>«Информационное общество» на 2016-2021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901 01 13 05 1 00 00000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352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2016-2021  годы»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901 01 13 05 1 00 00000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3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901 01 13 05 1 01 00000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15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901 01 13 05 1 01 64010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901 01 13 05 1 01 64010 200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51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901 01 13 05 1 01 64010 240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47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0B3E7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  <w:b/>
              </w:rPr>
              <w:t xml:space="preserve">901 </w:t>
            </w:r>
            <w:r w:rsidRPr="000B3E72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80,3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80,3</w:t>
            </w:r>
          </w:p>
        </w:tc>
      </w:tr>
      <w:tr w:rsidR="0055471C" w:rsidRPr="000B3E72" w:rsidTr="00C1397F">
        <w:trPr>
          <w:trHeight w:val="180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>02 03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27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901 02 03 01 00 00000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268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901 02 03 01 1 01 00000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402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901 02 03 01 1 01 00000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653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901 02 03 01 1 01 51180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921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901 02 03 01 1 01 51180 100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6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901 02 03 01 1 01 51180 120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270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901 03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304,0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313,0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327,2</w:t>
            </w:r>
          </w:p>
        </w:tc>
      </w:tr>
      <w:tr w:rsidR="0055471C" w:rsidRPr="000B3E72" w:rsidTr="00C1397F">
        <w:trPr>
          <w:trHeight w:val="13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>03 10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42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901 03 10 01 0 00  00000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476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 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901 03 10 01 6 00 00000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540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B3E72">
              <w:rPr>
                <w:rFonts w:ascii="Times New Roman" w:hAnsi="Times New Roman"/>
                <w:b/>
                <w:color w:val="993300"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901 03 10 01 6 01 00000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1004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901 03 10 01 6 01 80030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15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901 03 10 01 6 01 80030 500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210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901 03 10 01 6 01 80030 540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49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901 03 14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34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901 03 14 03 0 00 00000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63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2014-2021 годах»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901 03 14 03 1 00 00000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318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901 03 1403 1 01 00000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52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901 03 14 03 1 01 61010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402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901 03 14 03 1 01 61010 200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0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901 03 14 03 1 01 61010 240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</w:tr>
      <w:tr w:rsidR="0055471C" w:rsidRPr="000B3E72" w:rsidTr="00C1397F">
        <w:trPr>
          <w:trHeight w:val="247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0B3E72">
              <w:rPr>
                <w:rFonts w:ascii="Times New Roman" w:hAnsi="Times New Roman"/>
                <w:b/>
              </w:rPr>
              <w:t xml:space="preserve">901 </w:t>
            </w:r>
            <w:r w:rsidRPr="000B3E72">
              <w:rPr>
                <w:rFonts w:ascii="Times New Roman" w:hAnsi="Times New Roman"/>
                <w:b/>
                <w:lang w:val="en-US"/>
              </w:rPr>
              <w:t xml:space="preserve"> 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221,0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46,0</w:t>
            </w: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Дорожное хозяйство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 xml:space="preserve"> 901 </w:t>
            </w:r>
            <w:r w:rsidRPr="000B3E72">
              <w:rPr>
                <w:rFonts w:ascii="Times New Roman" w:hAnsi="Times New Roman"/>
                <w:lang w:val="en-US"/>
              </w:rPr>
              <w:t>04 09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901 04 09 01 0 00 00000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27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901 04 09 01 5 00 00000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901 04 09 01 5 01  20100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12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901 04 09 01 5 01  20100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12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901 04 09 01 5 01 20100 200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30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901 04 09 01 5 01 20100 240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48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0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901 04 12 02  0 00  00000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77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Подпрограмма </w:t>
            </w:r>
            <w:r w:rsidRPr="000B3E72">
              <w:rPr>
                <w:rFonts w:ascii="Times New Roman" w:hAnsi="Times New Roman"/>
                <w:bCs/>
              </w:rPr>
              <w:t>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901 04 12 02 4 00 00000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53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901 04 12 02 4 01 00000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67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901 04 12 02 4 01 60050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314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901 04 12 02 4  01 60050 200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1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901 04 12 02 4  01 60050 240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57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901 04 12 08 0 00 00000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40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901 04 12 08 2 00 00000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88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901 04 12 08 2 01  00000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3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901 04 12 08 2 01  20160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0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901 04 12 08 2 01 20160 200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71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901 04 12 08 2 01 20160 240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8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связанные</w:t>
            </w: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</w:rPr>
              <w:t>с</w:t>
            </w: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  <w:shd w:val="clear" w:color="auto" w:fill="FFFFFF"/>
              </w:rPr>
              <w:t xml:space="preserve">градостроительной деятельностью </w:t>
            </w:r>
            <w:r w:rsidRPr="007B43E4">
              <w:rPr>
                <w:rFonts w:ascii="Times New Roman" w:hAnsi="Times New Roman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901 04 12 08 2 01 20170 000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8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901 04 12 08 2 01 20170 200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1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901 04 12 08 2 01 20170 240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54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901 05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180,0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26,314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50,0</w:t>
            </w:r>
          </w:p>
        </w:tc>
      </w:tr>
      <w:tr w:rsidR="0055471C" w:rsidRPr="000B3E72" w:rsidTr="00C1397F">
        <w:trPr>
          <w:trHeight w:val="181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Коммунальное хозяйство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981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901 05 02 02   0 00 00000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27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Подпрограмма  </w:t>
            </w:r>
            <w:r w:rsidRPr="000B3E72">
              <w:rPr>
                <w:rFonts w:ascii="Times New Roman" w:hAnsi="Times New Roman"/>
                <w:color w:val="000000"/>
                <w:spacing w:val="-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901 05 02 02  0 00 00000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5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901 05 02 02 1 01 00000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9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</w:t>
            </w: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</w:rPr>
              <w:t>05 02 02 1 01 60040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5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901 05 02 02 1 01 60040 200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36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901 05 02 02 1 01 60040 240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97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901  05 03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127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901 05 03 01 0 00 00000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77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«Благоустройство территории Волче-Вражского сельсовета Тамалинского района Пензенской области на 2014-2021 годы 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901 05 03 01 2 00 00000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737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Основное мероприятие «Благоустройство населенных пунктов Волче-Вражского сельсовета  Тамалинского района Пензенской области»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901 05 03 01 2 01 00000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28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уличное освещение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901 05 03 01 2 01 60010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569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901 05 03 01 2 01 60010 200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494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901 05 03 01 2 01 60010 240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284"/>
        </w:trPr>
        <w:tc>
          <w:tcPr>
            <w:tcW w:w="49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Прочие работы по благоустройству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901 05 03 01 2 01 60030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586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901 05 03 01 2 01 60030 200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786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901 05 03 01 2 01 60030 240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0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901 05 03 02  0 00  00000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5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901 05 03 01 5 00 00000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8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901 05 03 01 5 01 00000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901 05 03 01 5 01 20100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42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901 05 03 01 5 01 20100 200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0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901 05 03 01 5 01 20100 240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47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Культура и кинематография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0B3E72">
              <w:rPr>
                <w:rFonts w:ascii="Times New Roman" w:hAnsi="Times New Roman"/>
                <w:b/>
              </w:rPr>
              <w:t xml:space="preserve">901 </w:t>
            </w:r>
            <w:r w:rsidRPr="000B3E72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1858,122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1520,54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1559,023</w:t>
            </w: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>901</w:t>
            </w:r>
            <w:r w:rsidRPr="000B3E72">
              <w:rPr>
                <w:rFonts w:ascii="Times New Roman" w:hAnsi="Times New Roman"/>
                <w:lang w:val="en-US"/>
              </w:rPr>
              <w:t xml:space="preserve"> 08 01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1559,023</w:t>
            </w:r>
          </w:p>
        </w:tc>
      </w:tr>
      <w:tr w:rsidR="0055471C" w:rsidRPr="000B3E72" w:rsidTr="00C1397F">
        <w:trPr>
          <w:trHeight w:val="31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901 08 01 04 0 00 0000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937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901 08 01 04 1 00  00000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611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901 08 01 04 1 01 00000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1858,122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1520,54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1559,023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199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обеспечение  деятельности (оказание услуг) муниципальных учреждений (в сфере культуры)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901 08 01 04 1 01 05030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524,622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147,04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158,623</w:t>
            </w:r>
          </w:p>
        </w:tc>
      </w:tr>
      <w:tr w:rsidR="0055471C" w:rsidRPr="000B3E72" w:rsidTr="00C1397F">
        <w:trPr>
          <w:trHeight w:val="469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901 08 01 04 1 01 05030 200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154,49</w:t>
            </w:r>
          </w:p>
        </w:tc>
      </w:tr>
      <w:tr w:rsidR="0055471C" w:rsidRPr="000B3E72" w:rsidTr="00C1397F">
        <w:trPr>
          <w:trHeight w:val="38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901 08 01 04 1 01 05030 240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132,04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154,49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167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901 08 01 04 1 01 05030 800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4,133</w:t>
            </w:r>
          </w:p>
        </w:tc>
      </w:tr>
      <w:tr w:rsidR="0055471C" w:rsidRPr="000B3E72" w:rsidTr="00C1397F">
        <w:trPr>
          <w:trHeight w:val="22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901 08 01 04 1 01 05030 850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4,133</w:t>
            </w:r>
          </w:p>
        </w:tc>
      </w:tr>
      <w:tr w:rsidR="0055471C" w:rsidRPr="000B3E72" w:rsidTr="00C1397F">
        <w:trPr>
          <w:trHeight w:val="385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901 08 01 04 2 02 00000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02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901 08 01 04 2 02 00000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675"/>
        </w:trPr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901 08 01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04 2 02 80090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224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901 08 01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>04 2 02 80090 500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270"/>
        </w:trPr>
        <w:tc>
          <w:tcPr>
            <w:tcW w:w="49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901 08 01 04 2 02 80090 540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1400,4</w:t>
            </w:r>
          </w:p>
        </w:tc>
      </w:tr>
      <w:tr w:rsidR="0055471C" w:rsidRPr="000B3E72" w:rsidTr="00C1397F">
        <w:trPr>
          <w:trHeight w:val="16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901 10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24,0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25,0</w:t>
            </w:r>
          </w:p>
        </w:tc>
      </w:tr>
      <w:tr w:rsidR="0055471C" w:rsidRPr="000B3E72" w:rsidTr="00C1397F">
        <w:trPr>
          <w:trHeight w:val="25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901 10 01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70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901 10 01  01 0 00 00000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620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2014-2021 годы»</w:t>
            </w:r>
            <w:r w:rsidRPr="000B3E72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901 10 01 01 3 00 00000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38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901 10 01 01 3 01 00000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487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 xml:space="preserve">10 01 </w:t>
            </w:r>
            <w:r w:rsidRPr="000B3E72">
              <w:rPr>
                <w:rFonts w:ascii="Times New Roman" w:hAnsi="Times New Roman"/>
              </w:rPr>
              <w:t>01 3 01 10030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268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 xml:space="preserve">10 01 </w:t>
            </w:r>
            <w:r w:rsidRPr="000B3E72">
              <w:rPr>
                <w:rFonts w:ascii="Times New Roman" w:hAnsi="Times New Roman"/>
              </w:rPr>
              <w:t>01 3 01 10030</w:t>
            </w:r>
            <w:r w:rsidRPr="000B3E72">
              <w:rPr>
                <w:rFonts w:ascii="Times New Roman" w:hAnsi="Times New Roman"/>
                <w:lang w:val="en-US"/>
              </w:rPr>
              <w:t xml:space="preserve"> </w:t>
            </w:r>
            <w:r w:rsidRPr="000B3E72">
              <w:rPr>
                <w:rFonts w:ascii="Times New Roman" w:hAnsi="Times New Roman"/>
              </w:rPr>
              <w:t>3</w:t>
            </w:r>
            <w:r w:rsidRPr="000B3E72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49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901 </w:t>
            </w:r>
            <w:r w:rsidRPr="000B3E72">
              <w:rPr>
                <w:rFonts w:ascii="Times New Roman" w:hAnsi="Times New Roman"/>
                <w:lang w:val="en-US"/>
              </w:rPr>
              <w:t xml:space="preserve">10 01 </w:t>
            </w:r>
            <w:r w:rsidRPr="000B3E72">
              <w:rPr>
                <w:rFonts w:ascii="Times New Roman" w:hAnsi="Times New Roman"/>
              </w:rPr>
              <w:t>01 3 01 10030 310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</w:tbl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Приложение № 4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Волче-Вражского сельсовета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>Тамалинского района Пензенской области</w:t>
      </w:r>
    </w:p>
    <w:p w:rsidR="0055471C" w:rsidRPr="007B43E4" w:rsidRDefault="0055471C" w:rsidP="007B43E4">
      <w:pPr>
        <w:pStyle w:val="NoSpacing"/>
        <w:jc w:val="right"/>
        <w:rPr>
          <w:rFonts w:ascii="Times New Roman" w:hAnsi="Times New Roman"/>
        </w:rPr>
      </w:pPr>
      <w:r w:rsidRPr="007B43E4">
        <w:rPr>
          <w:rFonts w:ascii="Times New Roman" w:hAnsi="Times New Roman"/>
        </w:rPr>
        <w:t xml:space="preserve">            </w:t>
      </w:r>
    </w:p>
    <w:p w:rsidR="0055471C" w:rsidRPr="007B43E4" w:rsidRDefault="0055471C" w:rsidP="007B43E4">
      <w:pPr>
        <w:pStyle w:val="NoSpacing"/>
        <w:jc w:val="center"/>
        <w:rPr>
          <w:rFonts w:ascii="Times New Roman" w:hAnsi="Times New Roman"/>
          <w:b/>
        </w:rPr>
      </w:pPr>
      <w:r w:rsidRPr="007B43E4">
        <w:rPr>
          <w:rFonts w:ascii="Times New Roman" w:hAnsi="Times New Roman"/>
          <w:b/>
        </w:rPr>
        <w:t>Распределение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</w:t>
      </w:r>
    </w:p>
    <w:p w:rsidR="0055471C" w:rsidRPr="007B43E4" w:rsidRDefault="0055471C" w:rsidP="007B43E4">
      <w:pPr>
        <w:pStyle w:val="NoSpacing"/>
        <w:jc w:val="center"/>
        <w:rPr>
          <w:rFonts w:ascii="Times New Roman" w:hAnsi="Times New Roman"/>
        </w:rPr>
      </w:pPr>
      <w:r w:rsidRPr="007B43E4">
        <w:rPr>
          <w:rFonts w:ascii="Times New Roman" w:hAnsi="Times New Roman"/>
          <w:b/>
        </w:rPr>
        <w:t>подразделам классификации расходов бюджета на 2019 год и плановый период 2020 и 2021 годов</w:t>
      </w:r>
    </w:p>
    <w:p w:rsidR="0055471C" w:rsidRPr="007B43E4" w:rsidRDefault="0055471C" w:rsidP="007B43E4">
      <w:pPr>
        <w:pStyle w:val="NoSpacing"/>
        <w:rPr>
          <w:rFonts w:ascii="Times New Roman" w:hAnsi="Times New Roman"/>
          <w:b/>
        </w:rPr>
      </w:pPr>
      <w:r w:rsidRPr="007B43E4">
        <w:rPr>
          <w:rFonts w:ascii="Times New Roman" w:hAnsi="Times New Roman"/>
        </w:rPr>
        <w:t>(тыс. руб.)</w:t>
      </w:r>
    </w:p>
    <w:tbl>
      <w:tblPr>
        <w:tblW w:w="13478" w:type="dxa"/>
        <w:tblInd w:w="-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15"/>
        <w:gridCol w:w="2551"/>
        <w:gridCol w:w="1843"/>
        <w:gridCol w:w="2268"/>
        <w:gridCol w:w="1701"/>
      </w:tblGrid>
      <w:tr w:rsidR="0055471C" w:rsidRPr="000B3E72" w:rsidTr="00C1397F">
        <w:trPr>
          <w:trHeight w:val="225"/>
        </w:trPr>
        <w:tc>
          <w:tcPr>
            <w:tcW w:w="511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 РЗ ПР ЦСР ВР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Сумма на 2019 год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Сумма на 2020 год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Сумма на 2021 год</w:t>
            </w:r>
          </w:p>
        </w:tc>
      </w:tr>
      <w:tr w:rsidR="0055471C" w:rsidRPr="000B3E72" w:rsidTr="00C1397F">
        <w:trPr>
          <w:trHeight w:val="525"/>
        </w:trPr>
        <w:tc>
          <w:tcPr>
            <w:tcW w:w="51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55471C" w:rsidRPr="000B3E72" w:rsidTr="00C1397F">
        <w:trPr>
          <w:trHeight w:val="352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5041,622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4319,054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4238,782</w:t>
            </w:r>
          </w:p>
        </w:tc>
      </w:tr>
      <w:tr w:rsidR="0055471C" w:rsidRPr="000B3E72" w:rsidTr="00C1397F">
        <w:trPr>
          <w:trHeight w:val="742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Муниципальная программа Волче-Вражского сельсовета Тамалинского района Пензенской</w:t>
            </w:r>
            <w:r w:rsidRPr="000B3E7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0B3E72">
              <w:rPr>
                <w:rFonts w:ascii="Times New Roman" w:hAnsi="Times New Roman"/>
                <w:b/>
              </w:rPr>
              <w:t>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  <w:b/>
                <w:lang w:val="en-US"/>
              </w:rPr>
              <w:t xml:space="preserve">01 </w:t>
            </w:r>
            <w:r w:rsidRPr="000B3E72">
              <w:rPr>
                <w:rFonts w:ascii="Times New Roman" w:hAnsi="Times New Roman"/>
                <w:b/>
              </w:rPr>
              <w:t>0 00 00000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3061,5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2771,514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2649,76</w:t>
            </w:r>
          </w:p>
        </w:tc>
      </w:tr>
      <w:tr w:rsidR="0055471C" w:rsidRPr="000B3E72" w:rsidTr="00C1397F">
        <w:trPr>
          <w:trHeight w:val="1004"/>
        </w:trPr>
        <w:tc>
          <w:tcPr>
            <w:tcW w:w="511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Подпрограмма «Обеспечение деятельности  администрации в  Волче-Вражском сельсовете Тамалинского района Пензенской области на 2014-2021 годы»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01 1 00 00000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2359,5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2363,2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2204,56</w:t>
            </w:r>
          </w:p>
        </w:tc>
      </w:tr>
      <w:tr w:rsidR="0055471C" w:rsidRPr="000B3E72" w:rsidTr="00C1397F">
        <w:trPr>
          <w:trHeight w:val="252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«Обеспечение реализации мероприятий муниципальной программы»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2209,2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2124,26</w:t>
            </w:r>
          </w:p>
        </w:tc>
      </w:tr>
      <w:tr w:rsidR="0055471C" w:rsidRPr="000B3E72" w:rsidTr="00C1397F">
        <w:trPr>
          <w:trHeight w:val="452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по оплате труда работников муниципальных органов  по Главе администрации (исполнительно-распорядительного органа)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01 1 01  02000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1256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01 1 01  02000 100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502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 выплаты персоналу государственных (муниципальных) органов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01 1 01 02000 120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255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01 1 01 02000 120 01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1114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01 1 01 02000 120 01 04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763,7</w:t>
            </w:r>
          </w:p>
        </w:tc>
      </w:tr>
      <w:tr w:rsidR="0055471C" w:rsidRPr="000B3E72" w:rsidTr="00C1397F">
        <w:trPr>
          <w:trHeight w:val="374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01 1 01 02100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374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01 1 01 02100 100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374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01 1 01  02100 120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156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01 1 01 02100 120 01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158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01 1 01 02100 100 01 04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1290,5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1332,8</w:t>
            </w:r>
          </w:p>
        </w:tc>
      </w:tr>
      <w:tr w:rsidR="0055471C" w:rsidRPr="000B3E72" w:rsidTr="00C1397F">
        <w:trPr>
          <w:trHeight w:val="88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 xml:space="preserve">01 </w:t>
            </w:r>
            <w:r w:rsidRPr="000B3E72">
              <w:rPr>
                <w:rFonts w:ascii="Times New Roman" w:hAnsi="Times New Roman"/>
              </w:rPr>
              <w:t xml:space="preserve">1 01 02200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27,76</w:t>
            </w:r>
          </w:p>
        </w:tc>
      </w:tr>
      <w:tr w:rsidR="0055471C" w:rsidRPr="000B3E72" w:rsidTr="00C1397F">
        <w:trPr>
          <w:trHeight w:val="340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Закупка товаров, работ,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>01 </w:t>
            </w:r>
            <w:r w:rsidRPr="000B3E72">
              <w:rPr>
                <w:rFonts w:ascii="Times New Roman" w:hAnsi="Times New Roman"/>
              </w:rPr>
              <w:t xml:space="preserve">1 01 02200 200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</w:tc>
      </w:tr>
      <w:tr w:rsidR="0055471C" w:rsidRPr="000B3E72" w:rsidTr="00C1397F">
        <w:trPr>
          <w:trHeight w:val="736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Иные закупки товаров, работ и услуг для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01 1 01 02200 240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</w:tc>
      </w:tr>
      <w:tr w:rsidR="0055471C" w:rsidRPr="000B3E72" w:rsidTr="00C1397F">
        <w:trPr>
          <w:trHeight w:val="234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>01 </w:t>
            </w:r>
            <w:r w:rsidRPr="000B3E72">
              <w:rPr>
                <w:rFonts w:ascii="Times New Roman" w:hAnsi="Times New Roman"/>
              </w:rPr>
              <w:t xml:space="preserve">1 01 02200 240 01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</w:tc>
      </w:tr>
      <w:tr w:rsidR="0055471C" w:rsidRPr="000B3E72" w:rsidTr="00C1397F">
        <w:trPr>
          <w:trHeight w:val="88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 xml:space="preserve">01 </w:t>
            </w:r>
            <w:r w:rsidRPr="000B3E72">
              <w:rPr>
                <w:rFonts w:ascii="Times New Roman" w:hAnsi="Times New Roman"/>
              </w:rPr>
              <w:t xml:space="preserve">1 01 02200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22,76</w:t>
            </w:r>
          </w:p>
        </w:tc>
      </w:tr>
      <w:tr w:rsidR="0055471C" w:rsidRPr="000B3E72" w:rsidTr="00C1397F">
        <w:trPr>
          <w:trHeight w:val="26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 xml:space="preserve">01 </w:t>
            </w:r>
            <w:r w:rsidRPr="000B3E72">
              <w:rPr>
                <w:rFonts w:ascii="Times New Roman" w:hAnsi="Times New Roman"/>
              </w:rPr>
              <w:t xml:space="preserve">1 01 02200 800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1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 xml:space="preserve">01 </w:t>
            </w:r>
            <w:r w:rsidRPr="000B3E72">
              <w:rPr>
                <w:rFonts w:ascii="Times New Roman" w:hAnsi="Times New Roman"/>
              </w:rPr>
              <w:t xml:space="preserve">1 01 02200 850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335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 xml:space="preserve">01 </w:t>
            </w:r>
            <w:r w:rsidRPr="000B3E72">
              <w:rPr>
                <w:rFonts w:ascii="Times New Roman" w:hAnsi="Times New Roman"/>
              </w:rPr>
              <w:t xml:space="preserve">1 01 02200 850 01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1005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 </w:t>
            </w:r>
            <w:r w:rsidRPr="000B3E72">
              <w:rPr>
                <w:rFonts w:ascii="Times New Roman" w:hAnsi="Times New Roman"/>
                <w:lang w:val="en-US"/>
              </w:rPr>
              <w:t xml:space="preserve">01 </w:t>
            </w:r>
            <w:r w:rsidRPr="000B3E72">
              <w:rPr>
                <w:rFonts w:ascii="Times New Roman" w:hAnsi="Times New Roman"/>
              </w:rPr>
              <w:t>1 01 02200 240 01 04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63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01 1 01 05110 800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6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01 1 01 05110 880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27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обеспечение проведения выборов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01 1 01 05110 880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76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01 1 01 05110 880 01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1088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01 1 01 05110 880 01 04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</w:tr>
      <w:tr w:rsidR="0055471C" w:rsidRPr="000B3E72" w:rsidTr="00C1397F">
        <w:trPr>
          <w:trHeight w:val="346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01 1 01 51180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887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01 1 01 51180 100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459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01 1 01 51180 120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268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01 1 01 51180 120 02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24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01 1 01 51180 120 0203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80,3</w:t>
            </w:r>
          </w:p>
        </w:tc>
      </w:tr>
      <w:tr w:rsidR="0055471C" w:rsidRPr="000B3E72" w:rsidTr="00C1397F">
        <w:trPr>
          <w:trHeight w:val="653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 xml:space="preserve">«Благоустройство территории  Волче-Вражского сельсовета Тамалинского района Пензенской области» на 2014-2021 годы»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01 2 00 00000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175,0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50,0</w:t>
            </w:r>
          </w:p>
        </w:tc>
      </w:tr>
      <w:tr w:rsidR="0055471C" w:rsidRPr="000B3E72" w:rsidTr="00C1397F">
        <w:trPr>
          <w:trHeight w:val="268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«Благоустройство населенных пунктов Волче-Вражского сельсовета Тамалинского района Пензенской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01 2 01 00000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242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уличное освещение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01 2 01 60010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426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01 2 01 60010 200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7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01 2 01 60010 240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22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01 2  01 60010 240 05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242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01 2  01 60010 240 05 03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170,0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21,314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50,0</w:t>
            </w:r>
          </w:p>
        </w:tc>
      </w:tr>
      <w:tr w:rsidR="0055471C" w:rsidRPr="000B3E72" w:rsidTr="00C1397F">
        <w:trPr>
          <w:trHeight w:val="25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Прочие работы по благоустройству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01 2 01 60030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459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01 2 01 60030 200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5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01 2 01 60030 240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5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01 2 01 60030 240 05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5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01 2 01 60030 240 05 03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98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 xml:space="preserve">Подпрограмма «Доплата к пенсиям  муниципальным служащим Волче-Вражского сельсовета Тамалинского района Пензенской области на 2014-2021 годы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01 3 00  00000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25,0</w:t>
            </w:r>
          </w:p>
        </w:tc>
      </w:tr>
      <w:tr w:rsidR="0055471C" w:rsidRPr="000B3E72" w:rsidTr="00C1397F">
        <w:trPr>
          <w:trHeight w:val="519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01 3 01 00000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1122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01 3 01 10030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48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Социальное обеспечение и иные выплаты населению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01 3 01 10030 300 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43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01 3 01 10030 310 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176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01 3 01 10030 310 10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212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01 3 01 10030 310 10 01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25,0</w:t>
            </w:r>
          </w:p>
        </w:tc>
      </w:tr>
      <w:tr w:rsidR="0055471C" w:rsidRPr="000B3E72" w:rsidTr="00C1397F">
        <w:trPr>
          <w:trHeight w:val="90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 xml:space="preserve">Подпрограмма "Развитие сети автомобильных дорог на территории Волче-Вражского сельсовета Тамалинского района Пензенской области на 2014-2021 годы»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01 5 00 00000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41,0</w:t>
            </w:r>
          </w:p>
        </w:tc>
      </w:tr>
      <w:tr w:rsidR="0055471C" w:rsidRPr="000B3E72" w:rsidTr="00C1397F">
        <w:trPr>
          <w:trHeight w:val="70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7B43E4">
              <w:rPr>
                <w:rStyle w:val="BodyTextChar"/>
                <w:rFonts w:eastAsia="Calibri"/>
                <w:sz w:val="22"/>
                <w:szCs w:val="22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01 5 01 00000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25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Расходы на содержание дорог общего пользования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01 5 01 20100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19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01 5 01 20100 200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15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01 5 01 20100 240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21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01 5 01 20100 240 04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24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Дорожное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01 5 01 20100 200 04 09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191,0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41,0</w:t>
            </w:r>
          </w:p>
        </w:tc>
      </w:tr>
      <w:tr w:rsidR="0055471C" w:rsidRPr="000B3E72" w:rsidTr="00C1397F">
        <w:trPr>
          <w:trHeight w:val="53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01 5 01 20100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5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01 5 01 20100 200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73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01 5 01 20100 240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5471C" w:rsidRPr="000B3E72" w:rsidTr="00C1397F">
        <w:trPr>
          <w:trHeight w:val="15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01 5 01 20100 240 05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5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0B3E7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01 5 01 20100 200 05 03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8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Подпрограмма «Передача части полномочий по решению вопросов местного значения  в соответствии с заключенными соглашениями»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01 6 00 00000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312,0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322,0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329,2</w:t>
            </w:r>
          </w:p>
        </w:tc>
      </w:tr>
      <w:tr w:rsidR="0055471C" w:rsidRPr="000B3E72" w:rsidTr="00C1397F">
        <w:trPr>
          <w:trHeight w:val="26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B3E72">
              <w:rPr>
                <w:rFonts w:ascii="Times New Roman" w:hAnsi="Times New Roman"/>
                <w:b/>
              </w:rPr>
              <w:t xml:space="preserve"> </w:t>
            </w:r>
            <w:r w:rsidRPr="000B3E72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01 6 01 00000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329,2</w:t>
            </w:r>
          </w:p>
        </w:tc>
      </w:tr>
      <w:tr w:rsidR="0055471C" w:rsidRPr="000B3E72" w:rsidTr="00C1397F">
        <w:trPr>
          <w:trHeight w:val="15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(по исполнению бюджета)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01 6 01 80060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33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01 6 01 80060 500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27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01 6 01 80060 540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18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01 6 01 80060 540 01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25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Другие общегосударственные вопросы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01 6 01 80060 540 01 13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12,0</w:t>
            </w:r>
          </w:p>
        </w:tc>
      </w:tr>
      <w:tr w:rsidR="0055471C" w:rsidRPr="000B3E72" w:rsidTr="00C1397F">
        <w:trPr>
          <w:trHeight w:val="126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01 6 01 80030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13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01 6 01 80030 500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217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01 6 01 80030 540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28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01 6 01 80030 540 03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25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01 6 01 80030 540 03 10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317,2</w:t>
            </w:r>
          </w:p>
        </w:tc>
      </w:tr>
      <w:tr w:rsidR="0055471C" w:rsidRPr="000B3E72" w:rsidTr="00C1397F">
        <w:trPr>
          <w:trHeight w:val="48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02 0 00 00000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98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Подпрограмма  </w:t>
            </w:r>
            <w:r w:rsidRPr="000B3E72">
              <w:rPr>
                <w:rFonts w:ascii="Times New Roman" w:hAnsi="Times New Roman"/>
                <w:color w:val="000000"/>
                <w:spacing w:val="-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02 1 00 00000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20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02 01 01 00000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1679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Расходы на реализацию мер, направленных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02 01 01 60040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35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02 01 01 60040 200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40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02 01 01 60040 240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30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02 01 01 60040 240 05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177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Коммунальное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02 01 01 60040 240 05 02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5471C" w:rsidRPr="000B3E72" w:rsidTr="00C1397F">
        <w:trPr>
          <w:trHeight w:val="98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</w:rPr>
            </w:pPr>
            <w:r w:rsidRPr="000B3E72">
              <w:rPr>
                <w:rFonts w:ascii="Times New Roman" w:hAnsi="Times New Roman"/>
                <w:i/>
              </w:rPr>
              <w:t>Подпрограмма 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02 4 00 00000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53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Основное мероприятие «Обеспечение поступления доходов от управления и использования имущества Волче-Вражского сельсовета Тамалинского района Пензенской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02 04 01 00000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25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02 4 01 60050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36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Закупка товаров, работ, услуг для государственных (муниципальных) нужд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 xml:space="preserve">02 4 01 60050 200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753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02 4 01 60050 240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167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02 4 01 60050 240 04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318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02 4 01 60050 240 04 12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0,0</w:t>
            </w:r>
          </w:p>
        </w:tc>
      </w:tr>
      <w:tr w:rsidR="0055471C" w:rsidRPr="000B3E72" w:rsidTr="00C1397F">
        <w:trPr>
          <w:trHeight w:val="52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03 0 00 00000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100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 xml:space="preserve">Подпрограмма «Профилактика правонарушений и экстремистской деятельности в Волче-Вражском сельсовете Тамалинского района в 2014-2021 годах»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03 1 00 00000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</w:tr>
      <w:tr w:rsidR="0055471C" w:rsidRPr="000B3E72" w:rsidTr="00C1397F">
        <w:trPr>
          <w:trHeight w:val="252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03 1 01 00000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82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  <w:highlight w:val="yellow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03 1 01 61010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43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03 1 01 61010 200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82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  <w:highlight w:val="yellow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03 1 01 61010 240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519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03 1 01 61010 240 03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</w:tr>
      <w:tr w:rsidR="0055471C" w:rsidRPr="000B3E72" w:rsidTr="00C1397F">
        <w:trPr>
          <w:trHeight w:val="204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03 1 01 61010 240 03 14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2,0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</w:tr>
      <w:tr w:rsidR="0055471C" w:rsidRPr="000B3E72" w:rsidTr="00C1397F">
        <w:trPr>
          <w:trHeight w:val="48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04 0 00 00000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1858,122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1520,54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1559,022</w:t>
            </w:r>
          </w:p>
        </w:tc>
      </w:tr>
      <w:tr w:rsidR="0055471C" w:rsidRPr="000B3E72" w:rsidTr="00C1397F">
        <w:trPr>
          <w:trHeight w:val="1222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 xml:space="preserve"> Подпрограмма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04 1 00 00000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524,622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158,622</w:t>
            </w:r>
          </w:p>
        </w:tc>
      </w:tr>
      <w:tr w:rsidR="0055471C" w:rsidRPr="000B3E72" w:rsidTr="00C1397F">
        <w:trPr>
          <w:trHeight w:val="28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«Повышение качества и доступности услуг в сфере культуры»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04 1 01 00000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524,622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158,622</w:t>
            </w:r>
          </w:p>
        </w:tc>
      </w:tr>
      <w:tr w:rsidR="0055471C" w:rsidRPr="000B3E72" w:rsidTr="00C1397F">
        <w:trPr>
          <w:trHeight w:val="48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Расходы на обеспечение функций по обслуживанию учреждений культуры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04 1 01 05030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524,622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158,622</w:t>
            </w:r>
          </w:p>
        </w:tc>
      </w:tr>
      <w:tr w:rsidR="0055471C" w:rsidRPr="000B3E72" w:rsidTr="00C1397F">
        <w:trPr>
          <w:trHeight w:val="536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04 1 01 05030 200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154,49</w:t>
            </w:r>
          </w:p>
        </w:tc>
      </w:tr>
      <w:tr w:rsidR="0055471C" w:rsidRPr="000B3E72" w:rsidTr="00C1397F">
        <w:trPr>
          <w:trHeight w:val="20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04 1 01 05030 240 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154,49</w:t>
            </w:r>
          </w:p>
        </w:tc>
      </w:tr>
      <w:tr w:rsidR="0055471C" w:rsidRPr="000B3E72" w:rsidTr="00C1397F">
        <w:trPr>
          <w:trHeight w:val="313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Культура и кинематография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04 1 01 05030 240 08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154,49</w:t>
            </w:r>
          </w:p>
        </w:tc>
      </w:tr>
      <w:tr w:rsidR="0055471C" w:rsidRPr="000B3E72" w:rsidTr="00C1397F">
        <w:trPr>
          <w:trHeight w:val="15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04 1 01 05030 240 08 01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</w:rPr>
              <w:t>509,622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132,04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154,49</w:t>
            </w:r>
          </w:p>
        </w:tc>
      </w:tr>
      <w:tr w:rsidR="0055471C" w:rsidRPr="000B3E72" w:rsidTr="00C1397F">
        <w:trPr>
          <w:trHeight w:val="22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04 1 01 05030 800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4,132</w:t>
            </w:r>
          </w:p>
        </w:tc>
      </w:tr>
      <w:tr w:rsidR="0055471C" w:rsidRPr="000B3E72" w:rsidTr="00C1397F">
        <w:trPr>
          <w:trHeight w:val="20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04 1 01 05030 850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4,132</w:t>
            </w:r>
          </w:p>
        </w:tc>
      </w:tr>
      <w:tr w:rsidR="0055471C" w:rsidRPr="000B3E72" w:rsidTr="00C1397F">
        <w:trPr>
          <w:trHeight w:val="156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Культура и кинематография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04 1 01 05030 850 08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4,132</w:t>
            </w:r>
          </w:p>
        </w:tc>
      </w:tr>
      <w:tr w:rsidR="0055471C" w:rsidRPr="000B3E72" w:rsidTr="00C1397F">
        <w:trPr>
          <w:trHeight w:val="191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04 1 01 05030 850 08 01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4,132</w:t>
            </w:r>
          </w:p>
        </w:tc>
      </w:tr>
      <w:tr w:rsidR="0055471C" w:rsidRPr="000B3E72" w:rsidTr="00C1397F">
        <w:trPr>
          <w:trHeight w:val="67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04 2 02 00000</w:t>
            </w: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1400,4</w:t>
            </w:r>
          </w:p>
        </w:tc>
      </w:tr>
      <w:tr w:rsidR="0055471C" w:rsidRPr="000B3E72" w:rsidTr="00C1397F">
        <w:trPr>
          <w:trHeight w:val="69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04 2 02 00000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1400,4</w:t>
            </w:r>
          </w:p>
        </w:tc>
      </w:tr>
      <w:tr w:rsidR="0055471C" w:rsidRPr="000B3E72" w:rsidTr="00C1397F">
        <w:trPr>
          <w:trHeight w:val="204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04 2 02  80090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1400,4</w:t>
            </w:r>
          </w:p>
        </w:tc>
      </w:tr>
      <w:tr w:rsidR="0055471C" w:rsidRPr="000B3E72" w:rsidTr="00C1397F">
        <w:trPr>
          <w:trHeight w:val="271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 xml:space="preserve">Межбюджетные трансферты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04 2 02  80090 500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1400,4</w:t>
            </w:r>
          </w:p>
        </w:tc>
      </w:tr>
      <w:tr w:rsidR="0055471C" w:rsidRPr="000B3E72" w:rsidTr="00C1397F">
        <w:trPr>
          <w:trHeight w:val="21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04 2 02  80090 540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1400,4</w:t>
            </w:r>
          </w:p>
        </w:tc>
      </w:tr>
      <w:tr w:rsidR="0055471C" w:rsidRPr="000B3E72" w:rsidTr="00C1397F">
        <w:trPr>
          <w:trHeight w:val="243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Культура и кинематография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04 2 02  80090 540 08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1400,4</w:t>
            </w:r>
          </w:p>
        </w:tc>
      </w:tr>
      <w:tr w:rsidR="0055471C" w:rsidRPr="000B3E72" w:rsidTr="00C1397F">
        <w:trPr>
          <w:trHeight w:val="312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04 2 02  80090 540 08 01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1400,4</w:t>
            </w:r>
          </w:p>
        </w:tc>
      </w:tr>
      <w:tr w:rsidR="0055471C" w:rsidRPr="000B3E72" w:rsidTr="00C1397F">
        <w:trPr>
          <w:trHeight w:val="974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0B3E72">
              <w:rPr>
                <w:rFonts w:ascii="Times New Roman" w:hAnsi="Times New Roman"/>
                <w:b/>
                <w:bCs/>
                <w:color w:val="000000"/>
              </w:rPr>
              <w:t>«Информационное общество» на 2016-2021 годы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 xml:space="preserve">05 0 00 00000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28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Подпрограмма ««Формирование информационного общества в Администрации Волче-Вражского сельсовета Тамалинского района Пензенской области  на 2016-2021 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05 1 00 00000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201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«Развитие и использование современных ИКТ»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05 1 01 00000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284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05 1 01 64010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168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05 1 01 64010 200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284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05 1 01 64010 240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15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Общегосударственные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05 1 01 64010 240 01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236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05 1 01 64010 240 01 13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</w:tr>
      <w:tr w:rsidR="0055471C" w:rsidRPr="000B3E72" w:rsidTr="00C1397F">
        <w:trPr>
          <w:trHeight w:val="33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08 0 00 00000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0B3E72">
              <w:rPr>
                <w:rFonts w:ascii="Times New Roman" w:hAnsi="Times New Roman"/>
                <w:b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251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0B3E72">
              <w:rPr>
                <w:rFonts w:ascii="Times New Roman" w:hAnsi="Times New Roman"/>
                <w:i/>
                <w:color w:val="000000"/>
              </w:rPr>
              <w:t>08 2 00 00000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18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31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471C" w:rsidRPr="000B3E72" w:rsidTr="00C1397F">
        <w:trPr>
          <w:trHeight w:val="16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08 02 01 20160 200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471C" w:rsidRPr="000B3E72" w:rsidTr="00C1397F">
        <w:trPr>
          <w:trHeight w:val="33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08 02 01 20160 240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471C" w:rsidRPr="000B3E72" w:rsidTr="00C1397F">
        <w:trPr>
          <w:trHeight w:val="19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08 02 01 20160  240 04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471C" w:rsidRPr="000B3E72" w:rsidTr="00C1397F">
        <w:trPr>
          <w:trHeight w:val="16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08 02 01 20160 240 04 12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55471C" w:rsidRPr="000B3E72" w:rsidTr="00C1397F">
        <w:trPr>
          <w:trHeight w:val="19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Расходы связанные</w:t>
            </w:r>
            <w:r w:rsidRPr="000B3E7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B3E72">
              <w:rPr>
                <w:rFonts w:ascii="Times New Roman" w:hAnsi="Times New Roman"/>
                <w:color w:val="000000"/>
              </w:rPr>
              <w:t>с</w:t>
            </w:r>
            <w:r w:rsidRPr="000B3E7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B3E7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градостроительной деятельностью </w:t>
            </w:r>
            <w:r w:rsidRPr="007B43E4">
              <w:rPr>
                <w:rFonts w:ascii="Times New Roman" w:hAnsi="Times New Roman"/>
                <w:color w:val="000000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180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08 02 01 20170 200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165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08 02 01 20170 240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204"/>
        </w:trPr>
        <w:tc>
          <w:tcPr>
            <w:tcW w:w="5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08 02 01 20170  240 04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24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08 02 01 20170 240 04 12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0B3E72"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55471C" w:rsidRPr="000B3E72" w:rsidTr="00C1397F">
        <w:trPr>
          <w:trHeight w:val="24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 xml:space="preserve">99 1 00 20500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  <w:b/>
              </w:rPr>
              <w:t>5,0</w:t>
            </w:r>
          </w:p>
        </w:tc>
      </w:tr>
      <w:tr w:rsidR="0055471C" w:rsidRPr="000B3E72" w:rsidTr="00C1397F">
        <w:trPr>
          <w:trHeight w:val="24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  <w:b/>
              </w:rPr>
            </w:pPr>
            <w:r w:rsidRPr="000B3E72">
              <w:rPr>
                <w:rFonts w:ascii="Times New Roman" w:hAnsi="Times New Roman"/>
              </w:rPr>
              <w:t>99 1 00 20500 800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4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99 1 00 20500 870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4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99 1 00 20500 870 01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  <w:tr w:rsidR="0055471C" w:rsidRPr="000B3E72" w:rsidTr="00C1397F">
        <w:trPr>
          <w:trHeight w:val="247"/>
        </w:trPr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99 1 00 20500 870 01 11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5471C" w:rsidRPr="000B3E72" w:rsidRDefault="0055471C" w:rsidP="007B43E4">
            <w:pPr>
              <w:pStyle w:val="NoSpacing"/>
              <w:rPr>
                <w:rFonts w:ascii="Times New Roman" w:hAnsi="Times New Roman"/>
              </w:rPr>
            </w:pPr>
            <w:r w:rsidRPr="000B3E72">
              <w:rPr>
                <w:rFonts w:ascii="Times New Roman" w:hAnsi="Times New Roman"/>
              </w:rPr>
              <w:t>5,0</w:t>
            </w:r>
          </w:p>
        </w:tc>
      </w:tr>
    </w:tbl>
    <w:p w:rsidR="0055471C" w:rsidRPr="007B43E4" w:rsidRDefault="0055471C" w:rsidP="007B43E4">
      <w:pPr>
        <w:pStyle w:val="NoSpacing"/>
        <w:rPr>
          <w:rFonts w:ascii="Times New Roman" w:hAnsi="Times New Roman"/>
        </w:rPr>
      </w:pPr>
    </w:p>
    <w:p w:rsidR="0055471C" w:rsidRDefault="0055471C" w:rsidP="007B43E4">
      <w:pPr>
        <w:jc w:val="right"/>
      </w:pPr>
    </w:p>
    <w:p w:rsidR="0055471C" w:rsidRDefault="0055471C" w:rsidP="007B43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55471C" w:rsidRDefault="0055471C" w:rsidP="007B43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55471C" w:rsidRDefault="0055471C" w:rsidP="007B43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55471C" w:rsidRDefault="0055471C" w:rsidP="007B43E4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55471C" w:rsidRDefault="0055471C" w:rsidP="007B43E4">
      <w:pPr>
        <w:jc w:val="right"/>
      </w:pPr>
    </w:p>
    <w:p w:rsidR="0055471C" w:rsidRDefault="0055471C" w:rsidP="007B43E4">
      <w:pPr>
        <w:jc w:val="right"/>
      </w:pPr>
    </w:p>
    <w:p w:rsidR="0055471C" w:rsidRDefault="0055471C" w:rsidP="007B43E4">
      <w:pPr>
        <w:jc w:val="center"/>
        <w:sectPr w:rsidR="0055471C" w:rsidSect="007B43E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55471C" w:rsidRDefault="0055471C" w:rsidP="00F07715"/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5471C" w:rsidRDefault="0055471C" w:rsidP="00F07715">
      <w:pPr>
        <w:pStyle w:val="NoSpacing"/>
        <w:rPr>
          <w:rFonts w:ascii="Times New Roman" w:hAnsi="Times New Roman"/>
          <w:b/>
          <w:sz w:val="24"/>
          <w:szCs w:val="24"/>
        </w:rPr>
        <w:sectPr w:rsidR="0055471C" w:rsidSect="00315D0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5471C" w:rsidRPr="00CF12E5" w:rsidRDefault="0055471C" w:rsidP="00F07715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55471C" w:rsidRPr="00CF12E5" w:rsidSect="00CF12E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71C" w:rsidRDefault="0055471C" w:rsidP="00CF12E5">
      <w:pPr>
        <w:spacing w:after="0" w:line="240" w:lineRule="auto"/>
      </w:pPr>
      <w:r>
        <w:separator/>
      </w:r>
    </w:p>
  </w:endnote>
  <w:endnote w:type="continuationSeparator" w:id="0">
    <w:p w:rsidR="0055471C" w:rsidRDefault="0055471C" w:rsidP="00CF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1C" w:rsidRDefault="0055471C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55471C" w:rsidRDefault="005547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71C" w:rsidRDefault="0055471C" w:rsidP="00CF12E5">
      <w:pPr>
        <w:spacing w:after="0" w:line="240" w:lineRule="auto"/>
      </w:pPr>
      <w:r>
        <w:separator/>
      </w:r>
    </w:p>
  </w:footnote>
  <w:footnote w:type="continuationSeparator" w:id="0">
    <w:p w:rsidR="0055471C" w:rsidRDefault="0055471C" w:rsidP="00CF1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</w:abstractNum>
  <w:abstractNum w:abstractNumId="3">
    <w:nsid w:val="06064B9B"/>
    <w:multiLevelType w:val="hybridMultilevel"/>
    <w:tmpl w:val="023E63FA"/>
    <w:lvl w:ilvl="0" w:tplc="1820EB6A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168059D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5">
    <w:nsid w:val="161C720C"/>
    <w:multiLevelType w:val="hybridMultilevel"/>
    <w:tmpl w:val="ED8A849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  <w:rPr>
        <w:rFonts w:cs="Times New Roman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4250"/>
        </w:tabs>
        <w:ind w:left="4250" w:hanging="708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  <w:rPr>
        <w:rFonts w:cs="Times New Roman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firstLine="4958"/>
      </w:pPr>
      <w:rPr>
        <w:rFonts w:cs="Times New Roman"/>
      </w:rPr>
    </w:lvl>
  </w:abstractNum>
  <w:abstractNum w:abstractNumId="7">
    <w:nsid w:val="29CA52B2"/>
    <w:multiLevelType w:val="hybridMultilevel"/>
    <w:tmpl w:val="77F697E4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8">
    <w:nsid w:val="2BC01AC0"/>
    <w:multiLevelType w:val="hybridMultilevel"/>
    <w:tmpl w:val="1B420098"/>
    <w:lvl w:ilvl="0" w:tplc="7CF8DE2E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6C85918"/>
    <w:multiLevelType w:val="hybridMultilevel"/>
    <w:tmpl w:val="544673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7F0DFAA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0">
    <w:nsid w:val="3C513497"/>
    <w:multiLevelType w:val="hybridMultilevel"/>
    <w:tmpl w:val="1AD4C02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-283" w:firstLine="56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>
      <w:start w:val="1"/>
      <w:numFmt w:val="upperLetter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93"/>
        </w:tabs>
        <w:ind w:left="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1">
    <w:nsid w:val="3D6F1589"/>
    <w:multiLevelType w:val="hybridMultilevel"/>
    <w:tmpl w:val="8A90419E"/>
    <w:lvl w:ilvl="0" w:tplc="FFFFFFFF">
      <w:start w:val="1"/>
      <w:numFmt w:val="bullet"/>
      <w:pStyle w:val="3"/>
      <w:lvlText w:val=""/>
      <w:lvlJc w:val="left"/>
      <w:pPr>
        <w:tabs>
          <w:tab w:val="num" w:pos="1094"/>
        </w:tabs>
        <w:ind w:left="109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3"/>
        </w:tabs>
        <w:ind w:left="16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3"/>
        </w:tabs>
        <w:ind w:left="24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3"/>
        </w:tabs>
        <w:ind w:left="38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3"/>
        </w:tabs>
        <w:ind w:left="45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3"/>
        </w:tabs>
        <w:ind w:left="60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3"/>
        </w:tabs>
        <w:ind w:left="6723" w:hanging="360"/>
      </w:pPr>
      <w:rPr>
        <w:rFonts w:ascii="Wingdings" w:hAnsi="Wingdings" w:hint="default"/>
      </w:rPr>
    </w:lvl>
  </w:abstractNum>
  <w:abstractNum w:abstractNumId="12">
    <w:nsid w:val="417A2E86"/>
    <w:multiLevelType w:val="multilevel"/>
    <w:tmpl w:val="8836FAD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840"/>
        </w:tabs>
        <w:ind w:left="-87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26" w:firstLine="283"/>
      </w:pPr>
      <w:rPr>
        <w:rFonts w:cs="Times New Roman" w:hint="default"/>
        <w:color w:val="000000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3">
    <w:nsid w:val="44215E52"/>
    <w:multiLevelType w:val="hybridMultilevel"/>
    <w:tmpl w:val="A9F83C5A"/>
    <w:lvl w:ilvl="0" w:tplc="3E745D3C">
      <w:start w:val="1"/>
      <w:numFmt w:val="decimal"/>
      <w:lvlText w:val="%1)"/>
      <w:lvlJc w:val="left"/>
      <w:pPr>
        <w:ind w:left="122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4">
    <w:nsid w:val="474D1D96"/>
    <w:multiLevelType w:val="hybridMultilevel"/>
    <w:tmpl w:val="ABB49FB8"/>
    <w:lvl w:ilvl="0" w:tplc="F69A0CDE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B91A2C"/>
    <w:multiLevelType w:val="hybridMultilevel"/>
    <w:tmpl w:val="CC3467B0"/>
    <w:lvl w:ilvl="0" w:tplc="FFFFFFF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A2751B"/>
    <w:multiLevelType w:val="hybridMultilevel"/>
    <w:tmpl w:val="5D5E74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8">
    <w:nsid w:val="5F9473C7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9">
    <w:nsid w:val="61A24008"/>
    <w:multiLevelType w:val="hybridMultilevel"/>
    <w:tmpl w:val="8466DA6A"/>
    <w:lvl w:ilvl="0" w:tplc="DE806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F8B05DD"/>
    <w:multiLevelType w:val="hybridMultilevel"/>
    <w:tmpl w:val="C4F45728"/>
    <w:lvl w:ilvl="0" w:tplc="19B456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766D771B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314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25">
    <w:nsid w:val="78E2532C"/>
    <w:multiLevelType w:val="hybridMultilevel"/>
    <w:tmpl w:val="1F30F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0"/>
  </w:num>
  <w:num w:numId="6">
    <w:abstractNumId w:val="6"/>
  </w:num>
  <w:num w:numId="7">
    <w:abstractNumId w:val="11"/>
  </w:num>
  <w:num w:numId="8">
    <w:abstractNumId w:val="23"/>
  </w:num>
  <w:num w:numId="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9"/>
  </w:num>
  <w:num w:numId="20">
    <w:abstractNumId w:val="18"/>
  </w:num>
  <w:num w:numId="21">
    <w:abstractNumId w:val="24"/>
  </w:num>
  <w:num w:numId="22">
    <w:abstractNumId w:val="12"/>
  </w:num>
  <w:num w:numId="23">
    <w:abstractNumId w:val="13"/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5"/>
  </w:num>
  <w:num w:numId="28">
    <w:abstractNumId w:val="7"/>
  </w:num>
  <w:num w:numId="29">
    <w:abstractNumId w:val="5"/>
  </w:num>
  <w:num w:numId="30">
    <w:abstractNumId w:val="22"/>
  </w:num>
  <w:num w:numId="31">
    <w:abstractNumId w:val="3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2E5"/>
    <w:rsid w:val="00003A96"/>
    <w:rsid w:val="00095F17"/>
    <w:rsid w:val="000B3E72"/>
    <w:rsid w:val="00102792"/>
    <w:rsid w:val="00141856"/>
    <w:rsid w:val="002178AA"/>
    <w:rsid w:val="00315D05"/>
    <w:rsid w:val="003C27E4"/>
    <w:rsid w:val="00470823"/>
    <w:rsid w:val="00483194"/>
    <w:rsid w:val="0055471C"/>
    <w:rsid w:val="005A72D6"/>
    <w:rsid w:val="006D78AF"/>
    <w:rsid w:val="007814E4"/>
    <w:rsid w:val="007B43E4"/>
    <w:rsid w:val="007F2D97"/>
    <w:rsid w:val="0094413F"/>
    <w:rsid w:val="0095714B"/>
    <w:rsid w:val="00AE74C5"/>
    <w:rsid w:val="00BC03EA"/>
    <w:rsid w:val="00C1397F"/>
    <w:rsid w:val="00CF12E5"/>
    <w:rsid w:val="00D06F7D"/>
    <w:rsid w:val="00E0591E"/>
    <w:rsid w:val="00E41C70"/>
    <w:rsid w:val="00E43B92"/>
    <w:rsid w:val="00E53F7D"/>
    <w:rsid w:val="00F07715"/>
    <w:rsid w:val="00F3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12E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43E4"/>
    <w:pPr>
      <w:keepNext/>
      <w:keepLines/>
      <w:spacing w:after="360" w:line="240" w:lineRule="auto"/>
      <w:jc w:val="center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7B43E4"/>
    <w:pPr>
      <w:keepNext/>
      <w:keepLines/>
      <w:spacing w:after="36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43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3E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3E4"/>
    <w:pPr>
      <w:keepNext/>
      <w:spacing w:before="240" w:after="60" w:line="240" w:lineRule="auto"/>
      <w:ind w:left="284"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3E4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3E4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Heading5"/>
    <w:link w:val="Heading9Char"/>
    <w:uiPriority w:val="99"/>
    <w:qFormat/>
    <w:rsid w:val="007B43E4"/>
    <w:pPr>
      <w:keepNext/>
      <w:keepLines/>
      <w:numPr>
        <w:ilvl w:val="8"/>
        <w:numId w:val="6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43E4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B43E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B43E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B43E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B43E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B43E4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B43E4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B43E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CF12E5"/>
    <w:rPr>
      <w:lang w:eastAsia="en-US"/>
    </w:rPr>
  </w:style>
  <w:style w:type="paragraph" w:styleId="ListParagraph">
    <w:name w:val="List Paragraph"/>
    <w:basedOn w:val="Normal"/>
    <w:uiPriority w:val="99"/>
    <w:qFormat/>
    <w:rsid w:val="00CF12E5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F12E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2E5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12E5"/>
    <w:rPr>
      <w:rFonts w:cs="Times New Roman"/>
    </w:rPr>
  </w:style>
  <w:style w:type="paragraph" w:customStyle="1" w:styleId="ConsPlusTitle">
    <w:name w:val="ConsPlusTitle"/>
    <w:uiPriority w:val="99"/>
    <w:rsid w:val="00CF12E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odyText">
    <w:name w:val="Body Text"/>
    <w:basedOn w:val="Normal"/>
    <w:link w:val="BodyTextChar"/>
    <w:uiPriority w:val="99"/>
    <w:rsid w:val="00CF12E5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12E5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F12E5"/>
    <w:rPr>
      <w:rFonts w:ascii="Times New Roman" w:hAnsi="Times New Roman"/>
      <w:sz w:val="22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7814E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14E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7814E4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814E4"/>
    <w:rPr>
      <w:rFonts w:ascii="Courier New" w:hAnsi="Courier New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rsid w:val="007B43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7B43E4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B43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Normal"/>
    <w:uiPriority w:val="99"/>
    <w:rsid w:val="007B43E4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0">
    <w:name w:val="Стиль1"/>
    <w:basedOn w:val="Normal"/>
    <w:uiPriority w:val="99"/>
    <w:rsid w:val="007B43E4"/>
    <w:pPr>
      <w:tabs>
        <w:tab w:val="num" w:pos="900"/>
      </w:tabs>
      <w:autoSpaceDE w:val="0"/>
      <w:autoSpaceDN w:val="0"/>
      <w:adjustRightInd w:val="0"/>
      <w:spacing w:before="120" w:after="0" w:line="240" w:lineRule="auto"/>
      <w:ind w:left="-27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2">
    <w:name w:val="Стиль2"/>
    <w:basedOn w:val="10"/>
    <w:uiPriority w:val="99"/>
    <w:rsid w:val="007B43E4"/>
    <w:pPr>
      <w:tabs>
        <w:tab w:val="clear" w:pos="900"/>
      </w:tabs>
      <w:spacing w:before="60"/>
      <w:ind w:left="-103" w:firstLine="283"/>
      <w:outlineLvl w:val="6"/>
    </w:pPr>
  </w:style>
  <w:style w:type="paragraph" w:customStyle="1" w:styleId="4">
    <w:name w:val="Стиль4"/>
    <w:basedOn w:val="Normal"/>
    <w:uiPriority w:val="99"/>
    <w:rsid w:val="007B43E4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TableGrid">
    <w:name w:val="Table Grid"/>
    <w:basedOn w:val="TableNormal"/>
    <w:uiPriority w:val="99"/>
    <w:rsid w:val="007B43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B43E4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43E4"/>
    <w:rPr>
      <w:rFonts w:ascii="Tahoma" w:hAnsi="Tahoma" w:cs="Times New Roman"/>
      <w:sz w:val="16"/>
      <w:szCs w:val="16"/>
      <w:lang w:eastAsia="ar-SA" w:bidi="ar-SA"/>
    </w:rPr>
  </w:style>
  <w:style w:type="paragraph" w:customStyle="1" w:styleId="a0">
    <w:name w:val="a"/>
    <w:basedOn w:val="Normal"/>
    <w:uiPriority w:val="99"/>
    <w:rsid w:val="007B4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B43E4"/>
    <w:rPr>
      <w:rFonts w:cs="Times New Roman"/>
    </w:rPr>
  </w:style>
  <w:style w:type="character" w:customStyle="1" w:styleId="11">
    <w:name w:val="Основной текст Знак1"/>
    <w:uiPriority w:val="99"/>
    <w:rsid w:val="007B43E4"/>
    <w:rPr>
      <w:sz w:val="24"/>
    </w:rPr>
  </w:style>
  <w:style w:type="character" w:customStyle="1" w:styleId="6">
    <w:name w:val="Знак Знак6"/>
    <w:uiPriority w:val="99"/>
    <w:rsid w:val="007B43E4"/>
    <w:rPr>
      <w:b/>
      <w:sz w:val="28"/>
      <w:lang w:val="ru-RU" w:eastAsia="ru-RU"/>
    </w:rPr>
  </w:style>
  <w:style w:type="paragraph" w:customStyle="1" w:styleId="a">
    <w:name w:val="Знак"/>
    <w:basedOn w:val="Normal"/>
    <w:uiPriority w:val="99"/>
    <w:rsid w:val="007B43E4"/>
    <w:pPr>
      <w:widowControl w:val="0"/>
      <w:numPr>
        <w:numId w:val="9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3">
    <w:name w:val="Стиль3"/>
    <w:basedOn w:val="Normal"/>
    <w:uiPriority w:val="99"/>
    <w:rsid w:val="007B43E4"/>
    <w:pPr>
      <w:numPr>
        <w:numId w:val="7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7B43E4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B43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43E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2">
    <w:name w:val="Знак Знак Знак Знак Знак1"/>
    <w:basedOn w:val="Normal"/>
    <w:uiPriority w:val="99"/>
    <w:rsid w:val="007B43E4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customStyle="1" w:styleId="13">
    <w:name w:val="Знак Знак Знак Знак1 Знак Знак Знак Знак Знак Знак Знак Знак Знак"/>
    <w:basedOn w:val="Normal"/>
    <w:uiPriority w:val="99"/>
    <w:rsid w:val="007B43E4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4">
    <w:name w:val="Знак Знак Знак Знак1 Знак Знак Знак Знак Знак Знак"/>
    <w:basedOn w:val="Normal"/>
    <w:uiPriority w:val="99"/>
    <w:rsid w:val="007B43E4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CharStyle13">
    <w:name w:val="Char Style 13"/>
    <w:link w:val="Style12"/>
    <w:uiPriority w:val="99"/>
    <w:locked/>
    <w:rsid w:val="007B43E4"/>
    <w:rPr>
      <w:sz w:val="26"/>
      <w:shd w:val="clear" w:color="auto" w:fill="FFFFFF"/>
    </w:rPr>
  </w:style>
  <w:style w:type="paragraph" w:customStyle="1" w:styleId="Style12">
    <w:name w:val="Style 12"/>
    <w:basedOn w:val="Normal"/>
    <w:link w:val="CharStyle13"/>
    <w:uiPriority w:val="99"/>
    <w:rsid w:val="007B43E4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0"/>
      <w:shd w:val="clear" w:color="auto" w:fill="FFFFFF"/>
      <w:lang w:eastAsia="ru-RU"/>
    </w:rPr>
  </w:style>
  <w:style w:type="paragraph" w:customStyle="1" w:styleId="20">
    <w:name w:val="Знак2"/>
    <w:basedOn w:val="Normal"/>
    <w:uiPriority w:val="99"/>
    <w:rsid w:val="007B43E4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7B43E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B43E4"/>
    <w:rPr>
      <w:rFonts w:ascii="Times New Roman" w:hAnsi="Times New Roman" w:cs="Times New Roman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7B43E4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9791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23 от 13 мая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2020-03-18T14:37:00Z</dcterms:created>
  <dcterms:modified xsi:type="dcterms:W3CDTF">2020-03-18T14:37:00Z</dcterms:modified>
</cp:coreProperties>
</file>