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0E" w:rsidRDefault="007F0B0E" w:rsidP="00750CAE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28 от 27 мая 2019  года                                  село  Волчий Враг   «Бесплатно»</w:t>
      </w:r>
    </w:p>
    <w:p w:rsidR="007F0B0E" w:rsidRDefault="007F0B0E" w:rsidP="00750CAE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7F0B0E" w:rsidRDefault="007F0B0E" w:rsidP="00750CAE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7F0B0E" w:rsidRDefault="007F0B0E" w:rsidP="00750CAE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7F0B0E" w:rsidRDefault="007F0B0E" w:rsidP="00750CAE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7F0B0E" w:rsidRDefault="007F0B0E" w:rsidP="00750CAE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7F0B0E" w:rsidRDefault="007F0B0E" w:rsidP="00750CAE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7F0B0E" w:rsidRDefault="007F0B0E" w:rsidP="00750CA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F0B0E" w:rsidRDefault="007F0B0E" w:rsidP="00750CA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7F0B0E" w:rsidRDefault="007F0B0E" w:rsidP="00750CAE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7F0B0E" w:rsidRPr="00056E31" w:rsidTr="00E466D5">
        <w:trPr>
          <w:jc w:val="center"/>
        </w:trPr>
        <w:tc>
          <w:tcPr>
            <w:tcW w:w="284" w:type="dxa"/>
            <w:vAlign w:val="bottom"/>
          </w:tcPr>
          <w:p w:rsidR="007F0B0E" w:rsidRDefault="007F0B0E" w:rsidP="00E46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F0B0E" w:rsidRDefault="007F0B0E" w:rsidP="00E46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24.05.2019</w:t>
            </w:r>
          </w:p>
        </w:tc>
        <w:tc>
          <w:tcPr>
            <w:tcW w:w="397" w:type="dxa"/>
          </w:tcPr>
          <w:p w:rsidR="007F0B0E" w:rsidRDefault="007F0B0E" w:rsidP="00E46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F0B0E" w:rsidRDefault="007F0B0E" w:rsidP="00E466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379-126/2</w:t>
            </w:r>
          </w:p>
        </w:tc>
      </w:tr>
      <w:tr w:rsidR="007F0B0E" w:rsidRPr="00056E31" w:rsidTr="00E466D5">
        <w:trPr>
          <w:jc w:val="center"/>
        </w:trPr>
        <w:tc>
          <w:tcPr>
            <w:tcW w:w="4650" w:type="dxa"/>
            <w:gridSpan w:val="4"/>
          </w:tcPr>
          <w:p w:rsidR="007F0B0E" w:rsidRDefault="007F0B0E" w:rsidP="00E466D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7F0B0E" w:rsidRPr="00A81656" w:rsidRDefault="007F0B0E" w:rsidP="00E466D5">
      <w:pPr>
        <w:rPr>
          <w:sz w:val="16"/>
          <w:szCs w:val="16"/>
        </w:rPr>
      </w:pPr>
      <w:r w:rsidRPr="003C27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</w:t>
      </w:r>
      <w:r>
        <w:rPr>
          <w:szCs w:val="20"/>
        </w:rPr>
        <w:t xml:space="preserve">   </w:t>
      </w:r>
    </w:p>
    <w:p w:rsidR="007F0B0E" w:rsidRPr="00E466D5" w:rsidRDefault="007F0B0E" w:rsidP="00E466D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E466D5">
        <w:rPr>
          <w:rFonts w:ascii="Times New Roman" w:hAnsi="Times New Roman"/>
          <w:b/>
          <w:sz w:val="24"/>
          <w:szCs w:val="24"/>
        </w:rPr>
        <w:t>Об исполнении бюджета Волче-Вражского сельсовета Тамалинского района Пензенской области за 2018 год.</w:t>
      </w:r>
    </w:p>
    <w:p w:rsidR="007F0B0E" w:rsidRPr="00E466D5" w:rsidRDefault="007F0B0E" w:rsidP="00E466D5">
      <w:pPr>
        <w:pStyle w:val="NoSpacing"/>
        <w:rPr>
          <w:rFonts w:ascii="Times New Roman" w:hAnsi="Times New Roman"/>
          <w:sz w:val="16"/>
          <w:szCs w:val="16"/>
        </w:rPr>
      </w:pPr>
    </w:p>
    <w:p w:rsidR="007F0B0E" w:rsidRPr="00E466D5" w:rsidRDefault="007F0B0E" w:rsidP="00E466D5">
      <w:pPr>
        <w:pStyle w:val="NoSpacing"/>
        <w:rPr>
          <w:rFonts w:ascii="Times New Roman" w:hAnsi="Times New Roman"/>
          <w:sz w:val="24"/>
          <w:szCs w:val="24"/>
        </w:rPr>
      </w:pPr>
      <w:r w:rsidRPr="00E466D5">
        <w:rPr>
          <w:rFonts w:ascii="Times New Roman" w:hAnsi="Times New Roman"/>
        </w:rPr>
        <w:t xml:space="preserve">   </w:t>
      </w:r>
      <w:r w:rsidRPr="00E466D5">
        <w:rPr>
          <w:rFonts w:ascii="Times New Roman" w:hAnsi="Times New Roman"/>
          <w:sz w:val="24"/>
          <w:szCs w:val="24"/>
        </w:rPr>
        <w:t>Рассмотрев материал по исполнению бюджета Волче-Вражского сельсовета  Тамалинского района Пензенской области за  2018 год,</w:t>
      </w:r>
    </w:p>
    <w:p w:rsidR="007F0B0E" w:rsidRPr="00E466D5" w:rsidRDefault="007F0B0E" w:rsidP="00E466D5">
      <w:pPr>
        <w:pStyle w:val="NoSpacing"/>
        <w:rPr>
          <w:rFonts w:ascii="Times New Roman" w:hAnsi="Times New Roman"/>
          <w:sz w:val="24"/>
          <w:szCs w:val="24"/>
        </w:rPr>
      </w:pPr>
      <w:r w:rsidRPr="00E466D5">
        <w:rPr>
          <w:rFonts w:ascii="Times New Roman" w:hAnsi="Times New Roman"/>
          <w:sz w:val="24"/>
          <w:szCs w:val="24"/>
        </w:rPr>
        <w:t xml:space="preserve">                                   </w:t>
      </w:r>
    </w:p>
    <w:p w:rsidR="007F0B0E" w:rsidRPr="00E466D5" w:rsidRDefault="007F0B0E" w:rsidP="00E466D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E466D5">
        <w:rPr>
          <w:rFonts w:ascii="Times New Roman" w:hAnsi="Times New Roman"/>
          <w:b/>
          <w:sz w:val="24"/>
          <w:szCs w:val="24"/>
        </w:rPr>
        <w:t>Комитет местного самоуправления Волче-Вражского сельсовета Тамалинского района Пензенской области решил:</w:t>
      </w:r>
    </w:p>
    <w:p w:rsidR="007F0B0E" w:rsidRPr="00E466D5" w:rsidRDefault="007F0B0E" w:rsidP="00E466D5">
      <w:pPr>
        <w:pStyle w:val="NoSpacing"/>
        <w:rPr>
          <w:rFonts w:ascii="Times New Roman" w:hAnsi="Times New Roman"/>
          <w:sz w:val="16"/>
          <w:szCs w:val="16"/>
        </w:rPr>
      </w:pPr>
    </w:p>
    <w:p w:rsidR="007F0B0E" w:rsidRPr="00E466D5" w:rsidRDefault="007F0B0E" w:rsidP="00E466D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466D5">
        <w:rPr>
          <w:rFonts w:ascii="Times New Roman" w:hAnsi="Times New Roman"/>
          <w:sz w:val="24"/>
          <w:szCs w:val="24"/>
        </w:rPr>
        <w:t xml:space="preserve">  1. Утвердить исполнение бюджета Волче-Вражского сельсовета Тамалинского района Пензенской области  за   2018 год  по доходам в сумме 4187,3  тыс. рублей   </w:t>
      </w:r>
    </w:p>
    <w:p w:rsidR="007F0B0E" w:rsidRPr="00E466D5" w:rsidRDefault="007F0B0E" w:rsidP="00E466D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466D5">
        <w:rPr>
          <w:rFonts w:ascii="Times New Roman" w:hAnsi="Times New Roman"/>
          <w:sz w:val="24"/>
          <w:szCs w:val="24"/>
        </w:rPr>
        <w:t xml:space="preserve">  По расходам в сумме </w:t>
      </w:r>
      <w:r w:rsidRPr="00E466D5">
        <w:rPr>
          <w:rFonts w:ascii="Times New Roman" w:hAnsi="Times New Roman"/>
          <w:spacing w:val="-14"/>
          <w:sz w:val="24"/>
          <w:szCs w:val="24"/>
        </w:rPr>
        <w:t xml:space="preserve">4874,1 тыс. рублей  </w:t>
      </w:r>
      <w:r w:rsidRPr="00E466D5">
        <w:rPr>
          <w:rFonts w:ascii="Times New Roman" w:hAnsi="Times New Roman"/>
          <w:sz w:val="24"/>
          <w:szCs w:val="24"/>
        </w:rPr>
        <w:t>с превышением расходов над доходами  в сумме 686,8 тыс. рублей.</w:t>
      </w:r>
    </w:p>
    <w:p w:rsidR="007F0B0E" w:rsidRPr="00E466D5" w:rsidRDefault="007F0B0E" w:rsidP="00E466D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466D5">
        <w:rPr>
          <w:rFonts w:ascii="Times New Roman" w:hAnsi="Times New Roman"/>
          <w:sz w:val="24"/>
          <w:szCs w:val="24"/>
        </w:rPr>
        <w:t xml:space="preserve">   2. Утвердить исполнение по источникам  финансирования дефицита бюджета Волче-Вражского сельсовета Тамалинского района Пензенской  области    согласно приложению № 1 к настоящему решению.</w:t>
      </w:r>
    </w:p>
    <w:p w:rsidR="007F0B0E" w:rsidRPr="00E466D5" w:rsidRDefault="007F0B0E" w:rsidP="00E466D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466D5">
        <w:rPr>
          <w:rFonts w:ascii="Times New Roman" w:hAnsi="Times New Roman"/>
          <w:sz w:val="24"/>
          <w:szCs w:val="24"/>
        </w:rPr>
        <w:t xml:space="preserve">  3. Утвердить объем поступлений налоговых и неналоговых доходов в бюджет</w:t>
      </w:r>
    </w:p>
    <w:p w:rsidR="007F0B0E" w:rsidRPr="00E466D5" w:rsidRDefault="007F0B0E" w:rsidP="00E466D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466D5">
        <w:rPr>
          <w:rFonts w:ascii="Times New Roman" w:hAnsi="Times New Roman"/>
          <w:sz w:val="24"/>
          <w:szCs w:val="24"/>
        </w:rPr>
        <w:t>Волче Вражского сельсовета Тамалинского района Пензенской области  на 2018 год согласно приложению  № 2 к настоящему решению.</w:t>
      </w:r>
    </w:p>
    <w:p w:rsidR="007F0B0E" w:rsidRPr="00E466D5" w:rsidRDefault="007F0B0E" w:rsidP="00E466D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466D5">
        <w:rPr>
          <w:rFonts w:ascii="Times New Roman" w:hAnsi="Times New Roman"/>
          <w:sz w:val="24"/>
          <w:szCs w:val="24"/>
        </w:rPr>
        <w:t xml:space="preserve"> 4. Утвердить исполнение бюджета Волче-Вражского сельсовета Тамалинского района Пензенской области  по объему безвозмездных поступлений в бюджет Волче-Вражского сельсовета Тамалинского района Пензенской области согласно приложению № 3 к настоящему решению.</w:t>
      </w:r>
    </w:p>
    <w:p w:rsidR="007F0B0E" w:rsidRPr="00E466D5" w:rsidRDefault="007F0B0E" w:rsidP="00E466D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466D5">
        <w:rPr>
          <w:rFonts w:ascii="Times New Roman" w:hAnsi="Times New Roman"/>
          <w:sz w:val="24"/>
          <w:szCs w:val="24"/>
        </w:rPr>
        <w:t xml:space="preserve">  5. Утвердить исполнение бюджета Волче-Вражского сельсовета  Тамалинского района Пензенской области  </w:t>
      </w:r>
      <w:r w:rsidRPr="00E466D5">
        <w:rPr>
          <w:rFonts w:ascii="Times New Roman" w:hAnsi="Times New Roman"/>
          <w:color w:val="000000"/>
          <w:sz w:val="24"/>
          <w:szCs w:val="24"/>
        </w:rPr>
        <w:t>по разделам, подразделам, целевым статьям (муниципальным программам Волче-Вражского сельсовета Тамалинского района Пензенской области и непрограм</w:t>
      </w:r>
      <w:r>
        <w:rPr>
          <w:rFonts w:ascii="Times New Roman" w:hAnsi="Times New Roman"/>
          <w:color w:val="000000"/>
          <w:sz w:val="24"/>
          <w:szCs w:val="24"/>
        </w:rPr>
        <w:t>м</w:t>
      </w:r>
      <w:r w:rsidRPr="00E466D5">
        <w:rPr>
          <w:rFonts w:ascii="Times New Roman" w:hAnsi="Times New Roman"/>
          <w:color w:val="000000"/>
          <w:sz w:val="24"/>
          <w:szCs w:val="24"/>
        </w:rPr>
        <w:t xml:space="preserve">ным направлениям деятельности), группам и подгруппам видов расходов классификации расходов бюджета Волче-Вражского сельсовета Тамалинского  района Пензенской области  </w:t>
      </w:r>
      <w:r w:rsidRPr="00E466D5">
        <w:rPr>
          <w:rFonts w:ascii="Times New Roman" w:hAnsi="Times New Roman"/>
          <w:sz w:val="24"/>
          <w:szCs w:val="24"/>
        </w:rPr>
        <w:t>по разделам и подразделам функциональной классификации согласно приложению № 4 к настоящему решению.</w:t>
      </w:r>
    </w:p>
    <w:p w:rsidR="007F0B0E" w:rsidRPr="00E466D5" w:rsidRDefault="007F0B0E" w:rsidP="00E466D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466D5">
        <w:rPr>
          <w:rFonts w:ascii="Times New Roman" w:hAnsi="Times New Roman"/>
          <w:sz w:val="24"/>
          <w:szCs w:val="24"/>
        </w:rPr>
        <w:t xml:space="preserve">  6. Утвердить исполнение бюджета Волче-Вражского сельсовета  Тамалинского района Пензенской области  ведомственной структуры расходов согласно приложению № 5 к настоящему решению.</w:t>
      </w:r>
    </w:p>
    <w:p w:rsidR="007F0B0E" w:rsidRPr="00E466D5" w:rsidRDefault="007F0B0E" w:rsidP="00E466D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466D5">
        <w:rPr>
          <w:rFonts w:ascii="Times New Roman" w:hAnsi="Times New Roman"/>
          <w:sz w:val="24"/>
          <w:szCs w:val="24"/>
        </w:rPr>
        <w:t xml:space="preserve">  7. Утвердить исполнение бюджета Волче-Вражского сельсовета  Тамалинского района  по распределению бюджетных ассигнований по целевым статьям (муниципальным программам Волче-Вражского сельсовета Тамалинского района Пензенской области и непрограммным направлениям деятельности), группам видов расходов, разделам, подразделам классификации расходов бюджета на 2018 год  согласно приложению № 6 к настоящему решению.</w:t>
      </w:r>
    </w:p>
    <w:p w:rsidR="007F0B0E" w:rsidRPr="00E466D5" w:rsidRDefault="007F0B0E" w:rsidP="00E466D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466D5">
        <w:rPr>
          <w:rFonts w:ascii="Times New Roman" w:hAnsi="Times New Roman"/>
          <w:sz w:val="24"/>
          <w:szCs w:val="24"/>
        </w:rPr>
        <w:t xml:space="preserve">  8. Утвердить исполнение распределения межбюджетных трансфертов бюджету Тамалинского района из бюджета Волче-Вражского сельсовета Тамалинского района на осуществление части полномочий по решению вопросов местного значения согласно приложению № 7 к настоящему решению.</w:t>
      </w:r>
    </w:p>
    <w:p w:rsidR="007F0B0E" w:rsidRPr="00E466D5" w:rsidRDefault="007F0B0E" w:rsidP="00E466D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466D5">
        <w:rPr>
          <w:rFonts w:ascii="Times New Roman" w:hAnsi="Times New Roman"/>
          <w:sz w:val="24"/>
          <w:szCs w:val="24"/>
        </w:rPr>
        <w:t xml:space="preserve">  9. Опубликовать настоящее решение в информационном бюллетене «Сельский вестник» и разместить на  Интернет-сайте администрации Волче-Вражского сельсовета Тамалинского района Пензенской области.</w:t>
      </w:r>
    </w:p>
    <w:p w:rsidR="007F0B0E" w:rsidRPr="00E466D5" w:rsidRDefault="007F0B0E" w:rsidP="00E466D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466D5">
        <w:rPr>
          <w:rFonts w:ascii="Times New Roman" w:hAnsi="Times New Roman"/>
          <w:sz w:val="24"/>
          <w:szCs w:val="24"/>
        </w:rPr>
        <w:t xml:space="preserve">  10. Решение вступает в силу на следующий день после официального опубликования.</w:t>
      </w:r>
    </w:p>
    <w:p w:rsidR="007F0B0E" w:rsidRPr="00E466D5" w:rsidRDefault="007F0B0E" w:rsidP="00E466D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466D5">
        <w:rPr>
          <w:rFonts w:ascii="Times New Roman" w:hAnsi="Times New Roman"/>
          <w:sz w:val="24"/>
          <w:szCs w:val="24"/>
        </w:rPr>
        <w:t xml:space="preserve">  11. Контроль исполнения настоящего решения возложить на постоянную комиссию Комитета местного самоуправления Волче-Вражского сельсовета по бюджетной, налоговой и экономической политике.</w:t>
      </w:r>
    </w:p>
    <w:p w:rsidR="007F0B0E" w:rsidRPr="00E466D5" w:rsidRDefault="007F0B0E" w:rsidP="00E466D5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F0B0E" w:rsidRPr="00E466D5" w:rsidRDefault="007F0B0E" w:rsidP="00E466D5">
      <w:pPr>
        <w:pStyle w:val="NoSpacing"/>
        <w:rPr>
          <w:rFonts w:ascii="Times New Roman" w:hAnsi="Times New Roman"/>
        </w:rPr>
      </w:pPr>
    </w:p>
    <w:p w:rsidR="007F0B0E" w:rsidRPr="00E466D5" w:rsidRDefault="007F0B0E" w:rsidP="00E466D5">
      <w:pPr>
        <w:pStyle w:val="NoSpacing"/>
        <w:rPr>
          <w:rFonts w:ascii="Times New Roman" w:hAnsi="Times New Roman"/>
        </w:rPr>
      </w:pPr>
    </w:p>
    <w:p w:rsidR="007F0B0E" w:rsidRPr="00E466D5" w:rsidRDefault="007F0B0E" w:rsidP="00E466D5">
      <w:pPr>
        <w:pStyle w:val="NoSpacing"/>
        <w:rPr>
          <w:rFonts w:ascii="Times New Roman" w:hAnsi="Times New Roman"/>
        </w:rPr>
      </w:pPr>
      <w:r w:rsidRPr="00E466D5">
        <w:rPr>
          <w:rFonts w:ascii="Times New Roman" w:hAnsi="Times New Roman"/>
        </w:rPr>
        <w:t xml:space="preserve">Глава Волче-Вражского сельсовета </w:t>
      </w:r>
    </w:p>
    <w:p w:rsidR="007F0B0E" w:rsidRPr="00E466D5" w:rsidRDefault="007F0B0E" w:rsidP="00E466D5">
      <w:pPr>
        <w:pStyle w:val="NoSpacing"/>
        <w:rPr>
          <w:rFonts w:ascii="Times New Roman" w:hAnsi="Times New Roman"/>
        </w:rPr>
      </w:pPr>
      <w:r w:rsidRPr="00E466D5">
        <w:rPr>
          <w:rFonts w:ascii="Times New Roman" w:hAnsi="Times New Roman"/>
        </w:rPr>
        <w:t xml:space="preserve">Тамалинского района Пензенской области                                       </w:t>
      </w:r>
      <w:r>
        <w:rPr>
          <w:rFonts w:ascii="Times New Roman" w:hAnsi="Times New Roman"/>
        </w:rPr>
        <w:t xml:space="preserve">          </w:t>
      </w:r>
      <w:r w:rsidRPr="00E466D5">
        <w:rPr>
          <w:rFonts w:ascii="Times New Roman" w:hAnsi="Times New Roman"/>
        </w:rPr>
        <w:t xml:space="preserve">                     А.А.Кошелев</w:t>
      </w:r>
    </w:p>
    <w:p w:rsidR="007F0B0E" w:rsidRPr="00132DE5" w:rsidRDefault="007F0B0E" w:rsidP="00E466D5">
      <w:pPr>
        <w:widowControl w:val="0"/>
        <w:tabs>
          <w:tab w:val="num" w:pos="0"/>
        </w:tabs>
        <w:autoSpaceDE w:val="0"/>
        <w:autoSpaceDN w:val="0"/>
        <w:adjustRightInd w:val="0"/>
        <w:ind w:right="201"/>
        <w:jc w:val="both"/>
        <w:outlineLvl w:val="6"/>
        <w:rPr>
          <w:bCs/>
          <w:color w:val="993300"/>
        </w:rPr>
      </w:pPr>
    </w:p>
    <w:p w:rsidR="007F0B0E" w:rsidRPr="00E466D5" w:rsidRDefault="007F0B0E" w:rsidP="00E466D5">
      <w:pPr>
        <w:pStyle w:val="NoSpacing"/>
        <w:jc w:val="right"/>
        <w:rPr>
          <w:rFonts w:ascii="Times New Roman" w:hAnsi="Times New Roman"/>
        </w:rPr>
      </w:pPr>
      <w:r w:rsidRPr="00E466D5">
        <w:rPr>
          <w:rFonts w:ascii="Times New Roman" w:hAnsi="Times New Roman"/>
        </w:rPr>
        <w:t>Приложение № 1</w:t>
      </w:r>
    </w:p>
    <w:p w:rsidR="007F0B0E" w:rsidRPr="00E466D5" w:rsidRDefault="007F0B0E" w:rsidP="00E466D5">
      <w:pPr>
        <w:pStyle w:val="NoSpacing"/>
        <w:jc w:val="right"/>
        <w:rPr>
          <w:rFonts w:ascii="Times New Roman" w:hAnsi="Times New Roman"/>
        </w:rPr>
      </w:pPr>
      <w:r w:rsidRPr="00E466D5">
        <w:rPr>
          <w:rFonts w:ascii="Times New Roman" w:hAnsi="Times New Roman"/>
        </w:rPr>
        <w:t>к решению Комитета местного самоуправления</w:t>
      </w:r>
    </w:p>
    <w:p w:rsidR="007F0B0E" w:rsidRPr="00E466D5" w:rsidRDefault="007F0B0E" w:rsidP="00E466D5">
      <w:pPr>
        <w:pStyle w:val="NoSpacing"/>
        <w:jc w:val="right"/>
        <w:rPr>
          <w:rFonts w:ascii="Times New Roman" w:hAnsi="Times New Roman"/>
        </w:rPr>
      </w:pPr>
      <w:r w:rsidRPr="00E466D5">
        <w:rPr>
          <w:rFonts w:ascii="Times New Roman" w:hAnsi="Times New Roman"/>
        </w:rPr>
        <w:t xml:space="preserve">Волче-Вражского сельсовета                                                                                    </w:t>
      </w:r>
    </w:p>
    <w:p w:rsidR="007F0B0E" w:rsidRPr="00E466D5" w:rsidRDefault="007F0B0E" w:rsidP="00E466D5">
      <w:pPr>
        <w:pStyle w:val="NoSpacing"/>
        <w:jc w:val="right"/>
        <w:rPr>
          <w:rFonts w:ascii="Times New Roman" w:hAnsi="Times New Roman"/>
        </w:rPr>
      </w:pPr>
      <w:r w:rsidRPr="00E466D5">
        <w:rPr>
          <w:rFonts w:ascii="Times New Roman" w:hAnsi="Times New Roman"/>
        </w:rPr>
        <w:t xml:space="preserve">                                                   Тамалинского района Пензенской области</w:t>
      </w:r>
    </w:p>
    <w:p w:rsidR="007F0B0E" w:rsidRPr="00E466D5" w:rsidRDefault="007F0B0E" w:rsidP="00E466D5">
      <w:pPr>
        <w:pStyle w:val="NoSpacing"/>
        <w:rPr>
          <w:rFonts w:ascii="Times New Roman" w:hAnsi="Times New Roman"/>
          <w:sz w:val="24"/>
          <w:szCs w:val="24"/>
        </w:rPr>
      </w:pPr>
    </w:p>
    <w:p w:rsidR="007F0B0E" w:rsidRPr="00E466D5" w:rsidRDefault="007F0B0E" w:rsidP="00E466D5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E466D5">
        <w:rPr>
          <w:rFonts w:ascii="Times New Roman" w:hAnsi="Times New Roman"/>
          <w:b/>
          <w:bCs/>
          <w:sz w:val="24"/>
          <w:szCs w:val="24"/>
        </w:rPr>
        <w:t>Источники финансирования дефицита бюджета Волче-Вражского сельсовета Тамалинского района  Пензенской области  на 2018 год.</w:t>
      </w:r>
    </w:p>
    <w:p w:rsidR="007F0B0E" w:rsidRPr="00E466D5" w:rsidRDefault="007F0B0E" w:rsidP="00E466D5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E466D5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(тыс.руб)</w:t>
      </w:r>
    </w:p>
    <w:tbl>
      <w:tblPr>
        <w:tblW w:w="100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19"/>
        <w:gridCol w:w="2551"/>
        <w:gridCol w:w="1701"/>
        <w:gridCol w:w="1276"/>
        <w:gridCol w:w="1376"/>
      </w:tblGrid>
      <w:tr w:rsidR="007F0B0E" w:rsidRPr="00056E31" w:rsidTr="00E466D5">
        <w:trPr>
          <w:trHeight w:val="555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Наименование показателя</w:t>
            </w:r>
          </w:p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Коды</w:t>
            </w:r>
          </w:p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2018  год</w:t>
            </w:r>
          </w:p>
        </w:tc>
      </w:tr>
      <w:tr w:rsidR="007F0B0E" w:rsidRPr="00056E31" w:rsidTr="00E466D5">
        <w:trPr>
          <w:trHeight w:val="397"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исполнено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% исполнения</w:t>
            </w:r>
          </w:p>
        </w:tc>
      </w:tr>
      <w:tr w:rsidR="007F0B0E" w:rsidRPr="00056E31" w:rsidTr="00E466D5">
        <w:trPr>
          <w:trHeight w:val="257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90101050000000000000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</w:pPr>
          </w:p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--907,4</w:t>
            </w:r>
          </w:p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z w:val="24"/>
                <w:szCs w:val="24"/>
              </w:rPr>
              <w:t>-686,8</w:t>
            </w:r>
          </w:p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z w:val="24"/>
                <w:szCs w:val="24"/>
              </w:rPr>
              <w:t>75,7</w:t>
            </w:r>
          </w:p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37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Увеличение прочих остатков </w:t>
            </w:r>
            <w:r w:rsidRPr="00056E31">
              <w:rPr>
                <w:rFonts w:ascii="Times New Roman" w:hAnsi="Times New Roman"/>
                <w:spacing w:val="-9"/>
                <w:sz w:val="24"/>
                <w:szCs w:val="24"/>
              </w:rPr>
              <w:t>денежных средств бюджетов сельских</w:t>
            </w:r>
            <w:r w:rsidRPr="00056E31">
              <w:rPr>
                <w:rFonts w:ascii="Times New Roman" w:hAnsi="Times New Roman"/>
                <w:color w:val="FF0000"/>
                <w:spacing w:val="-9"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pacing w:val="-12"/>
                <w:sz w:val="24"/>
                <w:szCs w:val="24"/>
              </w:rPr>
              <w:t>поселений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90101050201100000510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pacing w:val="-14"/>
                <w:sz w:val="24"/>
                <w:szCs w:val="24"/>
              </w:rPr>
              <w:t>-4153,0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z w:val="24"/>
                <w:szCs w:val="24"/>
              </w:rPr>
              <w:t>-4187,3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360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pacing w:val="-12"/>
                <w:sz w:val="24"/>
                <w:szCs w:val="24"/>
              </w:rPr>
              <w:t>Уменьшение прочих остатков денежных средств сельских поселений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90101050201100000610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pacing w:val="-14"/>
                <w:sz w:val="24"/>
                <w:szCs w:val="24"/>
              </w:rPr>
              <w:t>5060,4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pacing w:val="-14"/>
                <w:sz w:val="24"/>
                <w:szCs w:val="24"/>
              </w:rPr>
              <w:t>4874,1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pacing w:val="-14"/>
                <w:sz w:val="24"/>
                <w:szCs w:val="24"/>
              </w:rPr>
              <w:t>96,3</w:t>
            </w:r>
          </w:p>
        </w:tc>
      </w:tr>
      <w:tr w:rsidR="007F0B0E" w:rsidRPr="00056E31" w:rsidTr="00E466D5">
        <w:trPr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Всего источников финансирования</w:t>
            </w:r>
          </w:p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pacing w:val="-12"/>
                <w:sz w:val="24"/>
                <w:szCs w:val="24"/>
              </w:rPr>
              <w:t>907,4</w:t>
            </w:r>
          </w:p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686,8</w:t>
            </w:r>
          </w:p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75,7</w:t>
            </w:r>
          </w:p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7F0B0E" w:rsidRPr="00E466D5" w:rsidRDefault="007F0B0E" w:rsidP="00E466D5">
      <w:pPr>
        <w:pStyle w:val="NoSpacing"/>
        <w:rPr>
          <w:rFonts w:ascii="Times New Roman" w:hAnsi="Times New Roman"/>
          <w:sz w:val="24"/>
          <w:szCs w:val="24"/>
        </w:rPr>
      </w:pPr>
    </w:p>
    <w:p w:rsidR="007F0B0E" w:rsidRPr="00E466D5" w:rsidRDefault="007F0B0E" w:rsidP="00E466D5">
      <w:pPr>
        <w:pStyle w:val="NoSpacing"/>
        <w:jc w:val="right"/>
        <w:rPr>
          <w:rFonts w:ascii="Times New Roman" w:hAnsi="Times New Roman"/>
        </w:rPr>
      </w:pPr>
      <w:r w:rsidRPr="00E466D5">
        <w:rPr>
          <w:rFonts w:ascii="Times New Roman" w:hAnsi="Times New Roman"/>
        </w:rPr>
        <w:t xml:space="preserve">                               Приложение № 2</w:t>
      </w:r>
    </w:p>
    <w:p w:rsidR="007F0B0E" w:rsidRPr="00E466D5" w:rsidRDefault="007F0B0E" w:rsidP="00E466D5">
      <w:pPr>
        <w:pStyle w:val="NoSpacing"/>
        <w:jc w:val="right"/>
        <w:rPr>
          <w:rFonts w:ascii="Times New Roman" w:hAnsi="Times New Roman"/>
        </w:rPr>
      </w:pPr>
      <w:r w:rsidRPr="00E466D5">
        <w:rPr>
          <w:rFonts w:ascii="Times New Roman" w:hAnsi="Times New Roman"/>
        </w:rPr>
        <w:t>к решению Комитета местного самоуправления</w:t>
      </w:r>
    </w:p>
    <w:p w:rsidR="007F0B0E" w:rsidRPr="00E466D5" w:rsidRDefault="007F0B0E" w:rsidP="00E466D5">
      <w:pPr>
        <w:pStyle w:val="NoSpacing"/>
        <w:jc w:val="right"/>
        <w:rPr>
          <w:rFonts w:ascii="Times New Roman" w:hAnsi="Times New Roman"/>
        </w:rPr>
      </w:pPr>
      <w:r w:rsidRPr="00E466D5">
        <w:rPr>
          <w:rFonts w:ascii="Times New Roman" w:hAnsi="Times New Roman"/>
        </w:rPr>
        <w:t xml:space="preserve">Волче-Вражского сельсовета                                                                                    </w:t>
      </w:r>
    </w:p>
    <w:p w:rsidR="007F0B0E" w:rsidRPr="00E466D5" w:rsidRDefault="007F0B0E" w:rsidP="00E466D5">
      <w:pPr>
        <w:pStyle w:val="NoSpacing"/>
        <w:jc w:val="right"/>
        <w:rPr>
          <w:rFonts w:ascii="Times New Roman" w:hAnsi="Times New Roman"/>
        </w:rPr>
      </w:pPr>
      <w:r w:rsidRPr="00E466D5">
        <w:rPr>
          <w:rFonts w:ascii="Times New Roman" w:hAnsi="Times New Roman"/>
        </w:rPr>
        <w:t xml:space="preserve">                                                   Тамалинского района Пензенской области</w:t>
      </w:r>
    </w:p>
    <w:p w:rsidR="007F0B0E" w:rsidRPr="00E466D5" w:rsidRDefault="007F0B0E" w:rsidP="00E466D5">
      <w:pPr>
        <w:pStyle w:val="NoSpacing"/>
        <w:rPr>
          <w:rFonts w:ascii="Times New Roman" w:hAnsi="Times New Roman"/>
          <w:sz w:val="24"/>
          <w:szCs w:val="24"/>
        </w:rPr>
      </w:pPr>
    </w:p>
    <w:p w:rsidR="007F0B0E" w:rsidRPr="00E466D5" w:rsidRDefault="007F0B0E" w:rsidP="00E466D5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E466D5">
        <w:rPr>
          <w:rFonts w:ascii="Times New Roman" w:hAnsi="Times New Roman"/>
          <w:b/>
          <w:bCs/>
          <w:sz w:val="24"/>
          <w:szCs w:val="24"/>
        </w:rPr>
        <w:t>Объем поступлений налоговых и неналоговых доходов в бюджет</w:t>
      </w:r>
    </w:p>
    <w:p w:rsidR="007F0B0E" w:rsidRPr="00E466D5" w:rsidRDefault="007F0B0E" w:rsidP="00E466D5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E466D5">
        <w:rPr>
          <w:rFonts w:ascii="Times New Roman" w:hAnsi="Times New Roman"/>
          <w:b/>
          <w:bCs/>
          <w:sz w:val="24"/>
          <w:szCs w:val="24"/>
        </w:rPr>
        <w:t>Волче Вражского сельсовета Тамалинского района Пензенской области</w:t>
      </w:r>
    </w:p>
    <w:p w:rsidR="007F0B0E" w:rsidRPr="00E466D5" w:rsidRDefault="007F0B0E" w:rsidP="00E466D5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E466D5">
        <w:rPr>
          <w:rFonts w:ascii="Times New Roman" w:hAnsi="Times New Roman"/>
          <w:b/>
          <w:bCs/>
          <w:sz w:val="24"/>
          <w:szCs w:val="24"/>
        </w:rPr>
        <w:t>на 2018 год.</w:t>
      </w:r>
    </w:p>
    <w:p w:rsidR="007F0B0E" w:rsidRPr="00E466D5" w:rsidRDefault="007F0B0E" w:rsidP="00E466D5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E466D5">
        <w:rPr>
          <w:rFonts w:ascii="Times New Roman" w:hAnsi="Times New Roman"/>
          <w:b/>
          <w:bCs/>
          <w:sz w:val="24"/>
          <w:szCs w:val="24"/>
        </w:rPr>
        <w:t>(тыс. рублей)</w:t>
      </w:r>
    </w:p>
    <w:tbl>
      <w:tblPr>
        <w:tblW w:w="11428" w:type="dxa"/>
        <w:tblInd w:w="-1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9"/>
        <w:gridCol w:w="4107"/>
        <w:gridCol w:w="1276"/>
        <w:gridCol w:w="1421"/>
        <w:gridCol w:w="1505"/>
      </w:tblGrid>
      <w:tr w:rsidR="007F0B0E" w:rsidRPr="00056E31" w:rsidTr="00E466D5">
        <w:trPr>
          <w:cantSplit/>
          <w:trHeight w:val="562"/>
          <w:tblHeader/>
        </w:trPr>
        <w:tc>
          <w:tcPr>
            <w:tcW w:w="3119" w:type="dxa"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107" w:type="dxa"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z w:val="24"/>
                <w:szCs w:val="24"/>
              </w:rPr>
              <w:t>Виды доходов</w:t>
            </w:r>
          </w:p>
        </w:tc>
        <w:tc>
          <w:tcPr>
            <w:tcW w:w="1276" w:type="dxa"/>
            <w:vAlign w:val="bottom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421" w:type="dxa"/>
            <w:vAlign w:val="bottom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  <w:tc>
          <w:tcPr>
            <w:tcW w:w="1505" w:type="dxa"/>
            <w:vAlign w:val="bottom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% </w:t>
            </w:r>
          </w:p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исполнения</w:t>
            </w:r>
          </w:p>
        </w:tc>
      </w:tr>
      <w:tr w:rsidR="007F0B0E" w:rsidRPr="00056E31" w:rsidTr="00E466D5">
        <w:trPr>
          <w:cantSplit/>
          <w:trHeight w:val="20"/>
        </w:trPr>
        <w:tc>
          <w:tcPr>
            <w:tcW w:w="3119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4107" w:type="dxa"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z w:val="24"/>
                <w:szCs w:val="24"/>
              </w:rPr>
              <w:t>3091,0</w:t>
            </w:r>
          </w:p>
        </w:tc>
        <w:tc>
          <w:tcPr>
            <w:tcW w:w="1421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z w:val="24"/>
                <w:szCs w:val="24"/>
              </w:rPr>
              <w:t>3125,1</w:t>
            </w:r>
          </w:p>
        </w:tc>
        <w:tc>
          <w:tcPr>
            <w:tcW w:w="1505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z w:val="24"/>
                <w:szCs w:val="24"/>
              </w:rPr>
              <w:t>101</w:t>
            </w:r>
          </w:p>
        </w:tc>
      </w:tr>
      <w:tr w:rsidR="007F0B0E" w:rsidRPr="00056E31" w:rsidTr="00E466D5">
        <w:trPr>
          <w:cantSplit/>
          <w:trHeight w:val="315"/>
        </w:trPr>
        <w:tc>
          <w:tcPr>
            <w:tcW w:w="3119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182 10102010011000110</w:t>
            </w:r>
          </w:p>
        </w:tc>
        <w:tc>
          <w:tcPr>
            <w:tcW w:w="4107" w:type="dxa"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227_1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6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36,0</w:t>
            </w:r>
          </w:p>
        </w:tc>
        <w:tc>
          <w:tcPr>
            <w:tcW w:w="1421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35,8</w:t>
            </w:r>
          </w:p>
        </w:tc>
        <w:tc>
          <w:tcPr>
            <w:tcW w:w="1505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99,4</w:t>
            </w:r>
          </w:p>
        </w:tc>
      </w:tr>
      <w:tr w:rsidR="007F0B0E" w:rsidRPr="00056E31" w:rsidTr="00E466D5">
        <w:trPr>
          <w:cantSplit/>
          <w:trHeight w:val="222"/>
        </w:trPr>
        <w:tc>
          <w:tcPr>
            <w:tcW w:w="3119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182 10102020011000110</w:t>
            </w:r>
          </w:p>
        </w:tc>
        <w:tc>
          <w:tcPr>
            <w:tcW w:w="4107" w:type="dxa"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</w:t>
            </w:r>
          </w:p>
        </w:tc>
        <w:tc>
          <w:tcPr>
            <w:tcW w:w="1276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1,00</w:t>
            </w:r>
          </w:p>
        </w:tc>
        <w:tc>
          <w:tcPr>
            <w:tcW w:w="1421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1505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120</w:t>
            </w:r>
          </w:p>
        </w:tc>
      </w:tr>
      <w:tr w:rsidR="007F0B0E" w:rsidRPr="00056E31" w:rsidTr="00E466D5">
        <w:trPr>
          <w:cantSplit/>
          <w:trHeight w:val="20"/>
        </w:trPr>
        <w:tc>
          <w:tcPr>
            <w:tcW w:w="3119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182 10503010011000110</w:t>
            </w:r>
          </w:p>
        </w:tc>
        <w:tc>
          <w:tcPr>
            <w:tcW w:w="4107" w:type="dxa"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Единый сельскохозяйственный налог (сумма платежа (перерасчеты, недоимка  и задолженность по соответствующему платежу, в том числе по отмененному)</w:t>
            </w:r>
          </w:p>
        </w:tc>
        <w:tc>
          <w:tcPr>
            <w:tcW w:w="1276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120,0</w:t>
            </w:r>
          </w:p>
        </w:tc>
        <w:tc>
          <w:tcPr>
            <w:tcW w:w="1421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120,5</w:t>
            </w:r>
          </w:p>
        </w:tc>
        <w:tc>
          <w:tcPr>
            <w:tcW w:w="1505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cantSplit/>
          <w:trHeight w:val="1455"/>
        </w:trPr>
        <w:tc>
          <w:tcPr>
            <w:tcW w:w="3119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182 10601030101000110</w:t>
            </w:r>
          </w:p>
        </w:tc>
        <w:tc>
          <w:tcPr>
            <w:tcW w:w="4107" w:type="dxa"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6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236,0</w:t>
            </w:r>
          </w:p>
        </w:tc>
        <w:tc>
          <w:tcPr>
            <w:tcW w:w="1421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239,0</w:t>
            </w:r>
          </w:p>
        </w:tc>
        <w:tc>
          <w:tcPr>
            <w:tcW w:w="1505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101</w:t>
            </w:r>
          </w:p>
        </w:tc>
      </w:tr>
      <w:tr w:rsidR="007F0B0E" w:rsidRPr="00056E31" w:rsidTr="00E466D5">
        <w:trPr>
          <w:cantSplit/>
          <w:trHeight w:val="600"/>
        </w:trPr>
        <w:tc>
          <w:tcPr>
            <w:tcW w:w="3119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182 10601030102100110</w:t>
            </w:r>
          </w:p>
        </w:tc>
        <w:tc>
          <w:tcPr>
            <w:tcW w:w="4107" w:type="dxa"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276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1421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6,3</w:t>
            </w:r>
          </w:p>
        </w:tc>
        <w:tc>
          <w:tcPr>
            <w:tcW w:w="1505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105</w:t>
            </w:r>
          </w:p>
        </w:tc>
      </w:tr>
      <w:tr w:rsidR="007F0B0E" w:rsidRPr="00056E31" w:rsidTr="00E466D5">
        <w:trPr>
          <w:cantSplit/>
          <w:trHeight w:val="315"/>
        </w:trPr>
        <w:tc>
          <w:tcPr>
            <w:tcW w:w="3119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182 10606033100000110</w:t>
            </w:r>
          </w:p>
        </w:tc>
        <w:tc>
          <w:tcPr>
            <w:tcW w:w="4107" w:type="dxa"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 поселений</w:t>
            </w:r>
          </w:p>
        </w:tc>
        <w:tc>
          <w:tcPr>
            <w:tcW w:w="1276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1325,0</w:t>
            </w:r>
          </w:p>
        </w:tc>
        <w:tc>
          <w:tcPr>
            <w:tcW w:w="1421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1325,1</w:t>
            </w:r>
          </w:p>
        </w:tc>
        <w:tc>
          <w:tcPr>
            <w:tcW w:w="1505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cantSplit/>
          <w:trHeight w:val="222"/>
        </w:trPr>
        <w:tc>
          <w:tcPr>
            <w:tcW w:w="3119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182 10606043100000110</w:t>
            </w:r>
          </w:p>
        </w:tc>
        <w:tc>
          <w:tcPr>
            <w:tcW w:w="4107" w:type="dxa"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973,0</w:t>
            </w:r>
          </w:p>
        </w:tc>
        <w:tc>
          <w:tcPr>
            <w:tcW w:w="1421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1001,2</w:t>
            </w:r>
          </w:p>
        </w:tc>
        <w:tc>
          <w:tcPr>
            <w:tcW w:w="1505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103</w:t>
            </w:r>
          </w:p>
        </w:tc>
      </w:tr>
      <w:tr w:rsidR="007F0B0E" w:rsidRPr="00056E31" w:rsidTr="00E466D5">
        <w:trPr>
          <w:cantSplit/>
          <w:trHeight w:val="20"/>
        </w:trPr>
        <w:tc>
          <w:tcPr>
            <w:tcW w:w="3119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901 10804020011000110</w:t>
            </w:r>
          </w:p>
        </w:tc>
        <w:tc>
          <w:tcPr>
            <w:tcW w:w="4107" w:type="dxa"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421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505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cantSplit/>
          <w:trHeight w:val="360"/>
        </w:trPr>
        <w:tc>
          <w:tcPr>
            <w:tcW w:w="3119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901 11105035100000120</w:t>
            </w:r>
          </w:p>
        </w:tc>
        <w:tc>
          <w:tcPr>
            <w:tcW w:w="4107" w:type="dxa"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12,0</w:t>
            </w:r>
          </w:p>
        </w:tc>
        <w:tc>
          <w:tcPr>
            <w:tcW w:w="1421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12,4</w:t>
            </w:r>
          </w:p>
        </w:tc>
        <w:tc>
          <w:tcPr>
            <w:tcW w:w="1505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103</w:t>
            </w:r>
          </w:p>
        </w:tc>
      </w:tr>
      <w:tr w:rsidR="007F0B0E" w:rsidRPr="00056E31" w:rsidTr="00E466D5">
        <w:trPr>
          <w:cantSplit/>
          <w:trHeight w:val="937"/>
        </w:trPr>
        <w:tc>
          <w:tcPr>
            <w:tcW w:w="3119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901 11406025100000430</w:t>
            </w:r>
          </w:p>
        </w:tc>
        <w:tc>
          <w:tcPr>
            <w:tcW w:w="4107" w:type="dxa"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Доходы от продажи земельных участков, находящихся в собственности сельских  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379,0</w:t>
            </w:r>
          </w:p>
        </w:tc>
        <w:tc>
          <w:tcPr>
            <w:tcW w:w="1421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379,6</w:t>
            </w:r>
          </w:p>
        </w:tc>
        <w:tc>
          <w:tcPr>
            <w:tcW w:w="1505" w:type="dxa"/>
            <w:noWrap/>
            <w:vAlign w:val="center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100,2</w:t>
            </w:r>
          </w:p>
        </w:tc>
      </w:tr>
    </w:tbl>
    <w:p w:rsidR="007F0B0E" w:rsidRPr="00E466D5" w:rsidRDefault="007F0B0E" w:rsidP="00E466D5">
      <w:pPr>
        <w:pStyle w:val="NoSpacing"/>
        <w:rPr>
          <w:rFonts w:ascii="Times New Roman" w:hAnsi="Times New Roman"/>
          <w:sz w:val="24"/>
          <w:szCs w:val="24"/>
        </w:rPr>
      </w:pPr>
    </w:p>
    <w:p w:rsidR="007F0B0E" w:rsidRPr="00FD409C" w:rsidRDefault="007F0B0E" w:rsidP="00FD409C">
      <w:pPr>
        <w:pStyle w:val="NoSpacing"/>
        <w:jc w:val="right"/>
        <w:rPr>
          <w:rFonts w:ascii="Times New Roman" w:hAnsi="Times New Roman"/>
        </w:rPr>
      </w:pPr>
      <w:r w:rsidRPr="00E466D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Pr="00FD409C">
        <w:rPr>
          <w:rFonts w:ascii="Times New Roman" w:hAnsi="Times New Roman"/>
        </w:rPr>
        <w:t>Приложение № 3</w:t>
      </w:r>
    </w:p>
    <w:p w:rsidR="007F0B0E" w:rsidRPr="00FD409C" w:rsidRDefault="007F0B0E" w:rsidP="00FD409C">
      <w:pPr>
        <w:pStyle w:val="NoSpacing"/>
        <w:jc w:val="right"/>
        <w:rPr>
          <w:rFonts w:ascii="Times New Roman" w:hAnsi="Times New Roman"/>
        </w:rPr>
      </w:pPr>
      <w:r w:rsidRPr="00FD409C">
        <w:rPr>
          <w:rFonts w:ascii="Times New Roman" w:hAnsi="Times New Roman"/>
        </w:rPr>
        <w:t>к решению Комитета местного самоуправления</w:t>
      </w:r>
    </w:p>
    <w:p w:rsidR="007F0B0E" w:rsidRPr="00FD409C" w:rsidRDefault="007F0B0E" w:rsidP="00FD409C">
      <w:pPr>
        <w:pStyle w:val="NoSpacing"/>
        <w:jc w:val="right"/>
        <w:rPr>
          <w:rFonts w:ascii="Times New Roman" w:hAnsi="Times New Roman"/>
        </w:rPr>
      </w:pPr>
      <w:r w:rsidRPr="00FD409C">
        <w:rPr>
          <w:rFonts w:ascii="Times New Roman" w:hAnsi="Times New Roman"/>
        </w:rPr>
        <w:t xml:space="preserve">Волче-Вражского сельсовета                                                                                    </w:t>
      </w:r>
    </w:p>
    <w:p w:rsidR="007F0B0E" w:rsidRPr="00FD409C" w:rsidRDefault="007F0B0E" w:rsidP="00FD409C">
      <w:pPr>
        <w:pStyle w:val="NoSpacing"/>
        <w:jc w:val="right"/>
        <w:rPr>
          <w:rFonts w:ascii="Times New Roman" w:hAnsi="Times New Roman"/>
        </w:rPr>
      </w:pPr>
      <w:r w:rsidRPr="00FD409C">
        <w:rPr>
          <w:rFonts w:ascii="Times New Roman" w:hAnsi="Times New Roman"/>
        </w:rPr>
        <w:t xml:space="preserve">                                                   Тамалинского района Пензенской области</w:t>
      </w:r>
    </w:p>
    <w:p w:rsidR="007F0B0E" w:rsidRPr="00E466D5" w:rsidRDefault="007F0B0E" w:rsidP="00E466D5">
      <w:pPr>
        <w:pStyle w:val="NoSpacing"/>
        <w:rPr>
          <w:rFonts w:ascii="Times New Roman" w:hAnsi="Times New Roman"/>
          <w:sz w:val="24"/>
          <w:szCs w:val="24"/>
        </w:rPr>
      </w:pPr>
    </w:p>
    <w:p w:rsidR="007F0B0E" w:rsidRPr="00FD409C" w:rsidRDefault="007F0B0E" w:rsidP="00E466D5">
      <w:pPr>
        <w:pStyle w:val="NoSpacing"/>
        <w:rPr>
          <w:rFonts w:ascii="Times New Roman" w:hAnsi="Times New Roman"/>
          <w:b/>
          <w:bCs/>
          <w:sz w:val="16"/>
          <w:szCs w:val="16"/>
        </w:rPr>
      </w:pPr>
    </w:p>
    <w:p w:rsidR="007F0B0E" w:rsidRPr="00E466D5" w:rsidRDefault="007F0B0E" w:rsidP="00FD409C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E466D5">
        <w:rPr>
          <w:rFonts w:ascii="Times New Roman" w:hAnsi="Times New Roman"/>
          <w:b/>
          <w:bCs/>
          <w:sz w:val="24"/>
          <w:szCs w:val="24"/>
        </w:rPr>
        <w:t>ОБЪЕМ</w:t>
      </w:r>
    </w:p>
    <w:p w:rsidR="007F0B0E" w:rsidRPr="00E466D5" w:rsidRDefault="007F0B0E" w:rsidP="00FD409C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E466D5">
        <w:rPr>
          <w:rFonts w:ascii="Times New Roman" w:hAnsi="Times New Roman"/>
          <w:b/>
          <w:bCs/>
          <w:sz w:val="24"/>
          <w:szCs w:val="24"/>
        </w:rPr>
        <w:t>БЕЗВОЗМЕЗДНЫХ ПОСТУПЛЕНИЙ В БЮДЖЕТ</w:t>
      </w:r>
    </w:p>
    <w:p w:rsidR="007F0B0E" w:rsidRPr="00E466D5" w:rsidRDefault="007F0B0E" w:rsidP="00FD409C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E466D5">
        <w:rPr>
          <w:rFonts w:ascii="Times New Roman" w:hAnsi="Times New Roman"/>
          <w:b/>
          <w:bCs/>
          <w:sz w:val="24"/>
          <w:szCs w:val="24"/>
        </w:rPr>
        <w:t>ВОЛЧЕ-ВРАЖСКОГО СЕЛЬСОВЕТА</w:t>
      </w:r>
    </w:p>
    <w:p w:rsidR="007F0B0E" w:rsidRPr="00E466D5" w:rsidRDefault="007F0B0E" w:rsidP="00FD409C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E466D5">
        <w:rPr>
          <w:rFonts w:ascii="Times New Roman" w:hAnsi="Times New Roman"/>
          <w:b/>
          <w:bCs/>
          <w:sz w:val="24"/>
          <w:szCs w:val="24"/>
        </w:rPr>
        <w:t>ТАМАЛИНСКОГО РАЙОНА ПЕНЗЕНСКОЙ ОБЛАСТИ</w:t>
      </w:r>
    </w:p>
    <w:p w:rsidR="007F0B0E" w:rsidRPr="00E466D5" w:rsidRDefault="007F0B0E" w:rsidP="00FD409C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E466D5">
        <w:rPr>
          <w:rFonts w:ascii="Times New Roman" w:hAnsi="Times New Roman"/>
          <w:b/>
          <w:bCs/>
          <w:sz w:val="24"/>
          <w:szCs w:val="24"/>
        </w:rPr>
        <w:t>НА 2018 ГОД</w:t>
      </w:r>
    </w:p>
    <w:p w:rsidR="007F0B0E" w:rsidRPr="00E466D5" w:rsidRDefault="007F0B0E" w:rsidP="00E466D5">
      <w:pPr>
        <w:pStyle w:val="NoSpacing"/>
        <w:rPr>
          <w:rFonts w:ascii="Times New Roman" w:hAnsi="Times New Roman"/>
          <w:sz w:val="24"/>
          <w:szCs w:val="24"/>
        </w:rPr>
      </w:pPr>
      <w:r w:rsidRPr="00E466D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</w:p>
    <w:p w:rsidR="007F0B0E" w:rsidRPr="00E466D5" w:rsidRDefault="007F0B0E" w:rsidP="00E466D5">
      <w:pPr>
        <w:pStyle w:val="NoSpacing"/>
        <w:rPr>
          <w:rFonts w:ascii="Times New Roman" w:hAnsi="Times New Roman"/>
          <w:color w:val="000000"/>
          <w:sz w:val="24"/>
          <w:szCs w:val="24"/>
        </w:rPr>
      </w:pPr>
      <w:r w:rsidRPr="00E466D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Pr="00E466D5">
        <w:rPr>
          <w:rFonts w:ascii="Times New Roman" w:hAnsi="Times New Roman"/>
          <w:color w:val="000000"/>
          <w:sz w:val="24"/>
          <w:szCs w:val="24"/>
        </w:rPr>
        <w:t>(тыс.рублей)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3544"/>
        <w:gridCol w:w="992"/>
        <w:gridCol w:w="1134"/>
        <w:gridCol w:w="1001"/>
      </w:tblGrid>
      <w:tr w:rsidR="007F0B0E" w:rsidRPr="00056E31" w:rsidTr="00E466D5">
        <w:trPr>
          <w:trHeight w:val="806"/>
        </w:trPr>
        <w:tc>
          <w:tcPr>
            <w:tcW w:w="3085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Наименование </w:t>
            </w:r>
          </w:p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3544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  <w:u w:val="words"/>
              </w:rPr>
            </w:pPr>
            <w:r w:rsidRPr="00056E31">
              <w:rPr>
                <w:rFonts w:ascii="Times New Roman" w:hAnsi="Times New Roman"/>
                <w:b/>
                <w:bCs/>
                <w:sz w:val="24"/>
                <w:szCs w:val="24"/>
              </w:rPr>
              <w:t>Бюджетной классификации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992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План 2018 год</w:t>
            </w:r>
          </w:p>
        </w:tc>
        <w:tc>
          <w:tcPr>
            <w:tcW w:w="1134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исполнено</w:t>
            </w:r>
          </w:p>
        </w:tc>
        <w:tc>
          <w:tcPr>
            <w:tcW w:w="1001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% исполнения</w:t>
            </w:r>
          </w:p>
        </w:tc>
      </w:tr>
      <w:tr w:rsidR="007F0B0E" w:rsidRPr="00056E31" w:rsidTr="00E466D5">
        <w:tc>
          <w:tcPr>
            <w:tcW w:w="3085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3544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992 2 02 01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001 10 0000 151</w:t>
            </w:r>
          </w:p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650,3</w:t>
            </w:r>
          </w:p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650,3</w:t>
            </w:r>
          </w:p>
        </w:tc>
        <w:tc>
          <w:tcPr>
            <w:tcW w:w="1001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1553"/>
        </w:trPr>
        <w:tc>
          <w:tcPr>
            <w:tcW w:w="3085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комиссариаты</w:t>
            </w:r>
          </w:p>
        </w:tc>
        <w:tc>
          <w:tcPr>
            <w:tcW w:w="3544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901 2 02 03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015 10 0000 151</w:t>
            </w:r>
          </w:p>
        </w:tc>
        <w:tc>
          <w:tcPr>
            <w:tcW w:w="992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134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001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581"/>
        </w:trPr>
        <w:tc>
          <w:tcPr>
            <w:tcW w:w="3085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  <w:lang w:eastAsia="zh-CN"/>
              </w:rPr>
              <w:t>Прочие субсидии бюджетам  сельских поселений на совершенствование систем наружного освещения населенных пунктов</w:t>
            </w:r>
          </w:p>
        </w:tc>
        <w:tc>
          <w:tcPr>
            <w:tcW w:w="3544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901 2 02 29 999 00 0000 151</w:t>
            </w:r>
          </w:p>
        </w:tc>
        <w:tc>
          <w:tcPr>
            <w:tcW w:w="992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333,5</w:t>
            </w:r>
          </w:p>
        </w:tc>
        <w:tc>
          <w:tcPr>
            <w:tcW w:w="1134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333,5</w:t>
            </w:r>
          </w:p>
        </w:tc>
        <w:tc>
          <w:tcPr>
            <w:tcW w:w="1001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540"/>
        </w:trPr>
        <w:tc>
          <w:tcPr>
            <w:tcW w:w="3085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544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901 2 02 04 014 10 0000 151</w:t>
            </w:r>
          </w:p>
        </w:tc>
        <w:tc>
          <w:tcPr>
            <w:tcW w:w="992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001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315"/>
        </w:trPr>
        <w:tc>
          <w:tcPr>
            <w:tcW w:w="3085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544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1062,0</w:t>
            </w:r>
          </w:p>
        </w:tc>
        <w:tc>
          <w:tcPr>
            <w:tcW w:w="1134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1062,0</w:t>
            </w:r>
          </w:p>
        </w:tc>
        <w:tc>
          <w:tcPr>
            <w:tcW w:w="1001" w:type="dxa"/>
          </w:tcPr>
          <w:p w:rsidR="007F0B0E" w:rsidRPr="00056E31" w:rsidRDefault="007F0B0E" w:rsidP="00E466D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7F0B0E" w:rsidRDefault="007F0B0E" w:rsidP="00E466D5"/>
    <w:p w:rsidR="007F0B0E" w:rsidRPr="00FD409C" w:rsidRDefault="007F0B0E" w:rsidP="00FD409C">
      <w:pPr>
        <w:pStyle w:val="NoSpacing"/>
        <w:jc w:val="right"/>
        <w:rPr>
          <w:rFonts w:ascii="Times New Roman" w:hAnsi="Times New Roman"/>
        </w:rPr>
      </w:pPr>
      <w:r w:rsidRPr="00FD409C">
        <w:rPr>
          <w:rFonts w:ascii="Times New Roman" w:hAnsi="Times New Roman"/>
        </w:rPr>
        <w:t>Приложение № 4</w:t>
      </w:r>
    </w:p>
    <w:p w:rsidR="007F0B0E" w:rsidRPr="00FD409C" w:rsidRDefault="007F0B0E" w:rsidP="00FD409C">
      <w:pPr>
        <w:pStyle w:val="NoSpacing"/>
        <w:jc w:val="right"/>
        <w:rPr>
          <w:rFonts w:ascii="Times New Roman" w:hAnsi="Times New Roman"/>
        </w:rPr>
      </w:pPr>
      <w:r w:rsidRPr="00FD409C">
        <w:rPr>
          <w:rFonts w:ascii="Times New Roman" w:hAnsi="Times New Roman"/>
        </w:rPr>
        <w:t>к решению Комитета местного самоуправления</w:t>
      </w:r>
    </w:p>
    <w:p w:rsidR="007F0B0E" w:rsidRPr="00FD409C" w:rsidRDefault="007F0B0E" w:rsidP="00FD409C">
      <w:pPr>
        <w:pStyle w:val="NoSpacing"/>
        <w:jc w:val="right"/>
        <w:rPr>
          <w:rFonts w:ascii="Times New Roman" w:hAnsi="Times New Roman"/>
        </w:rPr>
      </w:pPr>
      <w:r w:rsidRPr="00FD409C">
        <w:rPr>
          <w:rFonts w:ascii="Times New Roman" w:hAnsi="Times New Roman"/>
        </w:rPr>
        <w:t xml:space="preserve">Волче-Вражского сельсовета                                                                                    </w:t>
      </w:r>
    </w:p>
    <w:p w:rsidR="007F0B0E" w:rsidRPr="00FD409C" w:rsidRDefault="007F0B0E" w:rsidP="00FD409C">
      <w:pPr>
        <w:pStyle w:val="NoSpacing"/>
        <w:jc w:val="right"/>
        <w:rPr>
          <w:rFonts w:ascii="Times New Roman" w:hAnsi="Times New Roman"/>
        </w:rPr>
      </w:pPr>
      <w:r w:rsidRPr="00FD409C">
        <w:rPr>
          <w:rFonts w:ascii="Times New Roman" w:hAnsi="Times New Roman"/>
        </w:rPr>
        <w:t xml:space="preserve">                                                   Тамалинского района Пензенской области</w:t>
      </w:r>
    </w:p>
    <w:p w:rsidR="007F0B0E" w:rsidRPr="00FD409C" w:rsidRDefault="007F0B0E" w:rsidP="00FD409C">
      <w:pPr>
        <w:pStyle w:val="NoSpacing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F0B0E" w:rsidRPr="00FD409C" w:rsidRDefault="007F0B0E" w:rsidP="00FD409C">
      <w:pPr>
        <w:pStyle w:val="NoSpacing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D409C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на 2018 год по разделам, подразделам, целевым статьям (муниципальным программам Волче-Вражского сельсовета Тамалинского района Пензенской области и непрограммным направлениям деятельности), группам и подгруппам видов расходов классификации расходов бюджета Волче-Вражского сельсовета Тамалинского  района Пензенской области.</w:t>
      </w:r>
    </w:p>
    <w:p w:rsidR="007F0B0E" w:rsidRPr="00FD409C" w:rsidRDefault="007F0B0E" w:rsidP="00FD409C">
      <w:pPr>
        <w:pStyle w:val="NoSpacing"/>
        <w:rPr>
          <w:rFonts w:ascii="Times New Roman" w:hAnsi="Times New Roman"/>
          <w:color w:val="000000"/>
          <w:sz w:val="24"/>
          <w:szCs w:val="24"/>
        </w:rPr>
      </w:pPr>
      <w:r w:rsidRPr="00FD409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(тыс.рублей)</w:t>
      </w:r>
    </w:p>
    <w:tbl>
      <w:tblPr>
        <w:tblW w:w="10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83"/>
        <w:gridCol w:w="2410"/>
        <w:gridCol w:w="1275"/>
        <w:gridCol w:w="1276"/>
        <w:gridCol w:w="1134"/>
        <w:gridCol w:w="150"/>
      </w:tblGrid>
      <w:tr w:rsidR="007F0B0E" w:rsidRPr="00056E31" w:rsidTr="00E466D5">
        <w:trPr>
          <w:gridAfter w:val="1"/>
          <w:wAfter w:w="150" w:type="dxa"/>
          <w:trHeight w:val="24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 РЗ ПР ЦСР ВР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План 2018 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исполнено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% исполнения</w:t>
            </w:r>
          </w:p>
        </w:tc>
      </w:tr>
      <w:tr w:rsidR="007F0B0E" w:rsidRPr="00056E31" w:rsidTr="00E466D5">
        <w:trPr>
          <w:gridAfter w:val="1"/>
          <w:wAfter w:w="150" w:type="dxa"/>
          <w:trHeight w:val="35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2095,832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2037,2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97,2</w:t>
            </w:r>
          </w:p>
        </w:tc>
      </w:tr>
      <w:tr w:rsidR="007F0B0E" w:rsidRPr="00056E31" w:rsidTr="00E466D5">
        <w:trPr>
          <w:gridAfter w:val="1"/>
          <w:wAfter w:w="150" w:type="dxa"/>
          <w:trHeight w:val="74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1885,832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1885,832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37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Волче-Вражского сельсовета Тамалинского района Пензенской области </w:t>
            </w: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01 04 01 0 00  00000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1885,832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1885,832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7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«Обеспечение деятельности администрации Волче-Вражского сельсовета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01 04 01 1 00 00000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1885,832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1885,832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536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01 04 01 1 01 00000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1885,832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1885,832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37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выплаты по оплате труда работников муниципальных органов   по Главе администрации (исполнительно-распорядительного органа)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01 04 01 1 01 02000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1885,832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1885,832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63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 выполнения функций государственными (муниципальными) органами. казенными учреждениями, органами управления  государственными внебюджетными фондами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01 04 01 1 01 02000  100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616,513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616,513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gridAfter w:val="1"/>
          <w:wAfter w:w="150" w:type="dxa"/>
          <w:trHeight w:val="418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01 04 01 1 01 02000 120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616,513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616,513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gridAfter w:val="1"/>
          <w:wAfter w:w="150" w:type="dxa"/>
          <w:trHeight w:val="53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01 04 01 1 01 02100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1075,694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1075,694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346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 выполнения функций государственными (муниципальными) органами. казенными учреждениями, органами управления  государственными внебюджетными фондами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01 04 01 1 01 02100 100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1075,694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1075,694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gridAfter w:val="1"/>
          <w:wAfter w:w="150" w:type="dxa"/>
          <w:trHeight w:val="37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01 04 01 1 01 02100 120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1075,694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1075,694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50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администрации Волче-Вражского сельсовета Тамалинского района Пензенской области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01 04 01 1 01 02200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193,625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193,625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gridAfter w:val="1"/>
          <w:wAfter w:w="150" w:type="dxa"/>
          <w:trHeight w:val="540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 нужд)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01 04  01 1 01 02200 200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193,625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193,625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gridAfter w:val="1"/>
          <w:wAfter w:w="150" w:type="dxa"/>
          <w:trHeight w:val="38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01 04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 01 1 01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0220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188,099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188,099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234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01 04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01 1 01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0220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5,526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5,526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25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01 04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01 1 01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0220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5,526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5,526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282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01 07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gridAfter w:val="1"/>
          <w:wAfter w:w="150" w:type="dxa"/>
          <w:trHeight w:val="1886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Волче-Вражского сельсовета Тамалинского района Пензенской области </w:t>
            </w: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01 07 01 0 00  00000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gridAfter w:val="1"/>
          <w:wAfter w:w="150" w:type="dxa"/>
          <w:trHeight w:val="1264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«Обеспечение деятельности администрации Волче-Вражского сельсовета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01 0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7  01 1 00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00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gridAfter w:val="1"/>
          <w:wAfter w:w="150" w:type="dxa"/>
          <w:trHeight w:val="243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01 07 01 1  01 00000 000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gridAfter w:val="1"/>
          <w:wAfter w:w="150" w:type="dxa"/>
          <w:trHeight w:val="29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обеспечение проведения выборов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01 07  01 1 01 05110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292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01 07 01 1 01 05110 800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22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01 07 01 1 01 05110 880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283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01 13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63,4</w:t>
            </w:r>
          </w:p>
        </w:tc>
      </w:tr>
      <w:tr w:rsidR="007F0B0E" w:rsidRPr="00056E31" w:rsidTr="00E466D5">
        <w:trPr>
          <w:gridAfter w:val="1"/>
          <w:wAfter w:w="150" w:type="dxa"/>
          <w:trHeight w:val="167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01 13 01 0 00  00000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321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01 13 01 6 00 00000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296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color w:val="993300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</w:t>
            </w:r>
            <w:r w:rsidRPr="00056E31">
              <w:rPr>
                <w:rFonts w:ascii="Times New Roman" w:hAnsi="Times New Roman"/>
                <w:b/>
                <w:color w:val="993300"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01 13 01 6 01 00000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167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Передача части полномочий поселений по решению вопросов местного значения в соответствии с заключёнными соглашениями (по исполнению бюджета)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01 13  01 6 01  80060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27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01 13  01 6 01  80060 500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167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01 13  01 6 01  80060 540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543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Волче-Вражского сельсовета Тамалинского района Пензенской области  </w:t>
            </w: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«Информационное общество» на 2016-2020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01 13 05 0 00 00000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</w:tr>
      <w:tr w:rsidR="007F0B0E" w:rsidRPr="00056E31" w:rsidTr="00E466D5">
        <w:trPr>
          <w:gridAfter w:val="1"/>
          <w:wAfter w:w="150" w:type="dxa"/>
          <w:trHeight w:val="38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Подпрограмма «Формирование информационного общества в Администрации Волче-Вражского сельсовета Тамалинского района Пензенской области  на 2016-2020  годы»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01 13 05 1 00 00000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</w:tr>
      <w:tr w:rsidR="007F0B0E" w:rsidRPr="00056E31" w:rsidTr="00E466D5">
        <w:trPr>
          <w:gridAfter w:val="1"/>
          <w:wAfter w:w="150" w:type="dxa"/>
          <w:trHeight w:val="321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и использование современных ИКТ 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01 13 05 1 01 00000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</w:tr>
      <w:tr w:rsidR="007F0B0E" w:rsidRPr="00056E31" w:rsidTr="00E466D5">
        <w:trPr>
          <w:gridAfter w:val="1"/>
          <w:wAfter w:w="150" w:type="dxa"/>
          <w:trHeight w:val="519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Повышение эффективности системы муниципального управления в Волче-Вражском сельсовете Тамалинского района Пензенской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01 13 05 1 01 64010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</w:tr>
      <w:tr w:rsidR="007F0B0E" w:rsidRPr="00056E31" w:rsidTr="00E466D5">
        <w:trPr>
          <w:gridAfter w:val="1"/>
          <w:wAfter w:w="150" w:type="dxa"/>
          <w:trHeight w:val="33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 нужд)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01 13 05 1 01 64010 200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</w:tr>
      <w:tr w:rsidR="007F0B0E" w:rsidRPr="00056E31" w:rsidTr="00E466D5">
        <w:trPr>
          <w:gridAfter w:val="1"/>
          <w:wAfter w:w="150" w:type="dxa"/>
          <w:trHeight w:val="268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01 13 05 1 01 64010 240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</w:tr>
      <w:tr w:rsidR="007F0B0E" w:rsidRPr="00056E31" w:rsidTr="00E466D5">
        <w:trPr>
          <w:gridAfter w:val="1"/>
          <w:wAfter w:w="150" w:type="dxa"/>
          <w:trHeight w:val="24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73,2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73,2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24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02 03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100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02 03 01 0 00 00000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70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Подпрограмма «Обеспечение деятельности администрации Волче-Вражского сельсовета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02 03 01 1 00 00000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553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003366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02 03 01 1 01 00000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Осуществление полномочий Российской Федерации по первичному воинскому учёту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02 03 01 1 01 51180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954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02 03 01 1 01 51180 100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gridAfter w:val="1"/>
          <w:wAfter w:w="150" w:type="dxa"/>
          <w:trHeight w:val="43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02 03 01 1  01 51180 120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28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336,2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326,2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97</w:t>
            </w:r>
          </w:p>
        </w:tc>
      </w:tr>
      <w:tr w:rsidR="007F0B0E" w:rsidRPr="00056E31" w:rsidTr="00E466D5">
        <w:trPr>
          <w:gridAfter w:val="1"/>
          <w:wAfter w:w="150" w:type="dxa"/>
          <w:trHeight w:val="24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03 10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24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03 10 01 0 00 00000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27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03 10 01 6 00 00000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gridAfter w:val="1"/>
          <w:wAfter w:w="150" w:type="dxa"/>
          <w:trHeight w:val="698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</w:t>
            </w:r>
            <w:r w:rsidRPr="00056E31">
              <w:rPr>
                <w:rFonts w:ascii="Times New Roman" w:hAnsi="Times New Roman"/>
                <w:color w:val="993300"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обеспечение финансовой деятельности  вопросов местного значения в соответствии с заключенными соглашениями»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03 10 01 6 01 00000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988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Передача части полномочий поселений по решению вопросов местного значения в соответствии с заключёнными соглашениями (обеспечение первичных мер пожарной безопасности  в границах населённых пунктов поселений)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03 10 01 6 01 80030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15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03 10 01 6 01 80030 500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28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03 10 01 6 01 80030 540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22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Другие расходы в области  национальной безопасности и правоохранительной 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03 14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</w:tr>
      <w:tr w:rsidR="007F0B0E" w:rsidRPr="00056E31" w:rsidTr="00E466D5">
        <w:trPr>
          <w:gridAfter w:val="1"/>
          <w:wAfter w:w="150" w:type="dxa"/>
          <w:trHeight w:val="18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«Обеспечение общественного порядка и противодействие преступности и коррупции в Волче-Вражском сельсовете Тамалинского района в 2014-2020 годах»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03 14  03 0 0000  000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</w:tr>
      <w:tr w:rsidR="007F0B0E" w:rsidRPr="00056E31" w:rsidTr="00E466D5">
        <w:trPr>
          <w:gridAfter w:val="1"/>
          <w:wAfter w:w="150" w:type="dxa"/>
          <w:trHeight w:val="21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Подпрограмма « Профилактика правонарушений и экстремисткой деятельности в Волче-Вражском сельсовете Тамалинского района в 2014-2020 годах»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03 14  03 1 0000 000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34,0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gridAfter w:val="1"/>
          <w:wAfter w:w="150" w:type="dxa"/>
          <w:trHeight w:val="22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«Формирование у жителей Волче-Вражского сельсовета Тамалинского района Пензенской области правового сознания и вовлечение их в деятельность общественных организаций правоохранительной направленности»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03 14  03 1 01 00000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</w:tr>
      <w:tr w:rsidR="007F0B0E" w:rsidRPr="00056E31" w:rsidTr="00E466D5">
        <w:trPr>
          <w:gridAfter w:val="1"/>
          <w:wAfter w:w="150" w:type="dxa"/>
          <w:trHeight w:val="19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Пропагандистские мероприятия в сфере профилактики правонарушений и экстремисткой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03 14  03 1 01 61010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</w:tr>
      <w:tr w:rsidR="007F0B0E" w:rsidRPr="00056E31" w:rsidTr="00E466D5">
        <w:trPr>
          <w:gridAfter w:val="1"/>
          <w:wAfter w:w="150" w:type="dxa"/>
          <w:trHeight w:val="21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03 14  03 1 01 61010 200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34,0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gridAfter w:val="1"/>
          <w:wAfter w:w="150" w:type="dxa"/>
          <w:trHeight w:val="12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03 14  03 1 01 61010 240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</w:tr>
      <w:tr w:rsidR="007F0B0E" w:rsidRPr="00056E31" w:rsidTr="00E466D5">
        <w:trPr>
          <w:gridAfter w:val="1"/>
          <w:wAfter w:w="150" w:type="dxa"/>
          <w:trHeight w:val="24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108,0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66,8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61,8</w:t>
            </w:r>
          </w:p>
        </w:tc>
      </w:tr>
      <w:tr w:rsidR="007F0B0E" w:rsidRPr="00056E31" w:rsidTr="00E466D5">
        <w:trPr>
          <w:gridAfter w:val="1"/>
          <w:wAfter w:w="150" w:type="dxa"/>
          <w:trHeight w:val="27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F79646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04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66,8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61,8</w:t>
            </w:r>
          </w:p>
        </w:tc>
      </w:tr>
      <w:tr w:rsidR="007F0B0E" w:rsidRPr="00056E31" w:rsidTr="00E466D5">
        <w:trPr>
          <w:gridAfter w:val="1"/>
          <w:wAfter w:w="150" w:type="dxa"/>
          <w:trHeight w:val="19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F79646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«Обеспечение управления муниципальной собственностью  Волче-Вражского сельсовета  Тамалинского района Пензенской области на 2016- 2020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04 12 08 0 00 00000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108,0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66,8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61,8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gridAfter w:val="1"/>
          <w:wAfter w:w="150" w:type="dxa"/>
          <w:trHeight w:val="7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F79646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Подпрограмма «Повышение эффективности управления и распоряжения земельными ресурсами  Волче-Вражского сельсовета Тамалинского района Пензенской области на 2016- 2020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04 12 08 2 00 00000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108,0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66,8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61,8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gridAfter w:val="1"/>
          <w:wAfter w:w="150" w:type="dxa"/>
          <w:trHeight w:val="683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F79646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«Обеспечение поступления доходов от управления и распоряжения земельными ресурсами Волче-Вражского сельсовета Тамалинского района Пензенской области»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04 12 08 2 01  00000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61,8</w:t>
            </w:r>
          </w:p>
        </w:tc>
      </w:tr>
      <w:tr w:rsidR="007F0B0E" w:rsidRPr="00056E31" w:rsidTr="00E466D5">
        <w:trPr>
          <w:gridAfter w:val="1"/>
          <w:wAfter w:w="150" w:type="dxa"/>
          <w:trHeight w:val="46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F79646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Проведение мероприятий по оформлению права муниципальной собственности на землю и постановка земельных участков  на кадастровый учет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04 12 08 2 01  20160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53,0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16,8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31,7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gridAfter w:val="1"/>
          <w:wAfter w:w="150" w:type="dxa"/>
          <w:trHeight w:val="502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04 12 08 2 01 20160 200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53,0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16,8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31,7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gridAfter w:val="1"/>
          <w:wAfter w:w="150" w:type="dxa"/>
          <w:trHeight w:val="810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04 12 08 2 01 20160 240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16,8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</w:tr>
      <w:tr w:rsidR="007F0B0E" w:rsidRPr="00056E31" w:rsidTr="00E466D5">
        <w:trPr>
          <w:gridAfter w:val="1"/>
          <w:wAfter w:w="150" w:type="dxa"/>
          <w:trHeight w:val="13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связанные</w:t>
            </w: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с</w:t>
            </w: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градостроительной деятельностью </w:t>
            </w:r>
            <w:r w:rsidRPr="00FD409C">
              <w:rPr>
                <w:rFonts w:ascii="Times New Roman" w:hAnsi="Times New Roman"/>
                <w:sz w:val="24"/>
                <w:szCs w:val="24"/>
              </w:rPr>
              <w:t>территориальным планированием и землепользованием на территории муниципального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04 12 08 2 01 20170 000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F0B0E" w:rsidRPr="00056E31" w:rsidTr="00E466D5">
        <w:trPr>
          <w:gridAfter w:val="1"/>
          <w:wAfter w:w="150" w:type="dxa"/>
          <w:trHeight w:val="13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04 12 08 2 01 20170 200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F0B0E" w:rsidRPr="00056E31" w:rsidTr="00E466D5">
        <w:trPr>
          <w:gridAfter w:val="1"/>
          <w:wAfter w:w="150" w:type="dxa"/>
          <w:trHeight w:val="70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04 12 08 2 01 20170 240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F0B0E" w:rsidRPr="00056E31" w:rsidTr="00E466D5">
        <w:trPr>
          <w:gridAfter w:val="1"/>
          <w:wAfter w:w="150" w:type="dxa"/>
          <w:trHeight w:val="19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04 12 08 2 01 20170 800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15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04 12 08 2 01 20170 853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257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1022,5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977,2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95,6</w:t>
            </w:r>
          </w:p>
        </w:tc>
      </w:tr>
      <w:tr w:rsidR="007F0B0E" w:rsidRPr="00056E31" w:rsidTr="00E466D5">
        <w:trPr>
          <w:gridAfter w:val="1"/>
          <w:wAfter w:w="150" w:type="dxa"/>
          <w:trHeight w:val="244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Коммунальное хозяйство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273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05 02 02  0 00  00000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506,844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506,844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gridAfter w:val="1"/>
          <w:wAfter w:w="150" w:type="dxa"/>
          <w:trHeight w:val="204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Подпрограмма  </w:t>
            </w:r>
            <w:r w:rsidRPr="00056E31">
              <w:rPr>
                <w:rFonts w:ascii="Times New Roman" w:hAnsi="Times New Roman"/>
                <w:spacing w:val="-2"/>
                <w:sz w:val="24"/>
                <w:szCs w:val="24"/>
              </w:rPr>
              <w:t>«Комплексная программа модернизации и реформирования жилищно-коммунального хозяйства Волче-Вражского сельсовета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05 02 02  0 00 00000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506,845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506,845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637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«Повышение эффективности, качества жилищно-коммунального обслуживания; надежность работы инженерных систем жизнеобеспечения, комфортность и безопасность проживания населения; улучшения качества питьевой воды»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05 02 02 1 01 00000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369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реализацию мер, направленных на снижение удельного объёма используемых топливно-энергетических ресурсов при сохранении соответствующего полезного эффекта, возникающего в процессе их потребления.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05 02 02 1 01 60040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368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05 02 02 1 01 60040 200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758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05 02 02 1 01 60040 240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161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предупреждение ситуаций, которые могут привести к нарушению функционирования систем жизнеобеспечения населения и ликвидации их последствий в области коммунального хозяйства в населенных пунктах (на условиях  софинансирования)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05 02 02 1 01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S1350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476,444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476,444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33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05 02 02 1 01 S13502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476,444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476,444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28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05 02 02 1 01 S13502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476,444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476,444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19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515,7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470,4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91,2</w:t>
            </w:r>
          </w:p>
        </w:tc>
      </w:tr>
      <w:tr w:rsidR="007F0B0E" w:rsidRPr="00056E31" w:rsidTr="00E466D5">
        <w:trPr>
          <w:gridAfter w:val="1"/>
          <w:wAfter w:w="150" w:type="dxa"/>
          <w:trHeight w:val="1080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05 03 01 0 00 00000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515,702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470,4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91,2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gridAfter w:val="1"/>
          <w:wAfter w:w="150" w:type="dxa"/>
          <w:trHeight w:val="40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Подпрограмма «Благоустройство территории Волче-Вражского сельсовета Тамалинского района Пензенской области на 2014-2020 годы 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05 03 01 2 00 00000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318,752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273,4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85,8</w:t>
            </w:r>
          </w:p>
        </w:tc>
      </w:tr>
      <w:tr w:rsidR="007F0B0E" w:rsidRPr="00056E31" w:rsidTr="00E466D5">
        <w:trPr>
          <w:gridAfter w:val="1"/>
          <w:wAfter w:w="150" w:type="dxa"/>
          <w:trHeight w:val="48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«Благоустройство населенных пунктов Волче-Вражского сельсовета  Тамалинского района Пензенской области»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05 03 01 2 01 00000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318,752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273,4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85,8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gridAfter w:val="1"/>
          <w:wAfter w:w="150" w:type="dxa"/>
          <w:trHeight w:val="150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Расходы на уличное освещение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05 03 01 2 01 60010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205,0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185,6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90,5</w:t>
            </w:r>
          </w:p>
        </w:tc>
      </w:tr>
      <w:tr w:rsidR="007F0B0E" w:rsidRPr="00056E31" w:rsidTr="00E466D5">
        <w:trPr>
          <w:gridAfter w:val="1"/>
          <w:wAfter w:w="150" w:type="dxa"/>
          <w:trHeight w:val="418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05 03 01 2 01 60010 200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90,5</w:t>
            </w:r>
          </w:p>
        </w:tc>
      </w:tr>
      <w:tr w:rsidR="007F0B0E" w:rsidRPr="00056E31" w:rsidTr="00E466D5">
        <w:trPr>
          <w:gridAfter w:val="1"/>
          <w:wAfter w:w="150" w:type="dxa"/>
          <w:trHeight w:val="68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05 03 01 2 01 60010 240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205,0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185,6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90,5</w:t>
            </w:r>
          </w:p>
        </w:tc>
      </w:tr>
      <w:tr w:rsidR="007F0B0E" w:rsidRPr="00056E31" w:rsidTr="00E466D5">
        <w:trPr>
          <w:gridAfter w:val="1"/>
          <w:wAfter w:w="150" w:type="dxa"/>
          <w:trHeight w:val="19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Прочие работы по благоустройству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05 03 01 2 01 60030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103,752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7F0B0E" w:rsidRPr="00056E31" w:rsidTr="00E466D5">
        <w:trPr>
          <w:gridAfter w:val="1"/>
          <w:wAfter w:w="150" w:type="dxa"/>
          <w:trHeight w:val="42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05 03 01 2 01 60030 200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103,752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7F0B0E" w:rsidRPr="00056E31" w:rsidTr="00E466D5">
        <w:trPr>
          <w:gridAfter w:val="1"/>
          <w:wAfter w:w="150" w:type="dxa"/>
          <w:trHeight w:val="273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05 03 01 2 01 60030 240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103,752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77,8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7F0B0E" w:rsidRPr="00056E31" w:rsidTr="00E466D5">
        <w:trPr>
          <w:gridAfter w:val="1"/>
          <w:wAfter w:w="150" w:type="dxa"/>
          <w:trHeight w:val="20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05 03 01 2 01 60030 800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152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05 03 01 2 01 60030 850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70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Подпрограмма "Развитие сети автомобильных дорог на территории Волче-Вражского сельсовета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05 03 01 5 00 00000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24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05 03 01 5 01  20100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22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05 03 01 5 01  20100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433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05 03 01 5 01 20100 200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206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05 03 01 5 01 20100 240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247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1398,4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1367,4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97,8</w:t>
            </w:r>
          </w:p>
        </w:tc>
      </w:tr>
      <w:tr w:rsidR="007F0B0E" w:rsidRPr="00056E31" w:rsidTr="00E466D5">
        <w:trPr>
          <w:gridAfter w:val="1"/>
          <w:wAfter w:w="150" w:type="dxa"/>
          <w:trHeight w:val="28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08 01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1398,4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1367,4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97,8</w:t>
            </w:r>
          </w:p>
        </w:tc>
      </w:tr>
      <w:tr w:rsidR="007F0B0E" w:rsidRPr="00056E31" w:rsidTr="00E466D5">
        <w:trPr>
          <w:gridAfter w:val="1"/>
          <w:wAfter w:w="150" w:type="dxa"/>
          <w:trHeight w:val="652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"Развитие культуры  в Волче-Вражском  сельсовете Тамалинского района Пензенской области на 2014-2020 годы».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08 01 04 0 00 00000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1398,4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1367,4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97,8</w:t>
            </w:r>
          </w:p>
        </w:tc>
      </w:tr>
      <w:tr w:rsidR="007F0B0E" w:rsidRPr="00056E31" w:rsidTr="00E466D5">
        <w:trPr>
          <w:gridAfter w:val="1"/>
          <w:wAfter w:w="150" w:type="dxa"/>
          <w:trHeight w:val="887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Подпрограмма  «Обеспечение деятельности  культуры и библиотечного обслуживания на территории муниципального образования «Волче-Вражский сельсовет Тамалинского района Пензенской области» на 2014-2020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08 01 04 1 00 00000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1398,4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1367,4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97,8</w:t>
            </w:r>
          </w:p>
        </w:tc>
      </w:tr>
      <w:tr w:rsidR="007F0B0E" w:rsidRPr="00056E31" w:rsidTr="00E466D5">
        <w:trPr>
          <w:gridAfter w:val="1"/>
          <w:wAfter w:w="150" w:type="dxa"/>
          <w:trHeight w:val="369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"Повышение качества и доступности услуг в сфере культуры"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08 01 04 1 01 00000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1398,4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1367,4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97,8</w:t>
            </w:r>
          </w:p>
        </w:tc>
      </w:tr>
      <w:tr w:rsidR="007F0B0E" w:rsidRPr="00056E31" w:rsidTr="00E466D5">
        <w:trPr>
          <w:gridAfter w:val="1"/>
          <w:wAfter w:w="150" w:type="dxa"/>
          <w:trHeight w:val="48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 деятельности (оказание услуг) муниципальных учреждений (в сфере культуры)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08 01 04 1 01 05030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457,2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93,2</w:t>
            </w:r>
          </w:p>
        </w:tc>
      </w:tr>
      <w:tr w:rsidR="007F0B0E" w:rsidRPr="00056E31" w:rsidTr="00E466D5">
        <w:trPr>
          <w:gridAfter w:val="1"/>
          <w:wAfter w:w="150" w:type="dxa"/>
          <w:trHeight w:val="452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08 01 04 1 01 05030 200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438,6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413,2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94,2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gridAfter w:val="1"/>
          <w:wAfter w:w="150" w:type="dxa"/>
          <w:trHeight w:val="469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08 01 04 1 01 05030 240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438,6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413,2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94,2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gridAfter w:val="1"/>
          <w:wAfter w:w="150" w:type="dxa"/>
          <w:trHeight w:val="24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08 01 04 1 01 05030 800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</w:tr>
      <w:tr w:rsidR="007F0B0E" w:rsidRPr="00056E31" w:rsidTr="00E466D5">
        <w:trPr>
          <w:gridAfter w:val="1"/>
          <w:wAfter w:w="150" w:type="dxa"/>
          <w:trHeight w:val="21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08 01 04 1 01 05030 850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</w:tr>
      <w:tr w:rsidR="007F0B0E" w:rsidRPr="00056E31" w:rsidTr="00E466D5">
        <w:trPr>
          <w:gridAfter w:val="1"/>
          <w:wAfter w:w="150" w:type="dxa"/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Подпрограмма «Передача части полномочий  поселений по решению вопросов местного значения в соответствии с заключенными соглашениями»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08 01 04 2 00 00000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201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«Перечисление межбюджетных трансфертов из бюджета Волче-Вражского сельсовета Тамалинского района Пензенской области в бюджет Тамалинского района на 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08 01 04 2 02  00000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34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Передача части полномочий поселений по решению вопросов местного значения на 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08 01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04 2 02 80090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17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08 01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04 2 02 80090 500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308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08 01 04 2 02 80090 540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278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26,2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26,2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18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10 01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337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10 01 01 0 00 00000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77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Подпрограмма «Доплата к пенсиям  муниципальным служащим Волче-Вражского сельсовета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10 01 01 3 00 00000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486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«Государственная поддержка граждан пожилого возраста»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10 01 01 3 01 00000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670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доплаты к пенсиям муниципальных   служащих Волче-Вражского сельсовета и лиц, замещающих муниципальные должности Волче-Вражского  сельсовета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10 01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01 3 01 10030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318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10 01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01 3 01 10030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3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337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10 01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01 3 01 10030 310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337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"Развитие культуры  в Волче-Вражском  сельсовете Тамалинского района Пензенской области на 2014-2020 годы».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10 03 04 0 00 00000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346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Подпрограмма  «Обеспечение деятельности  культуры и библиотечного обслуживания на территории муниципального образования «Волче-Вражский сельсовет Тамалинского района Пензенской области» на 2014-2020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10 03 04 1 00 00000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399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"Повышение качества и доступности услуг в сфере культуры"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10 03 04 1 01 00000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67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Реализация государственных функций в области социальной поддержки работников  домов культуры, клубов, проживающих в сельской местности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10 03  04 1 01 10020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9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10 03  04 1 01 10020 300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117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10 03  04 1 01 10020 310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gridAfter w:val="1"/>
          <w:wAfter w:w="150" w:type="dxa"/>
          <w:trHeight w:val="141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5060,4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4874,1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96,3</w:t>
            </w:r>
          </w:p>
        </w:tc>
      </w:tr>
    </w:tbl>
    <w:p w:rsidR="007F0B0E" w:rsidRPr="00FD409C" w:rsidRDefault="007F0B0E" w:rsidP="00FD409C">
      <w:pPr>
        <w:pStyle w:val="NoSpacing"/>
        <w:rPr>
          <w:rFonts w:ascii="Times New Roman" w:hAnsi="Times New Roman"/>
          <w:sz w:val="16"/>
          <w:szCs w:val="16"/>
        </w:rPr>
      </w:pPr>
    </w:p>
    <w:p w:rsidR="007F0B0E" w:rsidRPr="00FD409C" w:rsidRDefault="007F0B0E" w:rsidP="00FD409C">
      <w:pPr>
        <w:pStyle w:val="NoSpacing"/>
        <w:jc w:val="right"/>
        <w:rPr>
          <w:rFonts w:ascii="Times New Roman" w:hAnsi="Times New Roman"/>
        </w:rPr>
      </w:pPr>
      <w:r w:rsidRPr="00FD409C">
        <w:rPr>
          <w:rFonts w:ascii="Times New Roman" w:hAnsi="Times New Roman"/>
        </w:rPr>
        <w:t>Приложение № 5</w:t>
      </w:r>
    </w:p>
    <w:p w:rsidR="007F0B0E" w:rsidRPr="00FD409C" w:rsidRDefault="007F0B0E" w:rsidP="00FD409C">
      <w:pPr>
        <w:pStyle w:val="NoSpacing"/>
        <w:jc w:val="right"/>
        <w:rPr>
          <w:rFonts w:ascii="Times New Roman" w:hAnsi="Times New Roman"/>
        </w:rPr>
      </w:pPr>
      <w:r w:rsidRPr="00FD409C">
        <w:rPr>
          <w:rFonts w:ascii="Times New Roman" w:hAnsi="Times New Roman"/>
        </w:rPr>
        <w:t xml:space="preserve">                         к решению Комитета местного самоуправления</w:t>
      </w:r>
    </w:p>
    <w:p w:rsidR="007F0B0E" w:rsidRPr="00FD409C" w:rsidRDefault="007F0B0E" w:rsidP="00FD409C">
      <w:pPr>
        <w:pStyle w:val="NoSpacing"/>
        <w:jc w:val="right"/>
        <w:rPr>
          <w:rFonts w:ascii="Times New Roman" w:hAnsi="Times New Roman"/>
        </w:rPr>
      </w:pPr>
      <w:r w:rsidRPr="00FD409C">
        <w:rPr>
          <w:rFonts w:ascii="Times New Roman" w:hAnsi="Times New Roman"/>
        </w:rPr>
        <w:t xml:space="preserve">Волче-Вражского сельсовета                                                                                    </w:t>
      </w:r>
    </w:p>
    <w:p w:rsidR="007F0B0E" w:rsidRPr="00FD409C" w:rsidRDefault="007F0B0E" w:rsidP="00FD409C">
      <w:pPr>
        <w:pStyle w:val="NoSpacing"/>
        <w:jc w:val="right"/>
        <w:rPr>
          <w:rFonts w:ascii="Times New Roman" w:hAnsi="Times New Roman"/>
        </w:rPr>
      </w:pPr>
      <w:r w:rsidRPr="00FD409C">
        <w:rPr>
          <w:rFonts w:ascii="Times New Roman" w:hAnsi="Times New Roman"/>
        </w:rPr>
        <w:t xml:space="preserve">                                                   Тамалинского района Пензенской области</w:t>
      </w:r>
    </w:p>
    <w:p w:rsidR="007F0B0E" w:rsidRPr="00FD409C" w:rsidRDefault="007F0B0E" w:rsidP="00FD409C">
      <w:pPr>
        <w:pStyle w:val="NoSpacing"/>
        <w:rPr>
          <w:rFonts w:ascii="Times New Roman" w:hAnsi="Times New Roman"/>
          <w:b/>
          <w:sz w:val="16"/>
          <w:szCs w:val="16"/>
        </w:rPr>
      </w:pPr>
    </w:p>
    <w:p w:rsidR="007F0B0E" w:rsidRPr="00FD409C" w:rsidRDefault="007F0B0E" w:rsidP="00FD409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D409C">
        <w:rPr>
          <w:rFonts w:ascii="Times New Roman" w:hAnsi="Times New Roman"/>
          <w:b/>
          <w:sz w:val="24"/>
          <w:szCs w:val="24"/>
        </w:rPr>
        <w:t>Ведомственная структура расходов бюджета Волче-Вражского  сельсовета  Тамалинского района Пензенской области на 2018 год</w:t>
      </w:r>
      <w:r w:rsidRPr="00FD409C">
        <w:rPr>
          <w:rFonts w:ascii="Times New Roman" w:hAnsi="Times New Roman"/>
          <w:color w:val="000000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(тыс.рублей)</w:t>
      </w:r>
    </w:p>
    <w:tbl>
      <w:tblPr>
        <w:tblW w:w="10888" w:type="dxa"/>
        <w:tblInd w:w="-5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51"/>
        <w:gridCol w:w="2832"/>
        <w:gridCol w:w="1137"/>
        <w:gridCol w:w="1068"/>
        <w:gridCol w:w="15"/>
        <w:gridCol w:w="20"/>
        <w:gridCol w:w="10"/>
        <w:gridCol w:w="18"/>
        <w:gridCol w:w="27"/>
        <w:gridCol w:w="1110"/>
      </w:tblGrid>
      <w:tr w:rsidR="007F0B0E" w:rsidRPr="00056E31" w:rsidTr="00E466D5">
        <w:trPr>
          <w:trHeight w:val="587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 РЗ ПР ЦСР ВР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План 2018 год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исполнено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% исполнения</w:t>
            </w:r>
          </w:p>
        </w:tc>
      </w:tr>
      <w:tr w:rsidR="007F0B0E" w:rsidRPr="00056E31" w:rsidTr="00E466D5">
        <w:trPr>
          <w:trHeight w:val="514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Волче-Вражского сельсовета Тамалинского района Пензенской области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901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5060,4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4874,1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96,3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195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901 01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2095,832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2037,2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97,2</w:t>
            </w:r>
          </w:p>
        </w:tc>
      </w:tr>
      <w:tr w:rsidR="007F0B0E" w:rsidRPr="00056E31" w:rsidTr="00E466D5">
        <w:trPr>
          <w:trHeight w:val="750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901 01 04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1885,832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1885,832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05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901 01 04  01 00 00000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1885,832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1885,832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703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Подпрограмма «Обеспечение деятельности администрации Волче-Вражского сельсовета Тамалинского района Пензенской области на 2014-2020 годы»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901 01 04  01 1 00 00000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1885,832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1885,832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553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901 01 04  01 1 01 00000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1885,832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1885,832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52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выплаты по оплате труда работников муниципальных органов   по Главе администрации (исполнительно-распорядительного органа)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901 01 04 01 1 01 02000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616,513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616,513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837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выплаты  персоналу в целях обеспечения выполнения функций государственными (муниципальными) органами казенными учреждениями, органами управления государственными внебюджетными фондами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901 01 04 01 1 01 02000 100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616,513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616,513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536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901 01 04 01 1 01 02000 120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616,513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616,513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351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901 01 04 01 1 01 02100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1075,694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1075,694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199"/>
        </w:trPr>
        <w:tc>
          <w:tcPr>
            <w:tcW w:w="465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Расходы на выплаты  персоналу в целях обеспечения выполнения функций государственными (муниципальными) органами казенными учреждениями, органами управления государственными внебюджетными фондами 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901 01 04 01 1 01 02100 100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1075,694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1075,694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374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901 01 04 01 1 01 02100 120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1075,694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1075,694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435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администрации Волче-Вражского сельсовета Тамалинского района Пензенской области  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901 01 04 01 1 01 02200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193,625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193,625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401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01 04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01 1 01 0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220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188,099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193,625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385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01 04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01 1 01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0220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240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188,099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188,099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34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01 04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01 1 01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0220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5,526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5,526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25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01 04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01 1 01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0220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850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5,526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5,526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9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901 01 07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160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901 01 07 01 0 00  00000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106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Обеспечение деятельности администрации Волче-Вражского сельсовета 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01 0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7  01 1 00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00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18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901 01 07 01 1  01 00000 000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21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обеспечение проведения выборов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901 01 07  01 1 01 05110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9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901 01 07 01 1 01 05110 800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7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901 01 07 01 1 01 05110 880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18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901 01 13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160,0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63,4</w:t>
            </w:r>
          </w:p>
        </w:tc>
      </w:tr>
      <w:tr w:rsidR="007F0B0E" w:rsidRPr="00056E31" w:rsidTr="00E466D5">
        <w:trPr>
          <w:trHeight w:val="18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901 01 13  01 00 00000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83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901 01 13  01 6 00 00000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347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</w:t>
            </w:r>
            <w:r w:rsidRPr="00056E31">
              <w:rPr>
                <w:rFonts w:ascii="Times New Roman" w:hAnsi="Times New Roman"/>
                <w:b/>
                <w:color w:val="993300"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901 01 13  01 6 01 00000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784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Передача части полномочий поселений по решению вопросов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местного значения в соответствии с заключёнными соглашениями (по исполнению бюджета)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901 01 13 01 6 01 80060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96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901 01 13 01 6 01 80060 500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7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901 01 13 01 6 01 80060 540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04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Волче-Вражского сельсовета Тамалинского района Пензенской области  </w:t>
            </w:r>
            <w:r w:rsidRPr="00056E31">
              <w:rPr>
                <w:rFonts w:ascii="Times New Roman" w:hAnsi="Times New Roman"/>
                <w:bCs/>
                <w:sz w:val="24"/>
                <w:szCs w:val="24"/>
              </w:rPr>
              <w:t>«Информационное общество» на 2016-2020 годы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901 01 13 05 1 00 00000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152,5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93,9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61,6</w:t>
            </w:r>
          </w:p>
        </w:tc>
      </w:tr>
      <w:tr w:rsidR="007F0B0E" w:rsidRPr="00056E31" w:rsidTr="00E466D5">
        <w:trPr>
          <w:trHeight w:val="346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Подпрограмма «Формирование информационного общества в Администрации Волче-Вражского сельсовета Тамалинского района Пензенской области  на 2016-2020  годы»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901 01 13 05 1 00 00000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152,5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</w:tr>
      <w:tr w:rsidR="007F0B0E" w:rsidRPr="00056E31" w:rsidTr="00E466D5">
        <w:trPr>
          <w:trHeight w:val="234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и использование современных ИКТ 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901 01 13 05 1 01 00000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152,5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</w:tr>
      <w:tr w:rsidR="007F0B0E" w:rsidRPr="00056E31" w:rsidTr="00E466D5">
        <w:trPr>
          <w:trHeight w:val="15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Повышение эффективности системы муниципального управления в Волче-Вражском сельсовете Тамалинского района Пензенской области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901 01 13 05 1 01 64010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152,5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</w:tr>
      <w:tr w:rsidR="007F0B0E" w:rsidRPr="00056E31" w:rsidTr="00E466D5">
        <w:trPr>
          <w:trHeight w:val="33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 нужд)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901 01 13 05 1 01 64010 200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152,5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</w:tr>
      <w:tr w:rsidR="007F0B0E" w:rsidRPr="00056E31" w:rsidTr="00E466D5">
        <w:trPr>
          <w:trHeight w:val="251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901 01 13 05 1 01 64010 240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152,5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</w:tr>
      <w:tr w:rsidR="007F0B0E" w:rsidRPr="00056E31" w:rsidTr="00E466D5">
        <w:trPr>
          <w:trHeight w:val="247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901 </w:t>
            </w:r>
            <w:r w:rsidRPr="00056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73,2</w:t>
            </w:r>
          </w:p>
        </w:tc>
        <w:tc>
          <w:tcPr>
            <w:tcW w:w="115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73,2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80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02 03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158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7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901 02 03 01 00 00000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653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Подпрограмма «Обеспечение деятельности администрации Волче-Вражского сельсовета 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901 02 03 01 1 01 00000 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402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901 02 03 01 1 01 00000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653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Осуществление полномочий Российской Федерации по первичному воинскому учёту на территориях, где отсутствуют военные комиссариаты 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901 02 03 01 1 01 51180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158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921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901 02 03 01 1 01 51180 100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374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901 02 03 01 1 01 51180 120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15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70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901 03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336,2</w:t>
            </w:r>
          </w:p>
        </w:tc>
        <w:tc>
          <w:tcPr>
            <w:tcW w:w="115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326,2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97</w:t>
            </w:r>
          </w:p>
        </w:tc>
      </w:tr>
      <w:tr w:rsidR="007F0B0E" w:rsidRPr="00056E31" w:rsidTr="00E466D5">
        <w:trPr>
          <w:trHeight w:val="135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03 10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158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302,3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42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901 03 10 01 0 00  00000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581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Подпрограмма «Передача части полномочий по решению вопросов местного значения в соответствии с заключенными соглашениями »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901 03 10 01 6 00 00000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302,3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540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</w:t>
            </w:r>
            <w:r w:rsidRPr="00056E31">
              <w:rPr>
                <w:rFonts w:ascii="Times New Roman" w:hAnsi="Times New Roman"/>
                <w:b/>
                <w:color w:val="993300"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901 03 10 01 6 01 00000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302,3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302,3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482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Передача части полномочий поселений по решению вопросов местного значения в соответствии с заключёнными соглашениями (обеспечение первичных мер пожарной безопасности  в границах населённых пунктов поселений) 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901 03 10 01 6 01 80030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302,3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302,3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5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901 03 10 01 6 01 80030 500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302,3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80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901 03 10 01 6 01 80030 540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302,3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302,3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9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Другие расходы в области  национальной безопасности и правоохранительной  деятельности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901 03 14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</w:tr>
      <w:tr w:rsidR="007F0B0E" w:rsidRPr="00056E31" w:rsidTr="00E466D5">
        <w:trPr>
          <w:trHeight w:val="148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«Обеспечение общественного порядка и противодействие преступности и коррупции в Волче-Вражском сельсовете Тамалинского района в 2014-2020 годах»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901 03 14  03 0 0000  000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34,0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24,4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21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Подпрограмма « Профилактика правонарушений и экстремисткой деятельности в Волче-Вражском сельсовете Тамалинского района в 2014-2020 годах»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901 03 14  03 1 0000 000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34,0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28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«Формирование у жителей Волче-Вражского сельсовета Тамалинского района Пензенской области правового сознания и вовлечение их в деятельность общественных организаций правоохранительной направленности»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901 03 14  03 1 01 00000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</w:tr>
      <w:tr w:rsidR="007F0B0E" w:rsidRPr="00056E31" w:rsidTr="00E466D5">
        <w:trPr>
          <w:trHeight w:val="28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Пропагандистские мероприятия в сфере профилактики правонарушений и экстремисткой деятельности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901 03 14  03 1 01 61010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</w:tr>
      <w:tr w:rsidR="007F0B0E" w:rsidRPr="00056E31" w:rsidTr="00E466D5">
        <w:trPr>
          <w:trHeight w:val="191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 работ и услуг для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901 03 14  03 1 01 61010 200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34,0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30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901 03 14  03 1 01 61010 240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</w:tr>
      <w:tr w:rsidR="007F0B0E" w:rsidRPr="00056E31" w:rsidTr="00E466D5">
        <w:trPr>
          <w:trHeight w:val="247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901 </w:t>
            </w:r>
            <w:r w:rsidRPr="00056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04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108,0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66,8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61,8</w:t>
            </w:r>
          </w:p>
        </w:tc>
      </w:tr>
      <w:tr w:rsidR="007F0B0E" w:rsidRPr="00056E31" w:rsidTr="00E466D5">
        <w:trPr>
          <w:trHeight w:val="279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04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66,8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61,8</w:t>
            </w:r>
          </w:p>
        </w:tc>
      </w:tr>
      <w:tr w:rsidR="007F0B0E" w:rsidRPr="00056E31" w:rsidTr="00E466D5">
        <w:trPr>
          <w:trHeight w:val="204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F79646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«Обеспечение управления муниципальной собственностью  Волче-Вражского сельсовета  Тамалинского района Пензенской области на 2016- 2020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901 04 12 08 0 00 00000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108,0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66,8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61,8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204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F79646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Подпрограмма «Повышение эффективности управления и распоряжения земельными ресурсами  Волче-Вражского сельсовета Тамалинского района Пензенской области на 2016- 2020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901 04 12 08 2 00 00000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108,0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66,8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61,8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130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F79646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«Обепечение поступления доходов от управления и распоряжения земельными ресурсами Волче-Вражского сельсовета Тамалинского района Пензенской области»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901 04 12 08 2 01  00000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108,0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66,8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61,8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167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F79646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Проведение мероприятий по оформлению права муниципальной собственности на землю и постановка земельных участков  на кадастровый учет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901 04 12 08 2 01  20160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53,0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16,8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31,7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369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901 04 12 08 2 01 20160 200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53,0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16,8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31,7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21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901 04 12 08 2 01 20160 240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16,8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</w:tr>
      <w:tr w:rsidR="007F0B0E" w:rsidRPr="00056E31" w:rsidTr="00E466D5">
        <w:trPr>
          <w:trHeight w:val="24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связанные</w:t>
            </w: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с</w:t>
            </w: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градостроительной деятельностью </w:t>
            </w:r>
            <w:r w:rsidRPr="00FD409C">
              <w:rPr>
                <w:rFonts w:ascii="Times New Roman" w:hAnsi="Times New Roman"/>
                <w:sz w:val="24"/>
                <w:szCs w:val="24"/>
              </w:rPr>
              <w:t>территориальным планированием и землепользованием на территории муниципального образования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901 04 12 08 2 01 20170 000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F0B0E" w:rsidRPr="00056E31" w:rsidTr="00E466D5">
        <w:trPr>
          <w:trHeight w:val="40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901 04 12 08 2 01 20170 200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F0B0E" w:rsidRPr="00056E31" w:rsidTr="00E466D5">
        <w:trPr>
          <w:trHeight w:val="73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901 04 12 08 2 01 20170 240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F0B0E" w:rsidRPr="00056E31" w:rsidTr="00E466D5">
        <w:trPr>
          <w:trHeight w:val="20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901 04 12 08 2 01 20170 800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30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901 04 12 08 2 01 20170 853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54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901 05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1022,5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977,2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95,6</w:t>
            </w:r>
          </w:p>
        </w:tc>
      </w:tr>
      <w:tr w:rsidR="007F0B0E" w:rsidRPr="00056E31" w:rsidTr="00E466D5">
        <w:trPr>
          <w:trHeight w:val="181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Коммунальное хозяйство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901 05 02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506,8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506,8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981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901 05 02 02  0 00  00000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506,844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506,844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7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Подпрограмма  </w:t>
            </w:r>
            <w:r w:rsidRPr="00056E31">
              <w:rPr>
                <w:rFonts w:ascii="Times New Roman" w:hAnsi="Times New Roman"/>
                <w:spacing w:val="-2"/>
                <w:sz w:val="24"/>
                <w:szCs w:val="24"/>
              </w:rPr>
              <w:t>«Комплексная программа модернизации и реформирования жилищно-коммунального хозяйства Волче-Вражского сельсовета 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901 05 02 02  0 00 00000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506,845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506,845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402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«Повышение эффективности, качества жилищно-коммунального обслуживания; надежность работы инженерных систем жизнеобеспечения, комфортность и безопасность проживания населения; улучшения качества питьевой воды»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901 05 02 02 1 01 00000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61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реализацию мер, направленных на снижение удельного объёма используемых топливно-энергетических ресурсов при сохранении соответствующего полезного эффекта, возникающего в процессе их потребления.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901</w:t>
            </w: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05 02 02 1 01 60040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318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901 05 02 02 1 01 60040 200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741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901 05 02 02 4 01 60050 240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5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предупреждение ситуаций, которые могут привести к нарушению функционирования систем жизнеобеспечения населения и ликвидации их последствий в области коммунального хозяйства в населенных пунктах (на условиях  софинансирования)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901 05 02 02 1 01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S1350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476,444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476,444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7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05 02 02 1 01 S13502 200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476,444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476,444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36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05 02 02 1 01 S13502 240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476,444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476,444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97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901 05 03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515,7</w:t>
            </w:r>
          </w:p>
        </w:tc>
        <w:tc>
          <w:tcPr>
            <w:tcW w:w="1113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470,4</w:t>
            </w:r>
          </w:p>
        </w:tc>
        <w:tc>
          <w:tcPr>
            <w:tcW w:w="11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91,2</w:t>
            </w:r>
          </w:p>
        </w:tc>
      </w:tr>
      <w:tr w:rsidR="007F0B0E" w:rsidRPr="00056E31" w:rsidTr="00E466D5">
        <w:trPr>
          <w:trHeight w:val="195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901 05 03 01 0 00 00000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515,702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470,4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91,2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77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Подпрограмма «Благоустройство территории Волче-Вражского сельсовета Тамалинского района Пензенской области на 2014-2020 годы 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901 05 03 01 2 00 00000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318,752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273,4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85,8</w:t>
            </w:r>
          </w:p>
        </w:tc>
      </w:tr>
      <w:tr w:rsidR="007F0B0E" w:rsidRPr="00056E31" w:rsidTr="00E466D5">
        <w:trPr>
          <w:trHeight w:val="737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«Благоустройство населенных пунктов Волче-Вражского сельсовета  Тамалинского района Пензенской области»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901 05 03 01 2 01 00000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318,752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273,4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85,8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284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Расходы на уличное освещение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901 05 03 01 2 01 60010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205,0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185,6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90,5</w:t>
            </w:r>
          </w:p>
        </w:tc>
      </w:tr>
      <w:tr w:rsidR="007F0B0E" w:rsidRPr="00056E31" w:rsidTr="00E466D5">
        <w:trPr>
          <w:trHeight w:val="569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901 05 03 01 2 01 60010 200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205,0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185,6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90,5</w:t>
            </w:r>
          </w:p>
        </w:tc>
      </w:tr>
      <w:tr w:rsidR="007F0B0E" w:rsidRPr="00056E31" w:rsidTr="00E466D5">
        <w:trPr>
          <w:trHeight w:val="702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901 05 03 01 2 01 60010 240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205,0</w:t>
            </w:r>
          </w:p>
        </w:tc>
        <w:tc>
          <w:tcPr>
            <w:tcW w:w="1113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185,6</w:t>
            </w:r>
          </w:p>
        </w:tc>
        <w:tc>
          <w:tcPr>
            <w:tcW w:w="1155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90,5</w:t>
            </w:r>
          </w:p>
        </w:tc>
      </w:tr>
      <w:tr w:rsidR="007F0B0E" w:rsidRPr="00056E31" w:rsidTr="00E466D5">
        <w:trPr>
          <w:trHeight w:val="21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Прочие работы по благоустройству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901 05 03 01 2 01 60030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103,752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7F0B0E" w:rsidRPr="00056E31" w:rsidTr="00E466D5">
        <w:trPr>
          <w:trHeight w:val="354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901 05 03 01 2 01 60030 200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103,752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7F0B0E" w:rsidRPr="00056E31" w:rsidTr="00E466D5">
        <w:trPr>
          <w:trHeight w:val="42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901 05 03 01 2 01 60030 240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103,752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7F0B0E" w:rsidRPr="00056E31" w:rsidTr="00E466D5">
        <w:trPr>
          <w:trHeight w:val="284"/>
        </w:trPr>
        <w:tc>
          <w:tcPr>
            <w:tcW w:w="465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901 05 03 01 2 01 60030 800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65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14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901 05 03 01 2 01 60030 850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705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Подпрограмма "Развитие сети автомобильных дорог на территории Волче-Вражского сельсовета 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901 05 03 01 5 00 00000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165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36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901 05 03 01 5 01  20100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11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901 05 03 01 5 01  20100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40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901 05 03 01 5 01 20100 200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8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901 05 03 01 5 01 20100 240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47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901 </w:t>
            </w:r>
            <w:r w:rsidRPr="00056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08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1398,4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1367,4</w:t>
            </w:r>
          </w:p>
        </w:tc>
        <w:tc>
          <w:tcPr>
            <w:tcW w:w="116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97,8</w:t>
            </w:r>
          </w:p>
        </w:tc>
      </w:tr>
      <w:tr w:rsidR="007F0B0E" w:rsidRPr="00056E31" w:rsidTr="00E466D5">
        <w:trPr>
          <w:trHeight w:val="225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08 01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1398,4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1367,4</w:t>
            </w:r>
          </w:p>
        </w:tc>
        <w:tc>
          <w:tcPr>
            <w:tcW w:w="1165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97,8</w:t>
            </w:r>
          </w:p>
        </w:tc>
      </w:tr>
      <w:tr w:rsidR="007F0B0E" w:rsidRPr="00056E31" w:rsidTr="00E466D5">
        <w:trPr>
          <w:trHeight w:val="31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"Развитие культуры  в Волче-Вражском  сельсовете Тамалинского района Пензенской области на 2014-2020 годы».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901 08 01 04 0 00 0000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1398,4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1367,4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97,8</w:t>
            </w:r>
          </w:p>
        </w:tc>
      </w:tr>
      <w:tr w:rsidR="007F0B0E" w:rsidRPr="00056E31" w:rsidTr="00E466D5">
        <w:trPr>
          <w:trHeight w:val="937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Подпрограмма  «Обеспечение деятельности  культуры и библиотечного обслуживания на территории муниципального образования «Волче-Вражский сельсовет Тамалинского района Пензенской области»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901 08 01 04 1 00  00000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457,2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426,3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93,2</w:t>
            </w:r>
          </w:p>
        </w:tc>
      </w:tr>
      <w:tr w:rsidR="007F0B0E" w:rsidRPr="00056E31" w:rsidTr="00E466D5">
        <w:trPr>
          <w:trHeight w:val="452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"Повышение качества и доступности услуг в сфере культуры"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901 08 01 04 1 01 00000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457,2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426,3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93,2</w:t>
            </w:r>
          </w:p>
        </w:tc>
      </w:tr>
      <w:tr w:rsidR="007F0B0E" w:rsidRPr="00056E31" w:rsidTr="00E466D5">
        <w:trPr>
          <w:trHeight w:val="502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обеспечение  деятельности (оказание услуг) муниципальных учреждений (в сфере культуры)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901 08 01 04 1 01 05030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438,6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413,2</w:t>
            </w:r>
          </w:p>
        </w:tc>
        <w:tc>
          <w:tcPr>
            <w:tcW w:w="1165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</w:tr>
      <w:tr w:rsidR="007F0B0E" w:rsidRPr="00056E31" w:rsidTr="00E466D5">
        <w:trPr>
          <w:trHeight w:val="469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901 08 01 04 1 01 05030 200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438,6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413,2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</w:tr>
      <w:tr w:rsidR="007F0B0E" w:rsidRPr="00056E31" w:rsidTr="00E466D5">
        <w:trPr>
          <w:trHeight w:val="38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901 08 01 04 1 01 05030 240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438,6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413,2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</w:tr>
      <w:tr w:rsidR="007F0B0E" w:rsidRPr="00056E31" w:rsidTr="00E466D5">
        <w:trPr>
          <w:trHeight w:val="167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901 08 01 04 1 01 05030 800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</w:tr>
      <w:tr w:rsidR="007F0B0E" w:rsidRPr="00056E31" w:rsidTr="00E466D5">
        <w:trPr>
          <w:trHeight w:val="22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901 08 01 04 1 01 05030 850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</w:tr>
      <w:tr w:rsidR="007F0B0E" w:rsidRPr="00056E31" w:rsidTr="00E466D5">
        <w:trPr>
          <w:trHeight w:val="38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901 08 01 04 2 02 00000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402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«Перечисление межбюджетных трансфертов из бюджета Волче-Вражского сельсовета Тамалинского района Пензенской области в бюджет Тамалинского района на  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901 08 01 04 2 02 00000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482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Передача части полномочий поселений по решению вопросов местного значения на 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901 08 01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04 2 02 80090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color w:val="000000"/>
                <w:sz w:val="24"/>
                <w:szCs w:val="24"/>
              </w:rPr>
              <w:t>941,1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color w:val="000000"/>
                <w:sz w:val="24"/>
                <w:szCs w:val="24"/>
              </w:rPr>
              <w:t>941,1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177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901 08 01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04 2 02 80090 500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color w:val="000000"/>
                <w:sz w:val="24"/>
                <w:szCs w:val="24"/>
              </w:rPr>
              <w:t>941,1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color w:val="000000"/>
                <w:sz w:val="24"/>
                <w:szCs w:val="24"/>
              </w:rPr>
              <w:t>941,1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7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901 08 01 04 2 02 80090 540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color w:val="000000"/>
                <w:sz w:val="24"/>
                <w:szCs w:val="24"/>
              </w:rPr>
              <w:t>941,1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color w:val="000000"/>
                <w:sz w:val="24"/>
                <w:szCs w:val="24"/>
              </w:rPr>
              <w:t>941,1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65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901 10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26,2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26,2</w:t>
            </w:r>
          </w:p>
        </w:tc>
        <w:tc>
          <w:tcPr>
            <w:tcW w:w="1185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55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901 10 01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705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901 10 01  01 0 00 00000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04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Подпрограмма «Доплата к пенсиям  муниципальным служащим Волче-Вражского сельсовета Тамалинского района Пензенской области на 2014-2020 годы»</w:t>
            </w: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901 10 01 01 3 00 00000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385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«Государственная поддержка граждан пожилого возраста»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901 10 01 01 3 01 00000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720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Расходы на доплаты к пенсиям муниципальных   служащих Волче-Вражского сельсовета и лиц, замещающих муниципальные должности Волче-Вражского  сельсовета 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10 01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01 3 01 10030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68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10 01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01 3 01 10030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3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495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10 01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01 3 01 10030 310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65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"Развитие культуры  в Волче-Вражском  сельсовете Тамалинского района Пензенской области на 2014-2020 годы».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901 10 03 04 1 00 00000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021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Подпрограмма  «Обеспечение деятельности  культуры и библиотечного обслуживания на территории муниципального образования «Волче-Вражский сельсовет Тамалинского района Пензенской области»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901 10 03 04 1 00 00000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35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"Повышение качества и доступности услуг в сфере культуры"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901 10 03 04 1 01 00000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670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Реализация государственных функций в области социальной поддержки работников  домов культуры, клубов, проживающих в сельской местности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901 10 03 04 1 01 10020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85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901 10 03 04 1 01 10020 300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68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901 10 03 04 1 01 10020 310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7F0B0E" w:rsidRDefault="007F0B0E" w:rsidP="00FD409C">
      <w:pPr>
        <w:pStyle w:val="NoSpacing"/>
        <w:rPr>
          <w:rFonts w:ascii="Times New Roman" w:hAnsi="Times New Roman"/>
        </w:rPr>
      </w:pPr>
    </w:p>
    <w:p w:rsidR="007F0B0E" w:rsidRDefault="007F0B0E" w:rsidP="00E466D5">
      <w:pPr>
        <w:pStyle w:val="NoSpacing"/>
        <w:jc w:val="right"/>
        <w:rPr>
          <w:rFonts w:ascii="Times New Roman" w:hAnsi="Times New Roman"/>
        </w:rPr>
      </w:pPr>
    </w:p>
    <w:p w:rsidR="007F0B0E" w:rsidRPr="00FD409C" w:rsidRDefault="007F0B0E" w:rsidP="00FD409C">
      <w:pPr>
        <w:pStyle w:val="NoSpacing"/>
        <w:jc w:val="right"/>
        <w:rPr>
          <w:rFonts w:ascii="Times New Roman" w:hAnsi="Times New Roman"/>
        </w:rPr>
      </w:pPr>
      <w:r w:rsidRPr="00FD409C">
        <w:rPr>
          <w:rFonts w:ascii="Times New Roman" w:hAnsi="Times New Roman"/>
        </w:rPr>
        <w:t>Приложение № 6</w:t>
      </w:r>
    </w:p>
    <w:p w:rsidR="007F0B0E" w:rsidRPr="00FD409C" w:rsidRDefault="007F0B0E" w:rsidP="00FD409C">
      <w:pPr>
        <w:pStyle w:val="NoSpacing"/>
        <w:jc w:val="right"/>
        <w:rPr>
          <w:rFonts w:ascii="Times New Roman" w:hAnsi="Times New Roman"/>
        </w:rPr>
      </w:pPr>
      <w:r w:rsidRPr="00FD409C">
        <w:rPr>
          <w:rFonts w:ascii="Times New Roman" w:hAnsi="Times New Roman"/>
        </w:rPr>
        <w:t>к решению Комитета местного самоуправления</w:t>
      </w:r>
    </w:p>
    <w:p w:rsidR="007F0B0E" w:rsidRPr="00FD409C" w:rsidRDefault="007F0B0E" w:rsidP="00FD409C">
      <w:pPr>
        <w:pStyle w:val="NoSpacing"/>
        <w:jc w:val="right"/>
        <w:rPr>
          <w:rFonts w:ascii="Times New Roman" w:hAnsi="Times New Roman"/>
        </w:rPr>
      </w:pPr>
      <w:r w:rsidRPr="00FD409C">
        <w:rPr>
          <w:rFonts w:ascii="Times New Roman" w:hAnsi="Times New Roman"/>
        </w:rPr>
        <w:t xml:space="preserve">Волче-Вражского сельсовета                                                                                    </w:t>
      </w:r>
    </w:p>
    <w:p w:rsidR="007F0B0E" w:rsidRPr="00FD409C" w:rsidRDefault="007F0B0E" w:rsidP="00FD409C">
      <w:pPr>
        <w:pStyle w:val="NoSpacing"/>
        <w:jc w:val="right"/>
        <w:rPr>
          <w:rFonts w:ascii="Times New Roman" w:hAnsi="Times New Roman"/>
        </w:rPr>
      </w:pPr>
      <w:r w:rsidRPr="00FD409C">
        <w:rPr>
          <w:rFonts w:ascii="Times New Roman" w:hAnsi="Times New Roman"/>
        </w:rPr>
        <w:t xml:space="preserve">                                                   Тамалинского района Пензенской области</w:t>
      </w:r>
    </w:p>
    <w:p w:rsidR="007F0B0E" w:rsidRPr="00FD409C" w:rsidRDefault="007F0B0E" w:rsidP="00FD409C">
      <w:pPr>
        <w:pStyle w:val="NoSpacing"/>
        <w:jc w:val="right"/>
        <w:rPr>
          <w:rFonts w:ascii="Times New Roman" w:hAnsi="Times New Roman"/>
        </w:rPr>
      </w:pPr>
      <w:r w:rsidRPr="00FD409C">
        <w:rPr>
          <w:rFonts w:ascii="Times New Roman" w:hAnsi="Times New Roman"/>
        </w:rPr>
        <w:t xml:space="preserve">            </w:t>
      </w:r>
    </w:p>
    <w:p w:rsidR="007F0B0E" w:rsidRPr="00FD409C" w:rsidRDefault="007F0B0E" w:rsidP="00FD409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D409C">
        <w:rPr>
          <w:rFonts w:ascii="Times New Roman" w:hAnsi="Times New Roman"/>
          <w:b/>
          <w:sz w:val="24"/>
          <w:szCs w:val="24"/>
        </w:rPr>
        <w:t>Распределение бюджетных ассигнований по целевым статьям (муниципальным программам Волче-Вражского сельсовета Тамалинского района Пензенской области и непрограммным направлениям деятельности), группам видов расходов, разделам, подразделам классификации расходов бюджета на 2018 год.</w:t>
      </w:r>
    </w:p>
    <w:p w:rsidR="007F0B0E" w:rsidRPr="00FD409C" w:rsidRDefault="007F0B0E" w:rsidP="00FD409C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FD409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(тыс. руб.)</w:t>
      </w:r>
    </w:p>
    <w:tbl>
      <w:tblPr>
        <w:tblW w:w="11068" w:type="dxa"/>
        <w:tblInd w:w="-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48"/>
        <w:gridCol w:w="2693"/>
        <w:gridCol w:w="1134"/>
        <w:gridCol w:w="1417"/>
        <w:gridCol w:w="1276"/>
      </w:tblGrid>
      <w:tr w:rsidR="007F0B0E" w:rsidRPr="00056E31" w:rsidTr="00E466D5">
        <w:trPr>
          <w:trHeight w:val="244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 РЗ ПР ЦСР ВР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исполнено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% исполнения</w:t>
            </w:r>
          </w:p>
        </w:tc>
      </w:tr>
      <w:tr w:rsidR="007F0B0E" w:rsidRPr="00056E31" w:rsidTr="00E466D5">
        <w:trPr>
          <w:trHeight w:val="352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5060,4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4874,1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96,3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742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Волче-Вражского сельсовета Тамалинского района Пензенской</w:t>
            </w:r>
            <w:r w:rsidRPr="00056E3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области 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01 </w:t>
            </w: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0 00 00000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2857,034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2811,682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98,4</w:t>
            </w:r>
          </w:p>
        </w:tc>
      </w:tr>
      <w:tr w:rsidR="007F0B0E" w:rsidRPr="00056E31" w:rsidTr="00E466D5">
        <w:trPr>
          <w:trHeight w:val="1004"/>
        </w:trPr>
        <w:tc>
          <w:tcPr>
            <w:tcW w:w="454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Подпрограмма «Обеспечение деятельности  администрации в  Волче-Вражском сельсовете Тамалинского района Пензенской области на 2014-2020 годы»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01 1 00 00000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2009,032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2009,032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5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«Обеспечение реализации мероприятий муниципальной программы»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2009,032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2009,032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452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выплаты по оплате труда работников муниципальных органов  по Главе администрации (исполнительно-распорядительного органа)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01 1 01  02000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616,513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616,513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256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01 1 01  02000 100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616,513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616,513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502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Расходы на  выплаты персоналу государственных (муниципальных) органов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01 1 01 02000 120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616,513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616,513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55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01 1 01 02000 120 01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616,513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616,513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104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01 1 01 02000 120 01 04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616,513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616,513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374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01 1 01 02100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1075,694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1075,694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374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01 1 01 02100 100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1075,694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1075,694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99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01 1 01  02100 120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1075,694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1075,694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56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01 1 01 02100 120 01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1075,694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1075,694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58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01 1 01 02100 100 01 04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1075,694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1075,694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88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администрации Волче-Вражского сельсовета Тамалинского района Пензенской области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1 01 02200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193,625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193,625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340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Закупка товаров, работ,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01 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1 01 02200 200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188,099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188,099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705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01 1 01 02200 240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188,099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188,099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234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01 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1 01 02200 240 01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188,099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188,099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88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1 01 02200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188,099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188,099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6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1 01 02200 800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5,526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5,526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1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1 01 02200 850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5,526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5,526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40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1 01 02200 850 01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5,526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5,526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960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1 01 02200 240 01 04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5,526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5,526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7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01 1 01 00000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1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обеспечение проведения выборов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01 1 01 05110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9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01 1 01 05110 800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4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01 1 01 05110 880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8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01 1 01 05110 880 01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4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01 1 01 05110 880 01 07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887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Осуществление полномочий Российской Федерации по первичному воинскому учёту на территориях, где отсутствуют военные комиссариаты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01 1 01 51180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887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01 1 01 51180 100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459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01 1 01 51180 120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68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01 1 01 51180 120 02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4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01 1 01 51180 120 0203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653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 xml:space="preserve">«Благоустройство территории  Волче-Вражского сельсовета Тамалинского района Пензенской области» на 2014-2020 годы»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01 2 00 00000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318,752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273,4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85,8</w:t>
            </w:r>
          </w:p>
        </w:tc>
      </w:tr>
      <w:tr w:rsidR="007F0B0E" w:rsidRPr="00056E31" w:rsidTr="00E466D5">
        <w:trPr>
          <w:trHeight w:val="603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«Благоустройство населенных пунктов Волче-Вражского сельсовета Тамалинского района Пензенской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318,752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273,4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85,8</w:t>
            </w:r>
          </w:p>
        </w:tc>
      </w:tr>
      <w:tr w:rsidR="007F0B0E" w:rsidRPr="00056E31" w:rsidTr="00E466D5">
        <w:trPr>
          <w:trHeight w:val="242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Расходы на уличное освещение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01 2 01 60010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90,5</w:t>
            </w:r>
          </w:p>
        </w:tc>
      </w:tr>
      <w:tr w:rsidR="007F0B0E" w:rsidRPr="00056E31" w:rsidTr="00E466D5">
        <w:trPr>
          <w:trHeight w:val="426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01 2 01 60010 200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90,5</w:t>
            </w:r>
          </w:p>
        </w:tc>
      </w:tr>
      <w:tr w:rsidR="007F0B0E" w:rsidRPr="00056E31" w:rsidTr="00E466D5">
        <w:trPr>
          <w:trHeight w:val="7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01 2 01 60010 240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90,5</w:t>
            </w:r>
          </w:p>
        </w:tc>
      </w:tr>
      <w:tr w:rsidR="007F0B0E" w:rsidRPr="00056E31" w:rsidTr="00E466D5">
        <w:trPr>
          <w:trHeight w:val="22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01 2  01 60010 240 05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90,5</w:t>
            </w:r>
          </w:p>
        </w:tc>
      </w:tr>
      <w:tr w:rsidR="007F0B0E" w:rsidRPr="00056E31" w:rsidTr="00E466D5">
        <w:trPr>
          <w:trHeight w:val="30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01 2  01 60010 240 05 03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90,5</w:t>
            </w:r>
          </w:p>
        </w:tc>
      </w:tr>
      <w:tr w:rsidR="007F0B0E" w:rsidRPr="00056E31" w:rsidTr="00E466D5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Прочие работы по благоустройству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01 2 01 60030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103,752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7F0B0E" w:rsidRPr="00056E31" w:rsidTr="00E466D5">
        <w:trPr>
          <w:trHeight w:val="459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01 2 01 60030 200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103,752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7F0B0E" w:rsidRPr="00056E31" w:rsidTr="00E466D5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01 2 01 60030 240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103,752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7F0B0E" w:rsidRPr="00056E31" w:rsidTr="00E466D5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01 2 01 60030 240 05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103,752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7F0B0E" w:rsidRPr="00056E31" w:rsidTr="00E466D5">
        <w:trPr>
          <w:trHeight w:val="27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01 2 01 60030 240 05 03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103,752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7F0B0E" w:rsidRPr="00056E31" w:rsidTr="00E466D5">
        <w:trPr>
          <w:trHeight w:val="25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01 2 01 60030 800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1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01 2 01 60030 850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1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01 2 01 60030 850 05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2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01 2 01 60030 850 05 03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98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 xml:space="preserve">Подпрограмма «Доплата к пенсиям  муниципальным служащим Волче-Вражского сельсовета Тамалинского района Пензенской области на 2014-2020 годы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01 3 00  00000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22,6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519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«Государственная поддержка граждан пожилого возраста»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01 3 01 00000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12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Расходы на доплаты к пенсиям муниципальных   служащих Волче-Вражского сельсовета и лиц, замещающих муниципальные должности Волче-Вражского  сельсовета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01 3 01 10030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48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Социальное обеспечение и иные выплаты населению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01 3 01 10030 300 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42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01 3 01 10030 310 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176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01 3 01 10030 310 10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1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01 3 01 10030 310 10 01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90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 xml:space="preserve">Подпрограмма </w:t>
            </w:r>
            <w:r w:rsidRPr="00056E3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"Развитие сети автомобильных дорог на территории Волче-Вражского сельсовета Тамалинского района Пензенской области на 2014-2020 годы»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01 5 00 00000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196,950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196,950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347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Style w:val="a"/>
                <w:rFonts w:ascii="Times New Roman" w:hAnsi="Times New Roman"/>
                <w:sz w:val="24"/>
                <w:szCs w:val="24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01 5 01 00000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53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C0504D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01 5 01 20100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5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01 5 01 20100 200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69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01 5 01 20100 240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5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01 5 01 20100 240 05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3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01 5 01 20100 200 05 03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196,950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8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Подпрограмма «Передача части полномочий по решению вопросов местного значения  в соответствии с заключенными соглашениями»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01 6 00 00000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309,7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309,7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7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</w:t>
            </w:r>
            <w:r w:rsidRPr="00056E31">
              <w:rPr>
                <w:rFonts w:ascii="Times New Roman" w:hAnsi="Times New Roman"/>
                <w:b/>
                <w:color w:val="993300"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01 6 01 00000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5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Передача части полномочий поселений по решению вопросов местного значения в соответствии с заключёнными соглашениями (по исполнению бюджета)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01 6 01 80060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33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01 6 01 80060 500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7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01 6 01 80060 540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8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01 6 01 80060 540 01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7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01 6 01 80060 540 01 13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45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Передача части полномочий поселений по решению вопросов местного значения в соответствии с заключёнными соглашениями (обеспечение первичных мер пожарной безопасности  в границах населённых пунктов поселений)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01 6 01 80030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3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01 6 01 80030 500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17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01 6 01 80030 540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8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01 6 01 80030 540 03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01 6 01 80030 540 03 10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48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506,8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506,8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98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Подпрограмма  </w:t>
            </w:r>
            <w:r w:rsidRPr="00056E31">
              <w:rPr>
                <w:rFonts w:ascii="Times New Roman" w:hAnsi="Times New Roman"/>
                <w:spacing w:val="-2"/>
                <w:sz w:val="24"/>
                <w:szCs w:val="24"/>
              </w:rPr>
              <w:t>«Комплексная программа модернизации и реформирования жилищно-коммунального хозяйства Волче-Вражского сельсовета Тамалинского района Пензенской области на 2014-2020 годы»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02 1 00 00000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53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«Повышение эффективности, качества жилищно-коммунального обслуживания; надежность работы инженерных систем жизнеобеспечения, комфортность и безопасность проживания населения; улучшения качества питьевой воды»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02 1 01 00000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реализацию мер, направленных на снижение удельного объёма используемых топливно-энергетических ресурсов при сохранении соответствующего полезного эффекта, возникающего в процессе их потребления.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02 1 01 60040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36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02 1 01 60040 200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75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02 1 01 60040 240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67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02 1 01 60040 240 05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31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02 1 01 60040 240 05 02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57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на предупреждение ситуаций, которые могут привести к нарушению функционирования систем жизнеобеспечения населения и ликвидации их последствий в области коммунального хозяйства в населенных пунктах (на условиях  софинансирования)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02 1 01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S13502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476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,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444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476,444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52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02 1 01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S13502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476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,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444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476,444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3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02 1 01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S13502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476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,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444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476,444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26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02 1 01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S13502 240 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476,444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476,444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89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02 1 01 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S13502 240 05 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476,444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476,444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1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«Обеспечение общественного порядка и противодействие преступности и коррупции в Волче-Вражском сельсовете Тамалинского района в 2014-2020 годах»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70,6</w:t>
            </w:r>
          </w:p>
        </w:tc>
      </w:tr>
      <w:tr w:rsidR="007F0B0E" w:rsidRPr="00056E31" w:rsidTr="00E466D5">
        <w:trPr>
          <w:trHeight w:val="31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 xml:space="preserve">Подпрограмма «Профилактика правонарушений и экстремистской деятельности в Волче-Вражском сельсовете Тамалинского района в 2014-2020 годах»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03 1 00 00000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</w:tr>
      <w:tr w:rsidR="007F0B0E" w:rsidRPr="00056E31" w:rsidTr="00E466D5">
        <w:trPr>
          <w:trHeight w:val="22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«Формирование у жителей Волче-Вражского сельсовета Тамалинского района Пензенской области правового сознания и вовлечение их в деятельность общественных организаций правоохранительной направленности»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03 1 01 00000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</w:tr>
      <w:tr w:rsidR="007F0B0E" w:rsidRPr="00056E31" w:rsidTr="00E466D5">
        <w:trPr>
          <w:trHeight w:val="27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Пропагандистские мероприятия в сфере профилактики правонарушений и экстремисткой деятельности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03 1 01 61010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</w:tr>
      <w:tr w:rsidR="007F0B0E" w:rsidRPr="00056E31" w:rsidTr="00E466D5">
        <w:trPr>
          <w:trHeight w:val="45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03 1 01 61010 200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</w:tr>
      <w:tr w:rsidR="007F0B0E" w:rsidRPr="00056E31" w:rsidTr="00E466D5">
        <w:trPr>
          <w:trHeight w:val="24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03 1 01 61010 240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</w:tr>
      <w:tr w:rsidR="007F0B0E" w:rsidRPr="00056E31" w:rsidTr="00E466D5">
        <w:trPr>
          <w:trHeight w:val="30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03 1 01 61010 240 03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</w:tr>
      <w:tr w:rsidR="007F0B0E" w:rsidRPr="00056E31" w:rsidTr="00E466D5">
        <w:trPr>
          <w:trHeight w:val="21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Другие расходы в области  национальной безопасности и правоохранительной 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03 1 01 61010 240 03 14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</w:tr>
      <w:tr w:rsidR="007F0B0E" w:rsidRPr="00056E31" w:rsidTr="00E466D5">
        <w:trPr>
          <w:trHeight w:val="147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Волче-Вражского сельсовета Тамалинского района Пензенской</w:t>
            </w:r>
            <w:r w:rsidRPr="00056E3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области "Развитие культуры  в Волче-Вражском  сельсовете Тамалинского района Пензенской области на 2014-2020 годы».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04 0 00 00000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1401,9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1371,0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97,8</w:t>
            </w:r>
          </w:p>
        </w:tc>
      </w:tr>
      <w:tr w:rsidR="007F0B0E" w:rsidRPr="00056E31" w:rsidTr="00E466D5">
        <w:trPr>
          <w:trHeight w:val="27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 xml:space="preserve"> Подпрограмма «Обеспечение деятельности  культуры и библиотечного обслуживания на территории муниципального образования «Волче-Вражский сельсовет Тамалинского района Пензенской области» на 2014-2020 годы»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04 1 00 00000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457,2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93,2</w:t>
            </w:r>
          </w:p>
        </w:tc>
      </w:tr>
      <w:tr w:rsidR="007F0B0E" w:rsidRPr="00056E31" w:rsidTr="00E466D5">
        <w:trPr>
          <w:trHeight w:val="28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«Повышение качества и доступности услуг в сфере культуры»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04 1 01 00000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457,2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93,2</w:t>
            </w:r>
          </w:p>
        </w:tc>
      </w:tr>
      <w:tr w:rsidR="007F0B0E" w:rsidRPr="00056E31" w:rsidTr="00E466D5">
        <w:trPr>
          <w:trHeight w:val="48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функций по обслуживанию учреждений культуры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04 1 01 05030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438,6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</w:tr>
      <w:tr w:rsidR="007F0B0E" w:rsidRPr="00056E31" w:rsidTr="00E466D5">
        <w:trPr>
          <w:trHeight w:val="536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04 1 01 05030 200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438,6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</w:tr>
      <w:tr w:rsidR="007F0B0E" w:rsidRPr="00056E31" w:rsidTr="00E466D5">
        <w:trPr>
          <w:trHeight w:val="20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04 1 01 05030 240 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438,6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</w:tr>
      <w:tr w:rsidR="007F0B0E" w:rsidRPr="00056E31" w:rsidTr="00E466D5">
        <w:trPr>
          <w:trHeight w:val="237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04 1 01 05030 240 08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438,6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</w:tr>
      <w:tr w:rsidR="007F0B0E" w:rsidRPr="00056E31" w:rsidTr="00E466D5">
        <w:trPr>
          <w:trHeight w:val="15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04 1 01 05030 240 08 01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438,6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413,2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</w:tr>
      <w:tr w:rsidR="007F0B0E" w:rsidRPr="00056E31" w:rsidTr="00E466D5">
        <w:trPr>
          <w:trHeight w:val="22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04 1 01 05030 800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</w:tr>
      <w:tr w:rsidR="007F0B0E" w:rsidRPr="00056E31" w:rsidTr="00E466D5">
        <w:trPr>
          <w:trHeight w:val="20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04 1 01 05030 850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</w:tr>
      <w:tr w:rsidR="007F0B0E" w:rsidRPr="00056E31" w:rsidTr="00E466D5">
        <w:trPr>
          <w:trHeight w:val="156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04 1 01 05030 850 08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</w:tr>
      <w:tr w:rsidR="007F0B0E" w:rsidRPr="00056E31" w:rsidTr="00E466D5">
        <w:trPr>
          <w:trHeight w:val="19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04 1 01 05030 850 08 01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</w:tr>
      <w:tr w:rsidR="007F0B0E" w:rsidRPr="00056E31" w:rsidTr="00E466D5">
        <w:trPr>
          <w:trHeight w:val="603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 Реализация государственных функций в области социальной поддержки работников культуры, клубов, проживающих в сельской местности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04 1 01 10020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452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04 1 01 10020 300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368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04 1 01 10020 310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8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04 1 01 10020 310 10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17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04 1 01 10020 310 10 03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</w:t>
            </w:r>
            <w:r w:rsidRPr="00056E31">
              <w:rPr>
                <w:rFonts w:ascii="Times New Roman" w:hAnsi="Times New Roman"/>
                <w:sz w:val="24"/>
                <w:szCs w:val="24"/>
                <w:lang w:val="en-US"/>
              </w:rPr>
              <w:t>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87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04 2 02 00000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941,1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941,1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0B0E" w:rsidRPr="00056E31" w:rsidTr="00E466D5">
        <w:trPr>
          <w:trHeight w:val="488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«Перечисление межбюджетных трансфертов из бюджета Волче-Вражского сельсовета Тамалинского района Пензенской области в бюджет Тамалинского района на  создание условий для организации досуга и обеспечения жителей поселения услугами организаций культуры»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04 2 02 00000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186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Передача части полномочий поселений по решению вопросов местного значения на  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04 2 02  80090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71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04 2 02  80090 500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1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04 2 02  80090 540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43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04 2 02  80090 540 08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117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04 2 02  80090 540 08 01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988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Волче-Вражского сельсовета Тамалинского района Пензенской области </w:t>
            </w:r>
            <w:r w:rsidRPr="00056E31">
              <w:rPr>
                <w:rFonts w:ascii="Times New Roman" w:hAnsi="Times New Roman"/>
                <w:b/>
                <w:bCs/>
                <w:sz w:val="24"/>
                <w:szCs w:val="24"/>
              </w:rPr>
              <w:t>«Информационное общество» на 2016-2020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05 0 00 00000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61,6</w:t>
            </w:r>
          </w:p>
        </w:tc>
      </w:tr>
      <w:tr w:rsidR="007F0B0E" w:rsidRPr="00056E31" w:rsidTr="00E466D5">
        <w:trPr>
          <w:trHeight w:val="28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Подпрограмма ««Формирование информационного общества в Администрации Волче-Вражского сельсовета Тамалинского района Пензенской области  на 2016-2020  годы»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05 1 00 00000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</w:tr>
      <w:tr w:rsidR="007F0B0E" w:rsidRPr="00056E31" w:rsidTr="00E466D5">
        <w:trPr>
          <w:trHeight w:val="201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«Развитие и использование современных ИКТ»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05 1 01 00000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</w:tr>
      <w:tr w:rsidR="007F0B0E" w:rsidRPr="00056E31" w:rsidTr="00E466D5">
        <w:trPr>
          <w:trHeight w:val="284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Повышение эффективности системы муниципального управления в Волче-Вражском сельсовете Тамалинского района Пензенской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05 1 01 64010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</w:tr>
      <w:tr w:rsidR="007F0B0E" w:rsidRPr="00056E31" w:rsidTr="00E466D5">
        <w:trPr>
          <w:trHeight w:val="168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 нужд)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05 1 01 64010 200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</w:tr>
      <w:tr w:rsidR="007F0B0E" w:rsidRPr="00056E31" w:rsidTr="00E466D5">
        <w:trPr>
          <w:trHeight w:val="284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05 1 01 64010 240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</w:tr>
      <w:tr w:rsidR="007F0B0E" w:rsidRPr="00056E31" w:rsidTr="00E466D5">
        <w:trPr>
          <w:trHeight w:val="15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05 1 01 64010 240 01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</w:tr>
      <w:tr w:rsidR="007F0B0E" w:rsidRPr="00056E31" w:rsidTr="00E466D5">
        <w:trPr>
          <w:trHeight w:val="236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05 1 01 64010 240 01 13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</w:tr>
      <w:tr w:rsidR="007F0B0E" w:rsidRPr="00056E31" w:rsidTr="00E466D5">
        <w:trPr>
          <w:trHeight w:val="33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«Обеспечение управления муниципальной собственностью  Волче-Вражского сельсовета  Тамалинского района Пензенской области на 2016- 2020 годы»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08 0 00 00000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61,8</w:t>
            </w:r>
          </w:p>
        </w:tc>
      </w:tr>
      <w:tr w:rsidR="007F0B0E" w:rsidRPr="00056E31" w:rsidTr="00E466D5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Подпрограмма «Повышение эффективности управления и распоряжения земельными ресурсами  Волче-Вражского сельсовета Тамалинского района Пензенской области на 2016- 2020 годы»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56E31">
              <w:rPr>
                <w:rFonts w:ascii="Times New Roman" w:hAnsi="Times New Roman"/>
                <w:i/>
                <w:sz w:val="24"/>
                <w:szCs w:val="24"/>
              </w:rPr>
              <w:t>08 2 00 00000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61,8</w:t>
            </w:r>
          </w:p>
        </w:tc>
      </w:tr>
      <w:tr w:rsidR="007F0B0E" w:rsidRPr="00056E31" w:rsidTr="00E466D5">
        <w:trPr>
          <w:trHeight w:val="18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Основное мероприятие «Обепечение поступления доходов от управления и распоряжения земельными ресурсами Волче-Вражского сельсовета Тамалинского района Пензенской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08 02 01 00000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61,8</w:t>
            </w:r>
          </w:p>
        </w:tc>
      </w:tr>
      <w:tr w:rsidR="007F0B0E" w:rsidRPr="00056E31" w:rsidTr="00E466D5">
        <w:trPr>
          <w:trHeight w:val="31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Проведение мероприятий по оформлению права муниципальной собственности на землю и постановка земельных участков  на кадастровый учет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08 02 01 20160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</w:tr>
      <w:tr w:rsidR="007F0B0E" w:rsidRPr="00056E31" w:rsidTr="00E466D5">
        <w:trPr>
          <w:trHeight w:val="16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08 02 01 20160 200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</w:tr>
      <w:tr w:rsidR="007F0B0E" w:rsidRPr="00056E31" w:rsidTr="00E466D5">
        <w:trPr>
          <w:trHeight w:val="33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08 02 01 20160 240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</w:tr>
      <w:tr w:rsidR="007F0B0E" w:rsidRPr="00056E31" w:rsidTr="00E466D5">
        <w:trPr>
          <w:trHeight w:val="19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08 02 01 20160  240 04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</w:tr>
      <w:tr w:rsidR="007F0B0E" w:rsidRPr="00056E31" w:rsidTr="00E466D5">
        <w:trPr>
          <w:trHeight w:val="16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08 02 01 20160 240 04 12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</w:tr>
      <w:tr w:rsidR="007F0B0E" w:rsidRPr="00056E31" w:rsidTr="00E466D5">
        <w:trPr>
          <w:trHeight w:val="19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Расходы связанные</w:t>
            </w: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</w:rPr>
              <w:t>с</w:t>
            </w: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56E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градостроительной деятельностью </w:t>
            </w:r>
            <w:r w:rsidRPr="00FD409C">
              <w:rPr>
                <w:rFonts w:ascii="Times New Roman" w:hAnsi="Times New Roman"/>
                <w:sz w:val="24"/>
                <w:szCs w:val="24"/>
              </w:rPr>
              <w:t>территориальным планированием и землепользованием на территории муниципального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08 02 01 20170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F0B0E" w:rsidRPr="00056E31" w:rsidTr="00E466D5">
        <w:trPr>
          <w:trHeight w:val="18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08 02 01 20170 200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F0B0E" w:rsidRPr="00056E31" w:rsidTr="00E466D5">
        <w:trPr>
          <w:trHeight w:val="16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08 02 01 20170 240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F0B0E" w:rsidRPr="00056E31" w:rsidTr="00E466D5">
        <w:trPr>
          <w:trHeight w:val="204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08 02 01 20170  240 04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F0B0E" w:rsidRPr="00056E31" w:rsidTr="00E466D5">
        <w:trPr>
          <w:trHeight w:val="555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08 02 01 20170 240 04 12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F0B0E" w:rsidRPr="00056E31" w:rsidTr="00E466D5">
        <w:trPr>
          <w:trHeight w:val="28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08 02 01 20170 800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7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08 02 01 20170 853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4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08 02 01 20170  853 04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21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08 02 01 20170 853 04 12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7F0B0E" w:rsidRPr="00FD409C" w:rsidRDefault="007F0B0E" w:rsidP="00FD409C">
      <w:pPr>
        <w:pStyle w:val="NoSpacing"/>
        <w:rPr>
          <w:rFonts w:ascii="Times New Roman" w:hAnsi="Times New Roman"/>
          <w:sz w:val="24"/>
          <w:szCs w:val="24"/>
        </w:rPr>
      </w:pPr>
    </w:p>
    <w:p w:rsidR="007F0B0E" w:rsidRPr="00FD409C" w:rsidRDefault="007F0B0E" w:rsidP="00FD409C">
      <w:pPr>
        <w:pStyle w:val="NoSpacing"/>
        <w:jc w:val="right"/>
        <w:rPr>
          <w:rFonts w:ascii="Times New Roman" w:hAnsi="Times New Roman"/>
        </w:rPr>
      </w:pPr>
      <w:r w:rsidRPr="00FD409C">
        <w:rPr>
          <w:rFonts w:ascii="Times New Roman" w:hAnsi="Times New Roman"/>
        </w:rPr>
        <w:t>Приложение № 7</w:t>
      </w:r>
    </w:p>
    <w:p w:rsidR="007F0B0E" w:rsidRPr="00FD409C" w:rsidRDefault="007F0B0E" w:rsidP="00FD409C">
      <w:pPr>
        <w:pStyle w:val="NoSpacing"/>
        <w:jc w:val="right"/>
        <w:rPr>
          <w:rFonts w:ascii="Times New Roman" w:hAnsi="Times New Roman"/>
        </w:rPr>
      </w:pPr>
      <w:r w:rsidRPr="00FD409C">
        <w:rPr>
          <w:rFonts w:ascii="Times New Roman" w:hAnsi="Times New Roman"/>
        </w:rPr>
        <w:t>к решению Комитета местного самоуправления</w:t>
      </w:r>
    </w:p>
    <w:p w:rsidR="007F0B0E" w:rsidRPr="00FD409C" w:rsidRDefault="007F0B0E" w:rsidP="00FD409C">
      <w:pPr>
        <w:pStyle w:val="NoSpacing"/>
        <w:jc w:val="right"/>
        <w:rPr>
          <w:rFonts w:ascii="Times New Roman" w:hAnsi="Times New Roman"/>
        </w:rPr>
      </w:pPr>
      <w:r w:rsidRPr="00FD409C">
        <w:rPr>
          <w:rFonts w:ascii="Times New Roman" w:hAnsi="Times New Roman"/>
        </w:rPr>
        <w:t xml:space="preserve">Волче-Вражского сельсовета                                                                                    </w:t>
      </w:r>
    </w:p>
    <w:p w:rsidR="007F0B0E" w:rsidRPr="00FD409C" w:rsidRDefault="007F0B0E" w:rsidP="00FD409C">
      <w:pPr>
        <w:pStyle w:val="NoSpacing"/>
        <w:jc w:val="right"/>
        <w:rPr>
          <w:rFonts w:ascii="Times New Roman" w:hAnsi="Times New Roman"/>
        </w:rPr>
      </w:pPr>
      <w:r w:rsidRPr="00FD409C">
        <w:rPr>
          <w:rFonts w:ascii="Times New Roman" w:hAnsi="Times New Roman"/>
        </w:rPr>
        <w:t xml:space="preserve">                                                   Тамалинского района Пензенской области</w:t>
      </w:r>
    </w:p>
    <w:p w:rsidR="007F0B0E" w:rsidRPr="00FD409C" w:rsidRDefault="007F0B0E" w:rsidP="00FD409C">
      <w:pPr>
        <w:pStyle w:val="NoSpacing"/>
        <w:rPr>
          <w:rFonts w:ascii="Times New Roman" w:hAnsi="Times New Roman"/>
          <w:sz w:val="24"/>
          <w:szCs w:val="24"/>
        </w:rPr>
      </w:pPr>
    </w:p>
    <w:p w:rsidR="007F0B0E" w:rsidRPr="00FD409C" w:rsidRDefault="007F0B0E" w:rsidP="00FD409C">
      <w:pPr>
        <w:pStyle w:val="NoSpacing"/>
        <w:rPr>
          <w:rFonts w:ascii="Times New Roman" w:hAnsi="Times New Roman"/>
          <w:sz w:val="24"/>
          <w:szCs w:val="24"/>
        </w:rPr>
      </w:pPr>
      <w:r w:rsidRPr="00FD409C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FD409C">
        <w:rPr>
          <w:rFonts w:ascii="Times New Roman" w:hAnsi="Times New Roman"/>
          <w:sz w:val="24"/>
          <w:szCs w:val="24"/>
        </w:rPr>
        <w:t xml:space="preserve">                  </w:t>
      </w:r>
    </w:p>
    <w:p w:rsidR="007F0B0E" w:rsidRDefault="007F0B0E" w:rsidP="00FD409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D409C">
        <w:rPr>
          <w:rFonts w:ascii="Times New Roman" w:hAnsi="Times New Roman"/>
          <w:b/>
          <w:sz w:val="24"/>
          <w:szCs w:val="24"/>
        </w:rPr>
        <w:t>Распределение межбюджетных трансфертов бюджету Тамалинского района из бюджета Волче-Вражского сельсовета Тамалинского района на осуществление части полномочий по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D409C">
        <w:rPr>
          <w:rFonts w:ascii="Times New Roman" w:hAnsi="Times New Roman"/>
          <w:b/>
          <w:sz w:val="24"/>
          <w:szCs w:val="24"/>
        </w:rPr>
        <w:t>решению вопросов местного значения.</w:t>
      </w:r>
    </w:p>
    <w:p w:rsidR="007F0B0E" w:rsidRPr="00FD409C" w:rsidRDefault="007F0B0E" w:rsidP="00FD409C">
      <w:pPr>
        <w:pStyle w:val="NoSpacing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5400"/>
        <w:gridCol w:w="1251"/>
        <w:gridCol w:w="1418"/>
        <w:gridCol w:w="1134"/>
      </w:tblGrid>
      <w:tr w:rsidR="007F0B0E" w:rsidRPr="00056E31" w:rsidTr="00E466D5">
        <w:tc>
          <w:tcPr>
            <w:tcW w:w="828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51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18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исполнено</w:t>
            </w:r>
          </w:p>
        </w:tc>
        <w:tc>
          <w:tcPr>
            <w:tcW w:w="1134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% исполнения</w:t>
            </w:r>
          </w:p>
        </w:tc>
      </w:tr>
      <w:tr w:rsidR="007F0B0E" w:rsidRPr="00056E31" w:rsidTr="00E466D5">
        <w:tc>
          <w:tcPr>
            <w:tcW w:w="828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00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На осуществление исполнения полномочий поселений по формированию, исполнению бюджета поселения и контролю за исполнением данного бюджета</w:t>
            </w:r>
          </w:p>
        </w:tc>
        <w:tc>
          <w:tcPr>
            <w:tcW w:w="1251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418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134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c>
          <w:tcPr>
            <w:tcW w:w="828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400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На осуществление исполнения полномочий по обеспечению первичных мер пожарной безопасности в границах населённых пунктов поселения</w:t>
            </w:r>
          </w:p>
        </w:tc>
        <w:tc>
          <w:tcPr>
            <w:tcW w:w="1251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418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302,2</w:t>
            </w:r>
          </w:p>
        </w:tc>
        <w:tc>
          <w:tcPr>
            <w:tcW w:w="1134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F0B0E" w:rsidRPr="00056E31" w:rsidTr="00E466D5">
        <w:trPr>
          <w:trHeight w:val="945"/>
        </w:trPr>
        <w:tc>
          <w:tcPr>
            <w:tcW w:w="828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00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 xml:space="preserve">Передача части полномочий поселений по решению вопросов местного значения на создание условий для организации досуга и обеспечения жителей поселения услугами организаций культуры. </w:t>
            </w:r>
          </w:p>
        </w:tc>
        <w:tc>
          <w:tcPr>
            <w:tcW w:w="1251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941,1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56E3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B0E" w:rsidRPr="00056E31" w:rsidTr="00E466D5">
        <w:tc>
          <w:tcPr>
            <w:tcW w:w="828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0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51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1250,8</w:t>
            </w:r>
          </w:p>
        </w:tc>
        <w:tc>
          <w:tcPr>
            <w:tcW w:w="1418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1250,8</w:t>
            </w:r>
          </w:p>
        </w:tc>
        <w:tc>
          <w:tcPr>
            <w:tcW w:w="1134" w:type="dxa"/>
          </w:tcPr>
          <w:p w:rsidR="007F0B0E" w:rsidRPr="00056E31" w:rsidRDefault="007F0B0E" w:rsidP="00FD40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056E31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7F0B0E" w:rsidRDefault="007F0B0E" w:rsidP="00750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7F0B0E" w:rsidRDefault="007F0B0E" w:rsidP="00750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7F0B0E" w:rsidRDefault="007F0B0E" w:rsidP="00750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7F0B0E" w:rsidRDefault="007F0B0E" w:rsidP="00750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7F0B0E" w:rsidRDefault="007F0B0E" w:rsidP="00750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7F0B0E" w:rsidRDefault="007F0B0E" w:rsidP="00750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7F0B0E" w:rsidRDefault="007F0B0E" w:rsidP="00750CAE"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7F0B0E" w:rsidRDefault="007F0B0E"/>
    <w:sectPr w:rsidR="007F0B0E" w:rsidSect="00750CA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  <w:rPr>
        <w:rFonts w:cs="Times New Roman"/>
      </w:rPr>
    </w:lvl>
  </w:abstractNum>
  <w:abstractNum w:abstractNumId="3">
    <w:nsid w:val="1168059D"/>
    <w:multiLevelType w:val="multilevel"/>
    <w:tmpl w:val="90F8224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3618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53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37" w:firstLine="283"/>
      </w:pPr>
      <w:rPr>
        <w:rFonts w:cs="Times New Roman" w:hint="default"/>
        <w:color w:val="auto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4">
    <w:nsid w:val="161C720C"/>
    <w:multiLevelType w:val="hybridMultilevel"/>
    <w:tmpl w:val="ED8A8498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5">
    <w:nsid w:val="1783436E"/>
    <w:multiLevelType w:val="multilevel"/>
    <w:tmpl w:val="585E9B14"/>
    <w:lvl w:ilvl="0">
      <w:start w:val="1"/>
      <w:numFmt w:val="upperRoman"/>
      <w:suff w:val="space"/>
      <w:lvlText w:val="Глава %1."/>
      <w:lvlJc w:val="left"/>
      <w:pPr>
        <w:ind w:left="2127" w:hanging="1418"/>
      </w:pPr>
      <w:rPr>
        <w:rFonts w:cs="Times New Roman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1985" w:hanging="1276"/>
      </w:pPr>
      <w:rPr>
        <w:rFonts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1097"/>
        </w:tabs>
        <w:ind w:firstLine="737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324"/>
        </w:tabs>
        <w:ind w:left="340" w:firstLine="624"/>
      </w:pPr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542"/>
        </w:tabs>
        <w:ind w:left="3542" w:hanging="708"/>
      </w:pPr>
      <w:rPr>
        <w:rFonts w:cs="Times New Roman"/>
      </w:rPr>
    </w:lvl>
    <w:lvl w:ilvl="6">
      <w:start w:val="1"/>
      <w:numFmt w:val="none"/>
      <w:pStyle w:val="Heading7"/>
      <w:lvlText w:val=""/>
      <w:lvlJc w:val="left"/>
      <w:pPr>
        <w:tabs>
          <w:tab w:val="num" w:pos="4250"/>
        </w:tabs>
        <w:ind w:left="4250" w:hanging="708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4958"/>
        </w:tabs>
        <w:ind w:left="4958" w:hanging="708"/>
      </w:pPr>
      <w:rPr>
        <w:rFonts w:cs="Times New Roman"/>
      </w:rPr>
    </w:lvl>
    <w:lvl w:ilvl="8">
      <w:start w:val="1"/>
      <w:numFmt w:val="none"/>
      <w:lvlRestart w:val="0"/>
      <w:pStyle w:val="Heading9"/>
      <w:suff w:val="nothing"/>
      <w:lvlText w:val=""/>
      <w:lvlJc w:val="left"/>
      <w:pPr>
        <w:ind w:firstLine="4958"/>
      </w:pPr>
      <w:rPr>
        <w:rFonts w:cs="Times New Roman"/>
      </w:rPr>
    </w:lvl>
  </w:abstractNum>
  <w:abstractNum w:abstractNumId="6">
    <w:nsid w:val="29CA52B2"/>
    <w:multiLevelType w:val="hybridMultilevel"/>
    <w:tmpl w:val="77F697E4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7">
    <w:nsid w:val="3C513497"/>
    <w:multiLevelType w:val="hybridMultilevel"/>
    <w:tmpl w:val="1AD4C026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-87" w:firstLine="567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FFFFFFFF">
      <w:start w:val="1"/>
      <w:numFmt w:val="upperLetter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93"/>
        </w:tabs>
        <w:ind w:left="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8">
    <w:nsid w:val="3D6F1589"/>
    <w:multiLevelType w:val="hybridMultilevel"/>
    <w:tmpl w:val="8A90419E"/>
    <w:lvl w:ilvl="0" w:tplc="FFFFFFFF">
      <w:start w:val="1"/>
      <w:numFmt w:val="bullet"/>
      <w:pStyle w:val="Title"/>
      <w:lvlText w:val=""/>
      <w:lvlJc w:val="left"/>
      <w:pPr>
        <w:tabs>
          <w:tab w:val="num" w:pos="1094"/>
        </w:tabs>
        <w:ind w:left="109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83"/>
        </w:tabs>
        <w:ind w:left="168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03"/>
        </w:tabs>
        <w:ind w:left="24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23"/>
        </w:tabs>
        <w:ind w:left="31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43"/>
        </w:tabs>
        <w:ind w:left="384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63"/>
        </w:tabs>
        <w:ind w:left="456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03"/>
        </w:tabs>
        <w:ind w:left="600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23"/>
        </w:tabs>
        <w:ind w:left="6723" w:hanging="360"/>
      </w:pPr>
      <w:rPr>
        <w:rFonts w:ascii="Wingdings" w:hAnsi="Wingdings" w:hint="default"/>
      </w:rPr>
    </w:lvl>
  </w:abstractNum>
  <w:abstractNum w:abstractNumId="9">
    <w:nsid w:val="417A2E86"/>
    <w:multiLevelType w:val="multilevel"/>
    <w:tmpl w:val="8836FAD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1701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840"/>
        </w:tabs>
        <w:ind w:left="-87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26" w:firstLine="283"/>
      </w:pPr>
      <w:rPr>
        <w:rFonts w:cs="Times New Roman" w:hint="default"/>
        <w:color w:val="000000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10">
    <w:nsid w:val="44215E52"/>
    <w:multiLevelType w:val="hybridMultilevel"/>
    <w:tmpl w:val="A9F83C5A"/>
    <w:lvl w:ilvl="0" w:tplc="3E745D3C">
      <w:start w:val="1"/>
      <w:numFmt w:val="decimal"/>
      <w:lvlText w:val="%1)"/>
      <w:lvlJc w:val="left"/>
      <w:pPr>
        <w:ind w:left="1227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  <w:rPr>
        <w:rFonts w:cs="Times New Roman"/>
      </w:rPr>
    </w:lvl>
  </w:abstractNum>
  <w:abstractNum w:abstractNumId="11">
    <w:nsid w:val="474D1D96"/>
    <w:multiLevelType w:val="hybridMultilevel"/>
    <w:tmpl w:val="ABB49FB8"/>
    <w:lvl w:ilvl="0" w:tplc="F69A0CDE">
      <w:start w:val="2018"/>
      <w:numFmt w:val="decimal"/>
      <w:lvlText w:val="%1"/>
      <w:lvlJc w:val="left"/>
      <w:pPr>
        <w:ind w:left="960" w:hanging="60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CB91A2C"/>
    <w:multiLevelType w:val="hybridMultilevel"/>
    <w:tmpl w:val="CC3467B0"/>
    <w:lvl w:ilvl="0" w:tplc="FFFFFFFF">
      <w:start w:val="2"/>
      <w:numFmt w:val="bullet"/>
      <w:lvlText w:val="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A2751B"/>
    <w:multiLevelType w:val="hybridMultilevel"/>
    <w:tmpl w:val="5D5E74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3B46E17"/>
    <w:multiLevelType w:val="hybridMultilevel"/>
    <w:tmpl w:val="7698394E"/>
    <w:lvl w:ilvl="0" w:tplc="FFFFFFFF">
      <w:start w:val="1"/>
      <w:numFmt w:val="upperRoman"/>
      <w:pStyle w:val="3"/>
      <w:lvlText w:val="%1."/>
      <w:lvlJc w:val="right"/>
      <w:pPr>
        <w:tabs>
          <w:tab w:val="num" w:pos="1315"/>
        </w:tabs>
        <w:ind w:left="1315" w:hanging="18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</w:abstractNum>
  <w:abstractNum w:abstractNumId="15">
    <w:nsid w:val="5F9473C7"/>
    <w:multiLevelType w:val="multilevel"/>
    <w:tmpl w:val="90F8224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3618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53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37" w:firstLine="283"/>
      </w:pPr>
      <w:rPr>
        <w:rFonts w:cs="Times New Roman" w:hint="default"/>
        <w:color w:val="auto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16">
    <w:nsid w:val="61A24008"/>
    <w:multiLevelType w:val="hybridMultilevel"/>
    <w:tmpl w:val="8466DA6A"/>
    <w:lvl w:ilvl="0" w:tplc="DE8061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4D0113F"/>
    <w:multiLevelType w:val="hybridMultilevel"/>
    <w:tmpl w:val="8E34C3A0"/>
    <w:lvl w:ilvl="0" w:tplc="FFFFFFFF">
      <w:start w:val="1"/>
      <w:numFmt w:val="decimal"/>
      <w:lvlText w:val="%1."/>
      <w:lvlJc w:val="left"/>
      <w:pPr>
        <w:tabs>
          <w:tab w:val="num" w:pos="1635"/>
        </w:tabs>
        <w:ind w:left="1635" w:hanging="91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766D771B"/>
    <w:multiLevelType w:val="multilevel"/>
    <w:tmpl w:val="90F8224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1314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53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37" w:firstLine="283"/>
      </w:pPr>
      <w:rPr>
        <w:rFonts w:cs="Times New Roman" w:hint="default"/>
        <w:color w:val="auto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19">
    <w:nsid w:val="78E2532C"/>
    <w:multiLevelType w:val="hybridMultilevel"/>
    <w:tmpl w:val="1F30F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8"/>
  </w:num>
  <w:num w:numId="5">
    <w:abstractNumId w:val="17"/>
  </w:num>
  <w:num w:numId="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6"/>
  </w:num>
  <w:num w:numId="17">
    <w:abstractNumId w:val="15"/>
  </w:num>
  <w:num w:numId="18">
    <w:abstractNumId w:val="18"/>
  </w:num>
  <w:num w:numId="19">
    <w:abstractNumId w:val="9"/>
  </w:num>
  <w:num w:numId="20">
    <w:abstractNumId w:val="10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9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0CAE"/>
    <w:rsid w:val="00056E31"/>
    <w:rsid w:val="00132DE5"/>
    <w:rsid w:val="003B5855"/>
    <w:rsid w:val="003C27E4"/>
    <w:rsid w:val="00417DFB"/>
    <w:rsid w:val="00750CAE"/>
    <w:rsid w:val="007F0B0E"/>
    <w:rsid w:val="00A81656"/>
    <w:rsid w:val="00BA0884"/>
    <w:rsid w:val="00D54788"/>
    <w:rsid w:val="00D62E76"/>
    <w:rsid w:val="00E466D5"/>
    <w:rsid w:val="00FD409C"/>
    <w:rsid w:val="00FF5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0CAE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466D5"/>
    <w:pPr>
      <w:keepNext/>
      <w:keepLines/>
      <w:spacing w:after="360" w:line="240" w:lineRule="auto"/>
      <w:jc w:val="center"/>
      <w:outlineLvl w:val="0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E466D5"/>
    <w:pPr>
      <w:keepNext/>
      <w:keepLines/>
      <w:spacing w:after="36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50CAE"/>
    <w:pPr>
      <w:keepNext/>
      <w:widowControl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466D5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466D5"/>
    <w:pPr>
      <w:keepNext/>
      <w:spacing w:before="240" w:after="60" w:line="240" w:lineRule="auto"/>
      <w:ind w:left="284" w:right="284"/>
      <w:jc w:val="center"/>
      <w:outlineLvl w:val="4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466D5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466D5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Heading9">
    <w:name w:val="heading 9"/>
    <w:basedOn w:val="Normal"/>
    <w:next w:val="Heading5"/>
    <w:link w:val="Heading9Char"/>
    <w:uiPriority w:val="99"/>
    <w:qFormat/>
    <w:rsid w:val="00E466D5"/>
    <w:pPr>
      <w:keepNext/>
      <w:keepLines/>
      <w:numPr>
        <w:ilvl w:val="8"/>
        <w:numId w:val="3"/>
      </w:numPr>
      <w:spacing w:after="120" w:line="240" w:lineRule="exact"/>
      <w:jc w:val="right"/>
      <w:outlineLvl w:val="8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466D5"/>
    <w:rPr>
      <w:rFonts w:ascii="Arial" w:hAnsi="Arial" w:cs="Times New Roman"/>
      <w:b/>
      <w:kern w:val="28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466D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50CA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466D5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466D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466D5"/>
    <w:rPr>
      <w:rFonts w:ascii="Arial" w:hAnsi="Arial" w:cs="Times New Roman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466D5"/>
    <w:rPr>
      <w:rFonts w:ascii="Calibri" w:hAnsi="Calibri"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466D5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E466D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466D5"/>
    <w:rPr>
      <w:rFonts w:ascii="Times New Roman" w:hAnsi="Times New Roman"/>
      <w:sz w:val="24"/>
      <w:lang w:eastAsia="ru-RU"/>
    </w:rPr>
  </w:style>
  <w:style w:type="paragraph" w:styleId="NoSpacing">
    <w:name w:val="No Spacing"/>
    <w:uiPriority w:val="99"/>
    <w:qFormat/>
    <w:rsid w:val="00750CAE"/>
    <w:rPr>
      <w:lang w:eastAsia="en-US"/>
    </w:rPr>
  </w:style>
  <w:style w:type="character" w:styleId="Emphasis">
    <w:name w:val="Emphasis"/>
    <w:basedOn w:val="DefaultParagraphFont"/>
    <w:uiPriority w:val="99"/>
    <w:qFormat/>
    <w:rsid w:val="00750CAE"/>
    <w:rPr>
      <w:rFonts w:cs="Times New Roman"/>
      <w:i/>
    </w:rPr>
  </w:style>
  <w:style w:type="paragraph" w:customStyle="1" w:styleId="ConsPlusNormal">
    <w:name w:val="ConsPlusNormal"/>
    <w:uiPriority w:val="99"/>
    <w:rsid w:val="00750CAE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paragraph" w:customStyle="1" w:styleId="ConsPlusNonformat">
    <w:name w:val="ConsPlusNonformat"/>
    <w:uiPriority w:val="99"/>
    <w:rsid w:val="00750CAE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Normal">
    <w:name w:val="ConsNormal"/>
    <w:uiPriority w:val="99"/>
    <w:rsid w:val="00E466D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E466D5"/>
    <w:pPr>
      <w:spacing w:before="60" w:after="0" w:line="240" w:lineRule="auto"/>
      <w:ind w:left="284" w:firstLine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466D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Знак1"/>
    <w:basedOn w:val="Normal"/>
    <w:uiPriority w:val="99"/>
    <w:rsid w:val="00E466D5"/>
    <w:pPr>
      <w:spacing w:after="16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">
    <w:name w:val="Основной текст Знак"/>
    <w:basedOn w:val="DefaultParagraphFont"/>
    <w:link w:val="BodyText"/>
    <w:uiPriority w:val="99"/>
    <w:locked/>
    <w:rsid w:val="00E466D5"/>
    <w:rPr>
      <w:rFonts w:cs="Times New Roman"/>
    </w:rPr>
  </w:style>
  <w:style w:type="paragraph" w:customStyle="1" w:styleId="10">
    <w:name w:val="Стиль1"/>
    <w:basedOn w:val="Normal"/>
    <w:uiPriority w:val="99"/>
    <w:rsid w:val="00E466D5"/>
    <w:pPr>
      <w:tabs>
        <w:tab w:val="num" w:pos="900"/>
      </w:tabs>
      <w:autoSpaceDE w:val="0"/>
      <w:autoSpaceDN w:val="0"/>
      <w:adjustRightInd w:val="0"/>
      <w:spacing w:before="120" w:after="0" w:line="240" w:lineRule="auto"/>
      <w:ind w:left="-27" w:firstLine="567"/>
      <w:jc w:val="both"/>
      <w:outlineLvl w:val="5"/>
    </w:pPr>
    <w:rPr>
      <w:rFonts w:ascii="Times New Roman" w:eastAsia="Times New Roman" w:hAnsi="Times New Roman" w:cs="Arial"/>
      <w:sz w:val="24"/>
      <w:szCs w:val="18"/>
      <w:lang w:eastAsia="ru-RU"/>
    </w:rPr>
  </w:style>
  <w:style w:type="paragraph" w:customStyle="1" w:styleId="2">
    <w:name w:val="Стиль2"/>
    <w:basedOn w:val="10"/>
    <w:uiPriority w:val="99"/>
    <w:rsid w:val="00E466D5"/>
    <w:pPr>
      <w:tabs>
        <w:tab w:val="clear" w:pos="900"/>
      </w:tabs>
      <w:spacing w:before="60"/>
      <w:ind w:left="-103" w:firstLine="283"/>
      <w:outlineLvl w:val="6"/>
    </w:pPr>
  </w:style>
  <w:style w:type="paragraph" w:customStyle="1" w:styleId="4">
    <w:name w:val="Стиль4"/>
    <w:basedOn w:val="Normal"/>
    <w:uiPriority w:val="99"/>
    <w:rsid w:val="00E466D5"/>
    <w:pPr>
      <w:spacing w:after="0" w:line="240" w:lineRule="auto"/>
      <w:ind w:left="567" w:firstLine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rsid w:val="00E466D5"/>
    <w:pPr>
      <w:suppressAutoHyphens/>
      <w:spacing w:after="0" w:line="240" w:lineRule="auto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466D5"/>
    <w:rPr>
      <w:rFonts w:ascii="Tahoma" w:hAnsi="Tahoma" w:cs="Times New Roman"/>
      <w:sz w:val="16"/>
      <w:szCs w:val="16"/>
      <w:lang w:eastAsia="ar-SA" w:bidi="ar-SA"/>
    </w:rPr>
  </w:style>
  <w:style w:type="paragraph" w:customStyle="1" w:styleId="a0">
    <w:name w:val="a"/>
    <w:basedOn w:val="Normal"/>
    <w:uiPriority w:val="99"/>
    <w:rsid w:val="00E46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466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466D5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E466D5"/>
    <w:rPr>
      <w:rFonts w:cs="Times New Roman"/>
    </w:rPr>
  </w:style>
  <w:style w:type="character" w:customStyle="1" w:styleId="6">
    <w:name w:val="Знак Знак6"/>
    <w:uiPriority w:val="99"/>
    <w:rsid w:val="00E466D5"/>
    <w:rPr>
      <w:b/>
      <w:sz w:val="28"/>
      <w:lang w:val="ru-RU" w:eastAsia="ru-RU"/>
    </w:rPr>
  </w:style>
  <w:style w:type="paragraph" w:customStyle="1" w:styleId="a1">
    <w:name w:val="Знак"/>
    <w:basedOn w:val="Normal"/>
    <w:uiPriority w:val="99"/>
    <w:rsid w:val="00E466D5"/>
    <w:pPr>
      <w:widowControl w:val="0"/>
      <w:numPr>
        <w:numId w:val="6"/>
      </w:numPr>
      <w:adjustRightInd w:val="0"/>
      <w:spacing w:after="160" w:line="240" w:lineRule="exact"/>
      <w:jc w:val="center"/>
    </w:pPr>
    <w:rPr>
      <w:rFonts w:ascii="Times New Roman" w:eastAsia="Times New Roman" w:hAnsi="Times New Roman"/>
      <w:b/>
      <w:i/>
      <w:sz w:val="28"/>
      <w:szCs w:val="20"/>
      <w:lang w:val="en-GB"/>
    </w:rPr>
  </w:style>
  <w:style w:type="paragraph" w:customStyle="1" w:styleId="3">
    <w:name w:val="Стиль3"/>
    <w:basedOn w:val="Normal"/>
    <w:uiPriority w:val="99"/>
    <w:rsid w:val="00E466D5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E466D5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E466D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466D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E466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466D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нак Знак Знак Знак Знак1"/>
    <w:basedOn w:val="Normal"/>
    <w:uiPriority w:val="99"/>
    <w:rsid w:val="00E466D5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paragraph" w:styleId="ListParagraph">
    <w:name w:val="List Paragraph"/>
    <w:basedOn w:val="Normal"/>
    <w:uiPriority w:val="99"/>
    <w:qFormat/>
    <w:rsid w:val="00E466D5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23</Pages>
  <Words>10248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28 от 27 мая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cp:lastPrinted>2019-06-14T12:42:00Z</cp:lastPrinted>
  <dcterms:created xsi:type="dcterms:W3CDTF">2020-03-18T14:38:00Z</dcterms:created>
  <dcterms:modified xsi:type="dcterms:W3CDTF">2020-03-18T14:38:00Z</dcterms:modified>
</cp:coreProperties>
</file>