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120" w:rsidRDefault="00B96120" w:rsidP="00041921">
      <w:pPr>
        <w:spacing w:after="0" w:line="240" w:lineRule="auto"/>
        <w:rPr>
          <w:rFonts w:ascii="Times New Roman" w:hAnsi="Times New Roman"/>
          <w:b/>
          <w:sz w:val="24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0"/>
          <w:lang w:eastAsia="ru-RU"/>
        </w:rPr>
        <w:t>№ 40 от 20 августа 2019  года                                  село  Волчий Враг   «Бесплатно»</w:t>
      </w:r>
    </w:p>
    <w:p w:rsidR="00B96120" w:rsidRDefault="00B96120" w:rsidP="00041921">
      <w:pPr>
        <w:spacing w:after="0" w:line="240" w:lineRule="auto"/>
        <w:rPr>
          <w:rFonts w:ascii="Bookman Old Style" w:hAnsi="Bookman Old Style"/>
          <w:b/>
          <w:sz w:val="24"/>
          <w:szCs w:val="24"/>
          <w:lang w:eastAsia="ru-RU"/>
        </w:rPr>
      </w:pPr>
    </w:p>
    <w:p w:rsidR="00B96120" w:rsidRDefault="00B96120" w:rsidP="00041921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  <w:lang w:eastAsia="ru-RU"/>
        </w:rPr>
      </w:pPr>
      <w:r>
        <w:rPr>
          <w:rFonts w:ascii="Bookman Old Style" w:hAnsi="Bookman Old Style"/>
          <w:b/>
          <w:sz w:val="40"/>
          <w:szCs w:val="40"/>
          <w:lang w:eastAsia="ru-RU"/>
        </w:rPr>
        <w:t>«СЕЛЬСКИЙ ВЕСТНИК»</w:t>
      </w:r>
    </w:p>
    <w:p w:rsidR="00B96120" w:rsidRDefault="00B96120" w:rsidP="00041921">
      <w:pPr>
        <w:keepNext/>
        <w:spacing w:before="240" w:after="60" w:line="240" w:lineRule="auto"/>
        <w:jc w:val="center"/>
        <w:outlineLvl w:val="2"/>
        <w:rPr>
          <w:rFonts w:ascii="Bookman Old Style" w:hAnsi="Bookman Old Style" w:cs="Arial"/>
          <w:b/>
          <w:bCs/>
          <w:sz w:val="28"/>
          <w:szCs w:val="28"/>
          <w:lang w:eastAsia="ru-RU"/>
        </w:rPr>
      </w:pPr>
      <w:r>
        <w:rPr>
          <w:rFonts w:ascii="Bookman Old Style" w:hAnsi="Bookman Old Style" w:cs="Arial"/>
          <w:b/>
          <w:bCs/>
          <w:sz w:val="28"/>
          <w:szCs w:val="28"/>
          <w:lang w:eastAsia="ru-RU"/>
        </w:rPr>
        <w:t>ИНФОРМАЦИОННЫЙ БЮЛЛЕТЕНЬ</w:t>
      </w:r>
    </w:p>
    <w:p w:rsidR="00B96120" w:rsidRDefault="00B96120" w:rsidP="00041921">
      <w:pPr>
        <w:keepNext/>
        <w:spacing w:after="0" w:line="240" w:lineRule="auto"/>
        <w:jc w:val="center"/>
        <w:outlineLvl w:val="4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 xml:space="preserve">КОМИТЕТА МЕСТНОГО САМОУПРАВЛЕНИЯ </w:t>
      </w:r>
    </w:p>
    <w:p w:rsidR="00B96120" w:rsidRDefault="00B96120" w:rsidP="00041921">
      <w:pPr>
        <w:keepNext/>
        <w:spacing w:after="0" w:line="240" w:lineRule="auto"/>
        <w:jc w:val="center"/>
        <w:outlineLvl w:val="0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ВОЛЧЕ-ВРАЖСКОГО СЕЛЬСОВЕТА</w:t>
      </w:r>
    </w:p>
    <w:p w:rsidR="00B96120" w:rsidRDefault="00B96120" w:rsidP="00041921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ТАМАЛИНСКОГО РАЙОНА ПЕНЗЕНСКОЙ ОБЛАСТИ</w:t>
      </w:r>
    </w:p>
    <w:p w:rsidR="00B96120" w:rsidRDefault="00B96120" w:rsidP="00041921">
      <w:pPr>
        <w:pStyle w:val="NoSpacing"/>
        <w:rPr>
          <w:b/>
        </w:rPr>
      </w:pPr>
    </w:p>
    <w:p w:rsidR="00B96120" w:rsidRDefault="00B96120" w:rsidP="000419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РЕШЕНИЕ</w:t>
      </w:r>
    </w:p>
    <w:p w:rsidR="00B96120" w:rsidRDefault="00B96120" w:rsidP="00041921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B96120" w:rsidRPr="004522D6" w:rsidTr="003D0315">
        <w:trPr>
          <w:jc w:val="center"/>
        </w:trPr>
        <w:tc>
          <w:tcPr>
            <w:tcW w:w="284" w:type="dxa"/>
            <w:vAlign w:val="bottom"/>
          </w:tcPr>
          <w:p w:rsidR="00B96120" w:rsidRDefault="00B96120" w:rsidP="003D03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96120" w:rsidRDefault="00B96120" w:rsidP="003D03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19.08.2019</w:t>
            </w:r>
          </w:p>
        </w:tc>
        <w:tc>
          <w:tcPr>
            <w:tcW w:w="397" w:type="dxa"/>
          </w:tcPr>
          <w:p w:rsidR="00B96120" w:rsidRDefault="00B96120" w:rsidP="003D03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96120" w:rsidRDefault="00B96120" w:rsidP="003D03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395-131/2</w:t>
            </w:r>
          </w:p>
        </w:tc>
      </w:tr>
      <w:tr w:rsidR="00B96120" w:rsidRPr="004522D6" w:rsidTr="003D0315">
        <w:trPr>
          <w:jc w:val="center"/>
        </w:trPr>
        <w:tc>
          <w:tcPr>
            <w:tcW w:w="4650" w:type="dxa"/>
            <w:gridSpan w:val="4"/>
          </w:tcPr>
          <w:p w:rsidR="00B96120" w:rsidRDefault="00B96120" w:rsidP="003D0315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B96120" w:rsidRPr="00041921" w:rsidRDefault="00B96120" w:rsidP="00041921">
      <w:pPr>
        <w:rPr>
          <w:bCs/>
          <w:sz w:val="20"/>
          <w:szCs w:val="20"/>
        </w:rPr>
      </w:pPr>
      <w:r w:rsidRPr="003C27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bookmarkStart w:id="0" w:name="_GoBack"/>
      <w:bookmarkEnd w:id="0"/>
    </w:p>
    <w:p w:rsidR="00B96120" w:rsidRPr="00041921" w:rsidRDefault="00B96120" w:rsidP="00041921">
      <w:pPr>
        <w:pStyle w:val="NoSpacing"/>
        <w:jc w:val="center"/>
        <w:rPr>
          <w:b/>
        </w:rPr>
      </w:pPr>
      <w:r w:rsidRPr="00041921">
        <w:rPr>
          <w:b/>
        </w:rPr>
        <w:t>О внесении изменений и дополнений в  решение Комитета местного самоуправления Волче-Вражского  сельсовета Тамалинского района Пензенской области от 28.12.2018 № 354-115/2 «</w:t>
      </w: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44.9pt;margin-top:24.4pt;width:6pt;height:7.8pt;z-index:251658240;mso-position-horizontal-relative:page;mso-position-vertical-relative:page" filled="f" stroked="f">
            <v:textbox style="mso-next-textbox:#_x0000_s1026" inset="1mm,1mm,1mm,1mm">
              <w:txbxContent>
                <w:p w:rsidR="00B96120" w:rsidRPr="006D78AF" w:rsidRDefault="00B96120" w:rsidP="00041921"/>
              </w:txbxContent>
            </v:textbox>
            <w10:wrap anchorx="page" anchory="page"/>
            <w10:anchorlock/>
          </v:shape>
        </w:pict>
      </w:r>
      <w:r w:rsidRPr="00041921">
        <w:rPr>
          <w:b/>
        </w:rPr>
        <w:t>О бюджете Волче-Вражского сельсовета Тамалинского района</w:t>
      </w:r>
    </w:p>
    <w:p w:rsidR="00B96120" w:rsidRPr="00041921" w:rsidRDefault="00B96120" w:rsidP="00041921">
      <w:pPr>
        <w:pStyle w:val="NoSpacing"/>
        <w:jc w:val="center"/>
        <w:rPr>
          <w:b/>
        </w:rPr>
      </w:pPr>
      <w:r w:rsidRPr="00041921">
        <w:rPr>
          <w:b/>
        </w:rPr>
        <w:t>Пензенской области на 2019 год и на плановый период 2020 и 2021 годов»</w:t>
      </w:r>
      <w:r>
        <w:rPr>
          <w:b/>
        </w:rPr>
        <w:t>.</w:t>
      </w:r>
    </w:p>
    <w:p w:rsidR="00B96120" w:rsidRPr="00041921" w:rsidRDefault="00B96120" w:rsidP="00041921">
      <w:pPr>
        <w:pStyle w:val="2"/>
        <w:rPr>
          <w:szCs w:val="24"/>
        </w:rPr>
      </w:pPr>
      <w:r w:rsidRPr="00041921">
        <w:rPr>
          <w:szCs w:val="24"/>
        </w:rPr>
        <w:tab/>
        <w:t>Руководствуясь Бюджетным Кодексом Российской Федерации, Положением о бюджетном процессе и бюджетном устройстве, утвержденным решением Комитета местного самоуправления Волче-Вражского сельсовета от 01.06.2011 г. № 26-6/1,  руководствуясь ст. 20 Устава Волче-Вражского сельсовета Тамалинского района Пензенской области,</w:t>
      </w:r>
    </w:p>
    <w:p w:rsidR="00B96120" w:rsidRPr="00041921" w:rsidRDefault="00B96120" w:rsidP="00041921">
      <w:pPr>
        <w:pStyle w:val="2"/>
        <w:rPr>
          <w:sz w:val="16"/>
          <w:szCs w:val="16"/>
        </w:rPr>
      </w:pPr>
    </w:p>
    <w:p w:rsidR="00B96120" w:rsidRPr="00041921" w:rsidRDefault="00B96120" w:rsidP="00041921">
      <w:pPr>
        <w:pStyle w:val="2"/>
        <w:jc w:val="center"/>
        <w:rPr>
          <w:b/>
          <w:szCs w:val="24"/>
        </w:rPr>
      </w:pPr>
      <w:r w:rsidRPr="00041921">
        <w:rPr>
          <w:b/>
          <w:szCs w:val="24"/>
        </w:rPr>
        <w:t>Комитет местного самоуправления Волче-Вражского сельсовета  Тамалинского района Пензенской области решил:</w:t>
      </w:r>
    </w:p>
    <w:p w:rsidR="00B96120" w:rsidRPr="00041921" w:rsidRDefault="00B96120" w:rsidP="00041921">
      <w:pPr>
        <w:pStyle w:val="2"/>
        <w:rPr>
          <w:sz w:val="16"/>
          <w:szCs w:val="16"/>
        </w:rPr>
      </w:pPr>
    </w:p>
    <w:p w:rsidR="00B96120" w:rsidRPr="00041921" w:rsidRDefault="00B96120" w:rsidP="00041921">
      <w:pPr>
        <w:pStyle w:val="2"/>
        <w:rPr>
          <w:szCs w:val="24"/>
        </w:rPr>
      </w:pPr>
      <w:r w:rsidRPr="00041921">
        <w:rPr>
          <w:szCs w:val="24"/>
        </w:rPr>
        <w:t xml:space="preserve">      1. Внести изменения в решение Комитета местного самоуправления Волче-Вражского  сельсовета Тамалинского района Пензенской области от 28.12.2018 № 354-115/2 «</w:t>
      </w:r>
      <w:r>
        <w:rPr>
          <w:noProof/>
        </w:rPr>
        <w:pict>
          <v:shape id="_x0000_s1027" type="#_x0000_t202" style="position:absolute;left:0;text-align:left;margin-left:544.9pt;margin-top:24.4pt;width:6pt;height:7.8pt;z-index:251659264;mso-position-horizontal-relative:page;mso-position-vertical-relative:page" filled="f" stroked="f">
            <v:textbox style="mso-next-textbox:#_x0000_s1027" inset="1mm,1mm,1mm,1mm">
              <w:txbxContent>
                <w:p w:rsidR="00B96120" w:rsidRPr="006D78AF" w:rsidRDefault="00B96120" w:rsidP="00041921"/>
              </w:txbxContent>
            </v:textbox>
            <w10:wrap anchorx="page" anchory="page"/>
            <w10:anchorlock/>
          </v:shape>
        </w:pict>
      </w:r>
      <w:r w:rsidRPr="00041921">
        <w:rPr>
          <w:szCs w:val="24"/>
        </w:rPr>
        <w:t>О бюджете Волче-Вражского сельсовета Тамалинского района Пензенской области на 2019 год и на плановый период 2020 и 2021 годов» (далее по тексту -  Решение):</w:t>
      </w:r>
    </w:p>
    <w:p w:rsidR="00B96120" w:rsidRPr="00041921" w:rsidRDefault="00B96120" w:rsidP="00041921">
      <w:pPr>
        <w:pStyle w:val="2"/>
        <w:rPr>
          <w:szCs w:val="24"/>
        </w:rPr>
      </w:pPr>
      <w:r w:rsidRPr="00041921">
        <w:rPr>
          <w:szCs w:val="24"/>
        </w:rPr>
        <w:t xml:space="preserve">    1.1. пункт 1 и 2 статьи 1 Решения изложить в следующей редакции:</w:t>
      </w:r>
    </w:p>
    <w:p w:rsidR="00B96120" w:rsidRPr="00041921" w:rsidRDefault="00B96120" w:rsidP="00041921">
      <w:pPr>
        <w:pStyle w:val="2"/>
        <w:rPr>
          <w:szCs w:val="24"/>
        </w:rPr>
      </w:pPr>
      <w:r w:rsidRPr="00041921">
        <w:rPr>
          <w:szCs w:val="24"/>
        </w:rPr>
        <w:t>«1. Утвердить основные характеристики бюджета Волче-Вражского сельсовета Тамалинского района Пензенской области на 2019 год:</w:t>
      </w:r>
    </w:p>
    <w:p w:rsidR="00B96120" w:rsidRPr="00041921" w:rsidRDefault="00B96120" w:rsidP="00041921">
      <w:pPr>
        <w:pStyle w:val="2"/>
        <w:rPr>
          <w:szCs w:val="24"/>
        </w:rPr>
      </w:pPr>
      <w:r w:rsidRPr="00041921">
        <w:rPr>
          <w:szCs w:val="24"/>
        </w:rPr>
        <w:t xml:space="preserve">      1.1. прогнозируемый общий объем доходов бюджета Волче-Вражского сельсовета Тамалинского района Пензенской области в сумме  4821,053 тыс. руб.</w:t>
      </w:r>
    </w:p>
    <w:p w:rsidR="00B96120" w:rsidRPr="00041921" w:rsidRDefault="00B96120" w:rsidP="00041921">
      <w:pPr>
        <w:pStyle w:val="2"/>
        <w:rPr>
          <w:szCs w:val="24"/>
        </w:rPr>
      </w:pPr>
      <w:r w:rsidRPr="00041921">
        <w:rPr>
          <w:szCs w:val="24"/>
        </w:rPr>
        <w:t xml:space="preserve">   1.2. общий объем расходов бюджета Волче-Вражского сельсовета Тамалинского района Пензенской области в сумме  4980,30 тыс. рублей;</w:t>
      </w:r>
    </w:p>
    <w:p w:rsidR="00B96120" w:rsidRPr="00041921" w:rsidRDefault="00B96120" w:rsidP="00041921">
      <w:pPr>
        <w:pStyle w:val="2"/>
        <w:rPr>
          <w:szCs w:val="24"/>
        </w:rPr>
      </w:pPr>
      <w:r w:rsidRPr="00041921">
        <w:rPr>
          <w:szCs w:val="24"/>
        </w:rPr>
        <w:t xml:space="preserve">   1.3. размер резервного фонда Администрации Волче-Вражского сельсовета Тамалинского района Пензенской области в сумме  5,0 тыс. рублей;</w:t>
      </w:r>
    </w:p>
    <w:p w:rsidR="00B96120" w:rsidRPr="00041921" w:rsidRDefault="00B96120" w:rsidP="00041921">
      <w:pPr>
        <w:pStyle w:val="2"/>
        <w:rPr>
          <w:szCs w:val="24"/>
        </w:rPr>
      </w:pPr>
      <w:r w:rsidRPr="00041921">
        <w:rPr>
          <w:szCs w:val="24"/>
        </w:rPr>
        <w:t xml:space="preserve">    1.4.  верхний предел муниципального долга, в том числе верхний предел долга по муниципальным гарантиям  Волче-Вражского  сельсовета Тамалинского района Пензенской области на 01 января 2020 года соответствует нулевому значению</w:t>
      </w:r>
    </w:p>
    <w:p w:rsidR="00B96120" w:rsidRPr="00041921" w:rsidRDefault="00B96120" w:rsidP="00041921">
      <w:pPr>
        <w:pStyle w:val="2"/>
        <w:rPr>
          <w:szCs w:val="24"/>
        </w:rPr>
      </w:pPr>
      <w:r w:rsidRPr="00041921">
        <w:rPr>
          <w:szCs w:val="24"/>
        </w:rPr>
        <w:t xml:space="preserve">   1.5. прогнозируемый дефицит бюджета Волче-Вражского сельсовета Тамалинского района Пензенской области на 2019 год в сумме  159,247 тыс. рублей;</w:t>
      </w:r>
    </w:p>
    <w:p w:rsidR="00B96120" w:rsidRPr="00041921" w:rsidRDefault="00B96120" w:rsidP="00041921">
      <w:pPr>
        <w:pStyle w:val="2"/>
        <w:rPr>
          <w:szCs w:val="24"/>
        </w:rPr>
      </w:pPr>
      <w:r w:rsidRPr="00041921">
        <w:rPr>
          <w:szCs w:val="24"/>
        </w:rPr>
        <w:t xml:space="preserve">     2. Утвердить основные характеристики бюджета Волче-Вражского сельсовета Тамалинского района Пензенской области на плановый период 2020 и 2021 годов:</w:t>
      </w:r>
    </w:p>
    <w:p w:rsidR="00B96120" w:rsidRPr="00041921" w:rsidRDefault="00B96120" w:rsidP="00041921">
      <w:pPr>
        <w:pStyle w:val="2"/>
        <w:rPr>
          <w:szCs w:val="24"/>
        </w:rPr>
      </w:pPr>
      <w:r w:rsidRPr="00041921">
        <w:rPr>
          <w:szCs w:val="24"/>
        </w:rPr>
        <w:t xml:space="preserve">     2.1.  прогнозируемый общий объем доходов бюджета Волче-Вражского сельсовета Тамалинского района Пензенской области  на 2020 год в сумме 4267,419 тыс. руб., на  2021 год в сумме 4296,805  тыс. рублей;</w:t>
      </w:r>
    </w:p>
    <w:p w:rsidR="00B96120" w:rsidRPr="00041921" w:rsidRDefault="00B96120" w:rsidP="00041921">
      <w:pPr>
        <w:pStyle w:val="2"/>
        <w:rPr>
          <w:szCs w:val="24"/>
        </w:rPr>
      </w:pPr>
      <w:r w:rsidRPr="00041921">
        <w:rPr>
          <w:szCs w:val="24"/>
        </w:rPr>
        <w:t xml:space="preserve">      2.2. общий объем расходов бюджета Волче-Вражского сельсовета Тамалинского района Пензенской области на 2020 год в сумме 4427,74 тыс. руб., в том числе условно утвержденные расходы – 108,686 тыс. рублей на  2021 год в сумме 4457,65  тыс. рублей, в том числе условно утвержденные расходы – 218,87 тыс. руб.</w:t>
      </w:r>
    </w:p>
    <w:p w:rsidR="00B96120" w:rsidRPr="00041921" w:rsidRDefault="00B96120" w:rsidP="00041921">
      <w:pPr>
        <w:pStyle w:val="2"/>
        <w:rPr>
          <w:szCs w:val="24"/>
        </w:rPr>
      </w:pPr>
      <w:r w:rsidRPr="00041921">
        <w:rPr>
          <w:szCs w:val="24"/>
        </w:rPr>
        <w:t xml:space="preserve">   2.3.  размер резервного фонда Администрации Волче-Вражского сельсовета Тамалинского района Пензенской области на 2020 год в сумме 5,0 тыс. руб., на  2021 год в сумме 5,0  тыс. рублей;</w:t>
      </w:r>
    </w:p>
    <w:p w:rsidR="00B96120" w:rsidRPr="00041921" w:rsidRDefault="00B96120" w:rsidP="00041921">
      <w:pPr>
        <w:pStyle w:val="2"/>
        <w:rPr>
          <w:szCs w:val="24"/>
        </w:rPr>
      </w:pPr>
      <w:r w:rsidRPr="00041921">
        <w:rPr>
          <w:szCs w:val="24"/>
        </w:rPr>
        <w:t xml:space="preserve">   2.4.  верхний предел муниципального долга, в том числе верхний предел долга по муниципальным гарантиям  Волче-Вражского  сельсовета Тамалинского района Пензенской области на 01 января 2021 года соответствует нулевому значению и на 01 января 2022 года соответствует нулевому значению.</w:t>
      </w:r>
    </w:p>
    <w:p w:rsidR="00B96120" w:rsidRPr="00041921" w:rsidRDefault="00B96120" w:rsidP="00041921">
      <w:pPr>
        <w:pStyle w:val="2"/>
        <w:rPr>
          <w:bCs/>
          <w:szCs w:val="24"/>
        </w:rPr>
      </w:pPr>
      <w:r w:rsidRPr="00041921">
        <w:rPr>
          <w:szCs w:val="24"/>
        </w:rPr>
        <w:t xml:space="preserve">      2.5.  прогнозируемый дефицит бюджета Волче-Вражского сельсовета Тамалинского района Пензенской области на 2020 год в сумме  </w:t>
      </w:r>
      <w:r w:rsidRPr="00041921">
        <w:rPr>
          <w:bCs/>
          <w:spacing w:val="-12"/>
          <w:szCs w:val="24"/>
        </w:rPr>
        <w:t xml:space="preserve">160,321  </w:t>
      </w:r>
      <w:r w:rsidRPr="00041921">
        <w:rPr>
          <w:szCs w:val="24"/>
        </w:rPr>
        <w:t xml:space="preserve">тыс. рублей на 2021 год </w:t>
      </w:r>
      <w:r w:rsidRPr="00041921">
        <w:rPr>
          <w:bCs/>
          <w:szCs w:val="24"/>
        </w:rPr>
        <w:t>160,845</w:t>
      </w:r>
    </w:p>
    <w:p w:rsidR="00B96120" w:rsidRPr="00041921" w:rsidRDefault="00B96120" w:rsidP="00041921">
      <w:pPr>
        <w:pStyle w:val="2"/>
        <w:rPr>
          <w:szCs w:val="24"/>
        </w:rPr>
      </w:pPr>
      <w:r w:rsidRPr="00041921">
        <w:rPr>
          <w:szCs w:val="24"/>
        </w:rPr>
        <w:t>тыс. рублей.».</w:t>
      </w:r>
    </w:p>
    <w:p w:rsidR="00B96120" w:rsidRPr="00041921" w:rsidRDefault="00B96120" w:rsidP="00041921">
      <w:pPr>
        <w:pStyle w:val="2"/>
        <w:rPr>
          <w:szCs w:val="24"/>
        </w:rPr>
      </w:pPr>
      <w:r w:rsidRPr="00041921">
        <w:rPr>
          <w:szCs w:val="24"/>
        </w:rPr>
        <w:t xml:space="preserve">     1.2. пункт 2 статьи 5 Решения изложить в следующей редакции:</w:t>
      </w:r>
    </w:p>
    <w:p w:rsidR="00B96120" w:rsidRPr="00041921" w:rsidRDefault="00B96120" w:rsidP="00041921">
      <w:pPr>
        <w:pStyle w:val="2"/>
        <w:rPr>
          <w:szCs w:val="24"/>
        </w:rPr>
      </w:pPr>
      <w:r w:rsidRPr="00041921">
        <w:rPr>
          <w:szCs w:val="24"/>
        </w:rPr>
        <w:t>«2. Закрепить доходы бюджета Волче-Вражского сельсовета Тамалинского района Пензенской области за главными администраторами доходов бюджета согласно приложению 6 к настоящему Решению.</w:t>
      </w:r>
    </w:p>
    <w:p w:rsidR="00B96120" w:rsidRPr="00041921" w:rsidRDefault="00B96120" w:rsidP="00041921">
      <w:pPr>
        <w:pStyle w:val="2"/>
        <w:rPr>
          <w:szCs w:val="24"/>
        </w:rPr>
      </w:pPr>
      <w:r w:rsidRPr="00041921">
        <w:rPr>
          <w:szCs w:val="24"/>
        </w:rPr>
        <w:t xml:space="preserve"> Администрирование доходов бюджета Волче-Вражского сельсовета Тамалинского района Пензенской области от предоставления дотаций осуществляется финансовым управлением Тамалинского района Пензенской области согласно решению Собрания представителей Тамалинского района Пензенской области от 26.12.2018 № 135-22/4 «О бюджете Тамалинского района Пензенской области на 2019 год и плановый период 2020 и 2021 годов», постановления Администрации Тамалинского района Пензенской области от 28.12.2015 года № 519-п «О порядке осуществления органами местного самоуправления муниципального образования Тамалинский район и (или) находящимся в их ведении бюджетными учреждениями бюджетных полномочий главных администраторов доходов бюджетной системы Российской Федерации» (с последующими изменениями), Соглашения между Администрацией Тамалинского района  Пензенской области и администраций Волче-Вражского сельсовета Тамалинского района Пензенской области по осуществлению части полномочий поселения по составлению проекта бюджета, исполнения бюджета, осуществлению контроля за его исполнением, составлением отчета об исполнении бюджета поселения».»</w:t>
      </w:r>
    </w:p>
    <w:p w:rsidR="00B96120" w:rsidRPr="00041921" w:rsidRDefault="00B96120" w:rsidP="00041921">
      <w:pPr>
        <w:pStyle w:val="2"/>
        <w:rPr>
          <w:szCs w:val="24"/>
        </w:rPr>
      </w:pPr>
      <w:r w:rsidRPr="00041921">
        <w:rPr>
          <w:szCs w:val="24"/>
        </w:rPr>
        <w:t xml:space="preserve"> 1.3.  статью 7 Решения изложить в следующей редакции:</w:t>
      </w:r>
    </w:p>
    <w:p w:rsidR="00B96120" w:rsidRPr="00041921" w:rsidRDefault="00B96120" w:rsidP="00041921">
      <w:pPr>
        <w:pStyle w:val="2"/>
        <w:rPr>
          <w:bCs/>
          <w:szCs w:val="24"/>
        </w:rPr>
      </w:pPr>
      <w:r w:rsidRPr="00041921">
        <w:rPr>
          <w:szCs w:val="24"/>
        </w:rPr>
        <w:t xml:space="preserve">       «Статья 7. </w:t>
      </w:r>
      <w:r w:rsidRPr="00041921">
        <w:rPr>
          <w:bCs/>
          <w:szCs w:val="24"/>
        </w:rPr>
        <w:t xml:space="preserve">Бюджетные ассигнования муниципального дорожного фонда Волче-Вражского  сельсовета Тамалинского района Пензенской области на 2019 год и плановый период  </w:t>
      </w:r>
      <w:r w:rsidRPr="00041921">
        <w:rPr>
          <w:szCs w:val="24"/>
        </w:rPr>
        <w:t>2020 и 2021 годов</w:t>
      </w:r>
      <w:r w:rsidRPr="00041921">
        <w:rPr>
          <w:bCs/>
          <w:szCs w:val="24"/>
        </w:rPr>
        <w:t>.</w:t>
      </w:r>
    </w:p>
    <w:p w:rsidR="00B96120" w:rsidRPr="00041921" w:rsidRDefault="00B96120" w:rsidP="00041921">
      <w:pPr>
        <w:pStyle w:val="2"/>
        <w:rPr>
          <w:szCs w:val="24"/>
        </w:rPr>
      </w:pPr>
      <w:r w:rsidRPr="00041921">
        <w:rPr>
          <w:szCs w:val="24"/>
        </w:rPr>
        <w:t xml:space="preserve">  В соответствии с решением Комитета местного самоуправления Волче-Вражского сельсовета «О бюджетном процессе в муниципальном образовании Волче-Вражского сельсовета Тамалинского района Пензенской области, от 01.06.2011 года № 26-6/1,(с последующими изменениями) в пределах общего объема бюджетных ассигнований муниципального дорожного фонда Волче-Вражского сельсовета  Тамалинского района Пензенской области на 2019 год в сумме  41,0 тыс. рублей, на 2020 год в сумме  41,0 тыс. рублей, на 2021 год в сумме 41,0 тыс. руб.</w:t>
      </w:r>
    </w:p>
    <w:p w:rsidR="00B96120" w:rsidRPr="00041921" w:rsidRDefault="00B96120" w:rsidP="00041921">
      <w:pPr>
        <w:pStyle w:val="2"/>
        <w:rPr>
          <w:szCs w:val="24"/>
        </w:rPr>
      </w:pPr>
      <w:r w:rsidRPr="00041921">
        <w:rPr>
          <w:szCs w:val="24"/>
        </w:rPr>
        <w:t xml:space="preserve">   Установить, что за счет ассигнований муниципального дорожного фонда Волче-Вражского сельсовета производится ремонт и содержание автомобильных дорог местного значения в границах населенных пунктов Волче-Вражского сельсовета Тамалинского района Пензенской области.</w:t>
      </w:r>
    </w:p>
    <w:p w:rsidR="00B96120" w:rsidRPr="00041921" w:rsidRDefault="00B96120" w:rsidP="00041921">
      <w:pPr>
        <w:pStyle w:val="2"/>
        <w:rPr>
          <w:szCs w:val="24"/>
        </w:rPr>
      </w:pPr>
      <w:r w:rsidRPr="00041921">
        <w:rPr>
          <w:szCs w:val="24"/>
        </w:rPr>
        <w:t xml:space="preserve">    Утвердить дифференцированные нормативы отчислений в местные бюджеты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на 2019 год и на плановый период 2020и 2021 годов согласно приложению 9 к настоящему решению.».</w:t>
      </w:r>
    </w:p>
    <w:p w:rsidR="00B96120" w:rsidRPr="00041921" w:rsidRDefault="00B96120" w:rsidP="00041921">
      <w:pPr>
        <w:pStyle w:val="2"/>
        <w:rPr>
          <w:szCs w:val="24"/>
        </w:rPr>
      </w:pPr>
      <w:r w:rsidRPr="00041921">
        <w:rPr>
          <w:szCs w:val="24"/>
        </w:rPr>
        <w:t xml:space="preserve">  1.4. Приложение № 1 к Решению изложить согласно приложению № 1 к настоящему  решению.</w:t>
      </w:r>
    </w:p>
    <w:p w:rsidR="00B96120" w:rsidRPr="00041921" w:rsidRDefault="00B96120" w:rsidP="00041921">
      <w:pPr>
        <w:pStyle w:val="2"/>
        <w:rPr>
          <w:szCs w:val="24"/>
        </w:rPr>
      </w:pPr>
      <w:r w:rsidRPr="00041921">
        <w:rPr>
          <w:szCs w:val="24"/>
        </w:rPr>
        <w:t xml:space="preserve">  1.5. Приложение № 4 к Решению изложить согласно приложению № 2 к настоящему  решению.</w:t>
      </w:r>
    </w:p>
    <w:p w:rsidR="00B96120" w:rsidRPr="00041921" w:rsidRDefault="00B96120" w:rsidP="00041921">
      <w:pPr>
        <w:pStyle w:val="2"/>
        <w:rPr>
          <w:szCs w:val="24"/>
        </w:rPr>
      </w:pPr>
      <w:r w:rsidRPr="00041921">
        <w:rPr>
          <w:szCs w:val="24"/>
        </w:rPr>
        <w:t xml:space="preserve">  2. Опубликовать  настоящее решение в информационном бюллетене «Сельский вестник».</w:t>
      </w:r>
    </w:p>
    <w:p w:rsidR="00B96120" w:rsidRPr="00041921" w:rsidRDefault="00B96120" w:rsidP="00041921">
      <w:pPr>
        <w:pStyle w:val="2"/>
        <w:rPr>
          <w:szCs w:val="24"/>
        </w:rPr>
      </w:pPr>
      <w:r w:rsidRPr="00041921">
        <w:rPr>
          <w:szCs w:val="24"/>
        </w:rPr>
        <w:t xml:space="preserve">  3. Настоящее решение вступает в силу </w:t>
      </w:r>
      <w:r w:rsidRPr="00041921">
        <w:rPr>
          <w:spacing w:val="-2"/>
          <w:szCs w:val="24"/>
        </w:rPr>
        <w:t xml:space="preserve">на следующий день </w:t>
      </w:r>
      <w:r w:rsidRPr="00041921">
        <w:rPr>
          <w:szCs w:val="24"/>
        </w:rPr>
        <w:t>после дня его официального опубликования.</w:t>
      </w:r>
    </w:p>
    <w:p w:rsidR="00B96120" w:rsidRPr="00041921" w:rsidRDefault="00B96120" w:rsidP="00041921">
      <w:pPr>
        <w:pStyle w:val="2"/>
        <w:rPr>
          <w:szCs w:val="24"/>
        </w:rPr>
      </w:pPr>
      <w:r w:rsidRPr="00041921">
        <w:rPr>
          <w:szCs w:val="24"/>
        </w:rPr>
        <w:t xml:space="preserve">  4. Контроль исполнения настоящего решения возложить на главу Волче-Вражского сельсовета Тамалинского района Пензенской области А.А. Кошелева.</w:t>
      </w:r>
    </w:p>
    <w:p w:rsidR="00B96120" w:rsidRPr="00041921" w:rsidRDefault="00B96120" w:rsidP="00041921">
      <w:pPr>
        <w:pStyle w:val="2"/>
        <w:rPr>
          <w:szCs w:val="24"/>
        </w:rPr>
      </w:pPr>
    </w:p>
    <w:p w:rsidR="00B96120" w:rsidRPr="00041921" w:rsidRDefault="00B96120" w:rsidP="00041921">
      <w:pPr>
        <w:pStyle w:val="2"/>
        <w:ind w:left="0" w:firstLine="0"/>
        <w:rPr>
          <w:bCs/>
          <w:szCs w:val="24"/>
        </w:rPr>
      </w:pPr>
    </w:p>
    <w:p w:rsidR="00B96120" w:rsidRPr="00041921" w:rsidRDefault="00B96120" w:rsidP="00041921">
      <w:pPr>
        <w:pStyle w:val="NoSpacing"/>
      </w:pPr>
      <w:r w:rsidRPr="00041921">
        <w:t>Глава Волче-Вражского сельсовета</w:t>
      </w:r>
    </w:p>
    <w:p w:rsidR="00B96120" w:rsidRPr="00041921" w:rsidRDefault="00B96120" w:rsidP="00041921">
      <w:pPr>
        <w:pStyle w:val="NoSpacing"/>
      </w:pPr>
      <w:r w:rsidRPr="00041921">
        <w:t>Тамалинского района Пензенской области                                                         А.А. Кошелев</w:t>
      </w:r>
    </w:p>
    <w:p w:rsidR="00B96120" w:rsidRDefault="00B96120" w:rsidP="00041921">
      <w:pPr>
        <w:pStyle w:val="1"/>
        <w:ind w:left="0" w:firstLine="0"/>
      </w:pPr>
    </w:p>
    <w:p w:rsidR="00B96120" w:rsidRPr="00041921" w:rsidRDefault="00B96120" w:rsidP="00041921">
      <w:pPr>
        <w:pStyle w:val="NoSpacing"/>
        <w:jc w:val="right"/>
        <w:rPr>
          <w:sz w:val="22"/>
          <w:szCs w:val="22"/>
        </w:rPr>
      </w:pPr>
      <w:r w:rsidRPr="00041921">
        <w:rPr>
          <w:sz w:val="22"/>
          <w:szCs w:val="22"/>
        </w:rPr>
        <w:t>Приложение № 1</w:t>
      </w:r>
    </w:p>
    <w:p w:rsidR="00B96120" w:rsidRPr="00041921" w:rsidRDefault="00B96120" w:rsidP="00041921">
      <w:pPr>
        <w:pStyle w:val="NoSpacing"/>
        <w:jc w:val="right"/>
        <w:rPr>
          <w:sz w:val="22"/>
          <w:szCs w:val="22"/>
        </w:rPr>
      </w:pPr>
      <w:r w:rsidRPr="00041921">
        <w:rPr>
          <w:sz w:val="22"/>
          <w:szCs w:val="22"/>
        </w:rPr>
        <w:t xml:space="preserve">                                                                                                                                к  решению  Комитета местного самоуправления</w:t>
      </w:r>
    </w:p>
    <w:p w:rsidR="00B96120" w:rsidRPr="00041921" w:rsidRDefault="00B96120" w:rsidP="00041921">
      <w:pPr>
        <w:pStyle w:val="NoSpacing"/>
        <w:jc w:val="right"/>
        <w:rPr>
          <w:sz w:val="22"/>
          <w:szCs w:val="22"/>
        </w:rPr>
      </w:pPr>
      <w:r w:rsidRPr="00041921">
        <w:rPr>
          <w:sz w:val="22"/>
          <w:szCs w:val="22"/>
        </w:rPr>
        <w:t>Волче-Вражского сельсовета</w:t>
      </w:r>
    </w:p>
    <w:p w:rsidR="00B96120" w:rsidRPr="00041921" w:rsidRDefault="00B96120" w:rsidP="00041921">
      <w:pPr>
        <w:pStyle w:val="NoSpacing"/>
        <w:jc w:val="right"/>
        <w:rPr>
          <w:sz w:val="22"/>
          <w:szCs w:val="22"/>
        </w:rPr>
      </w:pPr>
      <w:r w:rsidRPr="00041921">
        <w:rPr>
          <w:sz w:val="22"/>
          <w:szCs w:val="22"/>
        </w:rPr>
        <w:t>Тамалинского района Пензенской области</w:t>
      </w:r>
    </w:p>
    <w:p w:rsidR="00B96120" w:rsidRPr="00041921" w:rsidRDefault="00B96120" w:rsidP="00041921">
      <w:pPr>
        <w:pStyle w:val="NoSpacing"/>
        <w:jc w:val="right"/>
        <w:rPr>
          <w:sz w:val="22"/>
          <w:szCs w:val="22"/>
        </w:rPr>
      </w:pPr>
      <w:r w:rsidRPr="00041921">
        <w:rPr>
          <w:sz w:val="22"/>
          <w:szCs w:val="22"/>
        </w:rPr>
        <w:t xml:space="preserve"> от 19.08.2019 № 395-131/2</w:t>
      </w:r>
    </w:p>
    <w:p w:rsidR="00B96120" w:rsidRPr="00041921" w:rsidRDefault="00B96120" w:rsidP="00041921">
      <w:pPr>
        <w:pStyle w:val="NoSpacing"/>
        <w:jc w:val="right"/>
        <w:rPr>
          <w:sz w:val="16"/>
          <w:szCs w:val="16"/>
        </w:rPr>
      </w:pPr>
    </w:p>
    <w:p w:rsidR="00B96120" w:rsidRPr="00041921" w:rsidRDefault="00B96120" w:rsidP="00041921">
      <w:pPr>
        <w:pStyle w:val="NoSpacing"/>
        <w:jc w:val="right"/>
        <w:rPr>
          <w:sz w:val="22"/>
          <w:szCs w:val="22"/>
        </w:rPr>
      </w:pPr>
      <w:r w:rsidRPr="00041921">
        <w:rPr>
          <w:sz w:val="22"/>
          <w:szCs w:val="22"/>
        </w:rPr>
        <w:t>«Приложение № 1</w:t>
      </w:r>
    </w:p>
    <w:p w:rsidR="00B96120" w:rsidRPr="00041921" w:rsidRDefault="00B96120" w:rsidP="00041921">
      <w:pPr>
        <w:pStyle w:val="NoSpacing"/>
        <w:jc w:val="right"/>
        <w:rPr>
          <w:sz w:val="22"/>
          <w:szCs w:val="22"/>
        </w:rPr>
      </w:pPr>
      <w:r w:rsidRPr="00041921">
        <w:rPr>
          <w:sz w:val="22"/>
          <w:szCs w:val="22"/>
        </w:rPr>
        <w:t xml:space="preserve">                                                                                                                                к  решению  Комитета местного самоуправления</w:t>
      </w:r>
    </w:p>
    <w:p w:rsidR="00B96120" w:rsidRPr="00041921" w:rsidRDefault="00B96120" w:rsidP="00041921">
      <w:pPr>
        <w:pStyle w:val="NoSpacing"/>
        <w:jc w:val="right"/>
        <w:rPr>
          <w:sz w:val="22"/>
          <w:szCs w:val="22"/>
        </w:rPr>
      </w:pPr>
      <w:r w:rsidRPr="00041921">
        <w:rPr>
          <w:sz w:val="22"/>
          <w:szCs w:val="22"/>
        </w:rPr>
        <w:t>Волче-Вражского сельсовета</w:t>
      </w:r>
    </w:p>
    <w:p w:rsidR="00B96120" w:rsidRPr="00041921" w:rsidRDefault="00B96120" w:rsidP="00041921">
      <w:pPr>
        <w:pStyle w:val="NoSpacing"/>
        <w:jc w:val="right"/>
        <w:rPr>
          <w:sz w:val="22"/>
          <w:szCs w:val="22"/>
        </w:rPr>
      </w:pPr>
      <w:r w:rsidRPr="00041921">
        <w:rPr>
          <w:sz w:val="22"/>
          <w:szCs w:val="22"/>
        </w:rPr>
        <w:t>Тамалинского района Пензенской области</w:t>
      </w:r>
    </w:p>
    <w:p w:rsidR="00B96120" w:rsidRPr="00041921" w:rsidRDefault="00B96120" w:rsidP="00041921">
      <w:pPr>
        <w:pStyle w:val="NoSpacing"/>
        <w:jc w:val="right"/>
        <w:rPr>
          <w:sz w:val="22"/>
          <w:szCs w:val="22"/>
        </w:rPr>
      </w:pPr>
      <w:r w:rsidRPr="00041921">
        <w:rPr>
          <w:sz w:val="22"/>
          <w:szCs w:val="22"/>
        </w:rPr>
        <w:t xml:space="preserve">   «О бюджете Волче-Вражского сельсовета</w:t>
      </w:r>
    </w:p>
    <w:p w:rsidR="00B96120" w:rsidRPr="00041921" w:rsidRDefault="00B96120" w:rsidP="00041921">
      <w:pPr>
        <w:pStyle w:val="NoSpacing"/>
        <w:jc w:val="right"/>
        <w:rPr>
          <w:sz w:val="22"/>
          <w:szCs w:val="22"/>
        </w:rPr>
      </w:pPr>
      <w:r w:rsidRPr="00041921">
        <w:rPr>
          <w:sz w:val="22"/>
          <w:szCs w:val="22"/>
        </w:rPr>
        <w:t xml:space="preserve">Тамалинского района Пензенской области </w:t>
      </w:r>
    </w:p>
    <w:p w:rsidR="00B96120" w:rsidRPr="00041921" w:rsidRDefault="00B96120" w:rsidP="00041921">
      <w:pPr>
        <w:pStyle w:val="NoSpacing"/>
        <w:jc w:val="right"/>
        <w:rPr>
          <w:sz w:val="22"/>
          <w:szCs w:val="22"/>
        </w:rPr>
      </w:pPr>
      <w:r w:rsidRPr="00041921">
        <w:rPr>
          <w:sz w:val="22"/>
          <w:szCs w:val="22"/>
        </w:rPr>
        <w:t>на 2019 год и на плановый период 2020 и 2021 годов»</w:t>
      </w:r>
    </w:p>
    <w:p w:rsidR="00B96120" w:rsidRPr="00C57528" w:rsidRDefault="00B96120" w:rsidP="00041921">
      <w:pPr>
        <w:pStyle w:val="NoSpacing"/>
        <w:jc w:val="right"/>
        <w:rPr>
          <w:color w:val="FF0000"/>
        </w:rPr>
      </w:pPr>
    </w:p>
    <w:p w:rsidR="00B96120" w:rsidRPr="00E10579" w:rsidRDefault="00B96120" w:rsidP="00041921">
      <w:pPr>
        <w:pStyle w:val="NoSpacing"/>
      </w:pPr>
    </w:p>
    <w:p w:rsidR="00B96120" w:rsidRPr="00BD7C23" w:rsidRDefault="00B96120" w:rsidP="00041921">
      <w:pPr>
        <w:pStyle w:val="NoSpacing"/>
        <w:rPr>
          <w:b/>
          <w:bCs/>
          <w:szCs w:val="20"/>
        </w:rPr>
      </w:pPr>
      <w:r w:rsidRPr="00E10579">
        <w:rPr>
          <w:szCs w:val="20"/>
        </w:rPr>
        <w:t xml:space="preserve">                    </w:t>
      </w:r>
      <w:r w:rsidRPr="00E10579">
        <w:rPr>
          <w:b/>
          <w:bCs/>
        </w:rPr>
        <w:t xml:space="preserve">Источники финансирования дефицита бюджета Волче-Вражского </w:t>
      </w:r>
      <w:r w:rsidRPr="00BD7C23">
        <w:rPr>
          <w:b/>
          <w:bCs/>
        </w:rPr>
        <w:t>сельсовета Тамалинского района  Пензенской области  на 201</w:t>
      </w:r>
      <w:r>
        <w:rPr>
          <w:b/>
          <w:bCs/>
        </w:rPr>
        <w:t>9 год и на плановый период 2020 и 20201годов.</w:t>
      </w:r>
      <w:r w:rsidRPr="00BD7C23">
        <w:rPr>
          <w:b/>
          <w:bCs/>
          <w:szCs w:val="20"/>
        </w:rPr>
        <w:t xml:space="preserve"> </w:t>
      </w:r>
    </w:p>
    <w:p w:rsidR="00B96120" w:rsidRPr="00BD7C23" w:rsidRDefault="00B96120" w:rsidP="00041921">
      <w:pPr>
        <w:pStyle w:val="NoSpacing"/>
        <w:rPr>
          <w:b/>
          <w:bCs/>
          <w:szCs w:val="20"/>
        </w:rPr>
      </w:pPr>
      <w:r w:rsidRPr="00BD7C23">
        <w:rPr>
          <w:b/>
          <w:bCs/>
          <w:szCs w:val="20"/>
        </w:rPr>
        <w:t xml:space="preserve">                                                                                                                      (тыс.руб)</w:t>
      </w: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694"/>
        <w:gridCol w:w="2551"/>
        <w:gridCol w:w="1701"/>
        <w:gridCol w:w="1502"/>
        <w:gridCol w:w="1475"/>
      </w:tblGrid>
      <w:tr w:rsidR="00B96120" w:rsidRPr="004522D6" w:rsidTr="003D0315">
        <w:trPr>
          <w:trHeight w:val="967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120" w:rsidRPr="00BD7C23" w:rsidRDefault="00B96120" w:rsidP="00041921">
            <w:pPr>
              <w:pStyle w:val="NoSpacing"/>
              <w:rPr>
                <w:b/>
                <w:bCs/>
                <w:szCs w:val="20"/>
              </w:rPr>
            </w:pPr>
            <w:r w:rsidRPr="00BD7C23">
              <w:rPr>
                <w:b/>
                <w:bCs/>
                <w:spacing w:val="-4"/>
                <w:szCs w:val="20"/>
              </w:rPr>
              <w:t>Наименование показателя</w:t>
            </w:r>
          </w:p>
          <w:p w:rsidR="00B96120" w:rsidRPr="00BD7C23" w:rsidRDefault="00B96120" w:rsidP="00041921">
            <w:pPr>
              <w:pStyle w:val="NoSpacing"/>
              <w:rPr>
                <w:b/>
                <w:bCs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120" w:rsidRPr="00BD7C23" w:rsidRDefault="00B96120" w:rsidP="00041921">
            <w:pPr>
              <w:pStyle w:val="NoSpacing"/>
              <w:rPr>
                <w:b/>
                <w:bCs/>
                <w:szCs w:val="20"/>
              </w:rPr>
            </w:pPr>
            <w:r w:rsidRPr="00BD7C23">
              <w:rPr>
                <w:b/>
                <w:bCs/>
                <w:spacing w:val="-8"/>
                <w:szCs w:val="20"/>
              </w:rPr>
              <w:t>Коды</w:t>
            </w:r>
          </w:p>
          <w:p w:rsidR="00B96120" w:rsidRPr="00BD7C23" w:rsidRDefault="00B96120" w:rsidP="00041921">
            <w:pPr>
              <w:pStyle w:val="NoSpacing"/>
              <w:rPr>
                <w:b/>
                <w:bCs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6120" w:rsidRDefault="00B96120" w:rsidP="00041921">
            <w:pPr>
              <w:pStyle w:val="NoSpacing"/>
              <w:rPr>
                <w:b/>
                <w:bCs/>
                <w:spacing w:val="-6"/>
                <w:szCs w:val="20"/>
              </w:rPr>
            </w:pPr>
            <w:r>
              <w:rPr>
                <w:b/>
                <w:bCs/>
                <w:spacing w:val="-6"/>
                <w:szCs w:val="20"/>
              </w:rPr>
              <w:t xml:space="preserve">Сумма на </w:t>
            </w:r>
          </w:p>
          <w:p w:rsidR="00B96120" w:rsidRPr="00BD7C23" w:rsidRDefault="00B96120" w:rsidP="00041921">
            <w:pPr>
              <w:pStyle w:val="NoSpacing"/>
              <w:rPr>
                <w:b/>
                <w:bCs/>
                <w:szCs w:val="20"/>
              </w:rPr>
            </w:pPr>
            <w:r w:rsidRPr="00BD7C23">
              <w:rPr>
                <w:b/>
                <w:bCs/>
                <w:spacing w:val="-6"/>
                <w:szCs w:val="20"/>
              </w:rPr>
              <w:t>201</w:t>
            </w:r>
            <w:r>
              <w:rPr>
                <w:b/>
                <w:bCs/>
                <w:spacing w:val="-6"/>
                <w:szCs w:val="20"/>
              </w:rPr>
              <w:t>9</w:t>
            </w:r>
            <w:r w:rsidRPr="00BD7C23">
              <w:rPr>
                <w:b/>
                <w:bCs/>
                <w:spacing w:val="-6"/>
                <w:szCs w:val="20"/>
              </w:rPr>
              <w:t xml:space="preserve">  год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6120" w:rsidRPr="00BD7C23" w:rsidRDefault="00B96120" w:rsidP="00041921">
            <w:pPr>
              <w:pStyle w:val="NoSpacing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Сумма на 2020 год</w:t>
            </w:r>
          </w:p>
        </w:tc>
        <w:tc>
          <w:tcPr>
            <w:tcW w:w="14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6120" w:rsidRDefault="00B96120" w:rsidP="00041921">
            <w:pPr>
              <w:pStyle w:val="NoSpacing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Сумма на </w:t>
            </w:r>
          </w:p>
          <w:p w:rsidR="00B96120" w:rsidRPr="00BD7C23" w:rsidRDefault="00B96120" w:rsidP="00041921">
            <w:pPr>
              <w:pStyle w:val="NoSpacing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2021 год</w:t>
            </w:r>
          </w:p>
        </w:tc>
      </w:tr>
      <w:tr w:rsidR="00B96120" w:rsidRPr="004522D6" w:rsidTr="003D0315">
        <w:trPr>
          <w:trHeight w:val="90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6120" w:rsidRDefault="00B96120" w:rsidP="00041921">
            <w:pPr>
              <w:pStyle w:val="NoSpacing"/>
              <w:rPr>
                <w:b/>
                <w:bCs/>
                <w:spacing w:val="-4"/>
              </w:rPr>
            </w:pPr>
            <w:r w:rsidRPr="00BD7C23">
              <w:rPr>
                <w:b/>
                <w:bCs/>
                <w:spacing w:val="-4"/>
              </w:rPr>
              <w:t>Изменение остатков средств на счетах по учету средств бюджетов</w:t>
            </w:r>
          </w:p>
          <w:p w:rsidR="00B96120" w:rsidRPr="00BD7C23" w:rsidRDefault="00B96120" w:rsidP="00041921">
            <w:pPr>
              <w:pStyle w:val="NoSpacing"/>
              <w:rPr>
                <w:b/>
                <w:bCs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6120" w:rsidRPr="00BD7C23" w:rsidRDefault="00B96120" w:rsidP="00041921">
            <w:pPr>
              <w:pStyle w:val="NoSpacing"/>
              <w:rPr>
                <w:b/>
                <w:bCs/>
                <w:szCs w:val="20"/>
              </w:rPr>
            </w:pPr>
            <w:r w:rsidRPr="00BD7C23">
              <w:rPr>
                <w:bCs/>
                <w:szCs w:val="20"/>
              </w:rPr>
              <w:t>90101050000000000000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20" w:rsidRPr="00BD7C23" w:rsidRDefault="00B96120" w:rsidP="00041921">
            <w:pPr>
              <w:pStyle w:val="NoSpacing"/>
              <w:rPr>
                <w:b/>
                <w:bCs/>
                <w:szCs w:val="20"/>
              </w:rPr>
            </w:pPr>
            <w:r>
              <w:rPr>
                <w:b/>
                <w:bCs/>
                <w:spacing w:val="-12"/>
                <w:szCs w:val="20"/>
              </w:rPr>
              <w:t>159,247</w:t>
            </w:r>
          </w:p>
          <w:p w:rsidR="00B96120" w:rsidRPr="00BD7C23" w:rsidRDefault="00B96120" w:rsidP="00041921">
            <w:pPr>
              <w:pStyle w:val="NoSpacing"/>
              <w:rPr>
                <w:b/>
                <w:bCs/>
                <w:szCs w:val="20"/>
              </w:rPr>
            </w:pPr>
          </w:p>
        </w:tc>
        <w:tc>
          <w:tcPr>
            <w:tcW w:w="15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20" w:rsidRPr="007563D3" w:rsidRDefault="00B96120" w:rsidP="00041921">
            <w:pPr>
              <w:pStyle w:val="NoSpacing"/>
              <w:rPr>
                <w:b/>
                <w:bCs/>
                <w:szCs w:val="20"/>
              </w:rPr>
            </w:pPr>
            <w:r>
              <w:rPr>
                <w:b/>
                <w:bCs/>
                <w:spacing w:val="-12"/>
                <w:szCs w:val="20"/>
              </w:rPr>
              <w:t>160,321</w:t>
            </w:r>
          </w:p>
          <w:p w:rsidR="00B96120" w:rsidRPr="007563D3" w:rsidRDefault="00B96120" w:rsidP="00041921">
            <w:pPr>
              <w:pStyle w:val="NoSpacing"/>
              <w:rPr>
                <w:b/>
                <w:bCs/>
                <w:szCs w:val="20"/>
              </w:rPr>
            </w:pPr>
          </w:p>
        </w:tc>
        <w:tc>
          <w:tcPr>
            <w:tcW w:w="14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20" w:rsidRPr="007563D3" w:rsidRDefault="00B96120" w:rsidP="00041921">
            <w:pPr>
              <w:pStyle w:val="NoSpacing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160,845</w:t>
            </w:r>
          </w:p>
          <w:p w:rsidR="00B96120" w:rsidRPr="007563D3" w:rsidRDefault="00B96120" w:rsidP="00041921">
            <w:pPr>
              <w:pStyle w:val="NoSpacing"/>
              <w:rPr>
                <w:b/>
                <w:bCs/>
                <w:szCs w:val="20"/>
              </w:rPr>
            </w:pPr>
          </w:p>
        </w:tc>
      </w:tr>
      <w:tr w:rsidR="00B96120" w:rsidRPr="004522D6" w:rsidTr="003D0315">
        <w:trPr>
          <w:trHeight w:val="37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6120" w:rsidRPr="00BD7C23" w:rsidRDefault="00B96120" w:rsidP="00041921">
            <w:pPr>
              <w:pStyle w:val="NoSpacing"/>
              <w:rPr>
                <w:b/>
                <w:bCs/>
              </w:rPr>
            </w:pPr>
            <w:r w:rsidRPr="00BD7C23">
              <w:rPr>
                <w:spacing w:val="-12"/>
              </w:rPr>
              <w:t xml:space="preserve">Увеличение прочих остатков </w:t>
            </w:r>
            <w:r w:rsidRPr="00BD7C23">
              <w:rPr>
                <w:spacing w:val="-9"/>
              </w:rPr>
              <w:t>денежных средств бюджетов</w:t>
            </w:r>
            <w:r>
              <w:rPr>
                <w:spacing w:val="-9"/>
              </w:rPr>
              <w:t xml:space="preserve"> сельских </w:t>
            </w:r>
            <w:r w:rsidRPr="00BD7C23">
              <w:rPr>
                <w:spacing w:val="-9"/>
              </w:rPr>
              <w:t xml:space="preserve"> </w:t>
            </w:r>
            <w:r w:rsidRPr="00BD7C23">
              <w:rPr>
                <w:spacing w:val="-12"/>
              </w:rPr>
              <w:t>поселений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96120" w:rsidRPr="00BD7C23" w:rsidRDefault="00B96120" w:rsidP="00041921">
            <w:pPr>
              <w:pStyle w:val="NoSpacing"/>
              <w:rPr>
                <w:szCs w:val="20"/>
              </w:rPr>
            </w:pPr>
            <w:r w:rsidRPr="00BD7C23">
              <w:rPr>
                <w:szCs w:val="20"/>
              </w:rPr>
              <w:t>90101050201100000510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20" w:rsidRPr="00BD7C23" w:rsidRDefault="00B96120" w:rsidP="00041921">
            <w:pPr>
              <w:pStyle w:val="NoSpacing"/>
              <w:rPr>
                <w:spacing w:val="-14"/>
                <w:szCs w:val="20"/>
              </w:rPr>
            </w:pPr>
          </w:p>
          <w:p w:rsidR="00B96120" w:rsidRPr="00BD7C23" w:rsidRDefault="00B96120" w:rsidP="00041921">
            <w:pPr>
              <w:pStyle w:val="NoSpacing"/>
              <w:rPr>
                <w:b/>
                <w:bCs/>
                <w:szCs w:val="20"/>
              </w:rPr>
            </w:pPr>
            <w:r w:rsidRPr="00BD7C23">
              <w:rPr>
                <w:spacing w:val="-14"/>
                <w:szCs w:val="20"/>
              </w:rPr>
              <w:t>-</w:t>
            </w:r>
            <w:r>
              <w:rPr>
                <w:spacing w:val="-14"/>
                <w:szCs w:val="20"/>
              </w:rPr>
              <w:t>4821,053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20" w:rsidRPr="007563D3" w:rsidRDefault="00B96120" w:rsidP="00041921">
            <w:pPr>
              <w:pStyle w:val="NoSpacing"/>
              <w:rPr>
                <w:spacing w:val="-14"/>
                <w:szCs w:val="20"/>
              </w:rPr>
            </w:pPr>
          </w:p>
          <w:p w:rsidR="00B96120" w:rsidRPr="007563D3" w:rsidRDefault="00B96120" w:rsidP="00041921">
            <w:pPr>
              <w:pStyle w:val="NoSpacing"/>
              <w:rPr>
                <w:b/>
                <w:bCs/>
                <w:szCs w:val="20"/>
              </w:rPr>
            </w:pPr>
            <w:r w:rsidRPr="007563D3">
              <w:rPr>
                <w:spacing w:val="-14"/>
                <w:szCs w:val="20"/>
              </w:rPr>
              <w:t>-</w:t>
            </w:r>
            <w:r>
              <w:rPr>
                <w:spacing w:val="-14"/>
                <w:szCs w:val="20"/>
              </w:rPr>
              <w:t>4267,419</w:t>
            </w:r>
          </w:p>
        </w:tc>
        <w:tc>
          <w:tcPr>
            <w:tcW w:w="14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20" w:rsidRPr="007563D3" w:rsidRDefault="00B96120" w:rsidP="00041921">
            <w:pPr>
              <w:pStyle w:val="NoSpacing"/>
              <w:rPr>
                <w:b/>
                <w:bCs/>
                <w:szCs w:val="20"/>
              </w:rPr>
            </w:pPr>
          </w:p>
          <w:p w:rsidR="00B96120" w:rsidRPr="007563D3" w:rsidRDefault="00B96120" w:rsidP="00041921">
            <w:pPr>
              <w:pStyle w:val="NoSpacing"/>
              <w:rPr>
                <w:b/>
                <w:bCs/>
                <w:szCs w:val="20"/>
              </w:rPr>
            </w:pPr>
            <w:r w:rsidRPr="007563D3">
              <w:rPr>
                <w:b/>
                <w:bCs/>
                <w:szCs w:val="20"/>
              </w:rPr>
              <w:t>-</w:t>
            </w:r>
            <w:r>
              <w:rPr>
                <w:bCs/>
                <w:szCs w:val="20"/>
              </w:rPr>
              <w:t>4296,805</w:t>
            </w:r>
          </w:p>
        </w:tc>
      </w:tr>
      <w:tr w:rsidR="00B96120" w:rsidRPr="004522D6" w:rsidTr="003D0315">
        <w:trPr>
          <w:trHeight w:val="360"/>
        </w:trPr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120" w:rsidRPr="00BD7C23" w:rsidRDefault="00B96120" w:rsidP="00041921">
            <w:pPr>
              <w:pStyle w:val="NoSpacing"/>
              <w:rPr>
                <w:spacing w:val="-12"/>
              </w:rPr>
            </w:pPr>
            <w:r w:rsidRPr="00BD7C23">
              <w:rPr>
                <w:spacing w:val="-12"/>
              </w:rPr>
              <w:t xml:space="preserve">Уменьшение прочих остатков денежных средств </w:t>
            </w:r>
            <w:r w:rsidRPr="00C57528">
              <w:rPr>
                <w:spacing w:val="-12"/>
              </w:rPr>
              <w:t>бюджетов сельских</w:t>
            </w:r>
            <w:r>
              <w:rPr>
                <w:spacing w:val="-12"/>
              </w:rPr>
              <w:t xml:space="preserve"> </w:t>
            </w:r>
            <w:r w:rsidRPr="00BD7C23">
              <w:rPr>
                <w:spacing w:val="-12"/>
              </w:rPr>
              <w:t>поселений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120" w:rsidRPr="00BD7C23" w:rsidRDefault="00B96120" w:rsidP="00041921">
            <w:pPr>
              <w:pStyle w:val="NoSpacing"/>
              <w:rPr>
                <w:szCs w:val="20"/>
              </w:rPr>
            </w:pPr>
            <w:r w:rsidRPr="00BD7C23">
              <w:rPr>
                <w:szCs w:val="20"/>
              </w:rPr>
              <w:t>90101050201100000610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6120" w:rsidRPr="00BD7C23" w:rsidRDefault="00B96120" w:rsidP="00041921">
            <w:pPr>
              <w:pStyle w:val="NoSpacing"/>
              <w:rPr>
                <w:spacing w:val="-14"/>
                <w:szCs w:val="20"/>
              </w:rPr>
            </w:pPr>
            <w:r>
              <w:rPr>
                <w:spacing w:val="-14"/>
                <w:szCs w:val="20"/>
              </w:rPr>
              <w:t>4980,30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6120" w:rsidRPr="007563D3" w:rsidRDefault="00B96120" w:rsidP="00041921">
            <w:pPr>
              <w:pStyle w:val="NoSpacing"/>
              <w:rPr>
                <w:spacing w:val="-14"/>
                <w:szCs w:val="20"/>
              </w:rPr>
            </w:pPr>
            <w:r>
              <w:rPr>
                <w:spacing w:val="-14"/>
                <w:szCs w:val="20"/>
              </w:rPr>
              <w:t>4427,74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6120" w:rsidRPr="007563D3" w:rsidRDefault="00B96120" w:rsidP="00041921">
            <w:pPr>
              <w:pStyle w:val="NoSpacing"/>
              <w:rPr>
                <w:spacing w:val="-14"/>
                <w:szCs w:val="20"/>
              </w:rPr>
            </w:pPr>
            <w:r>
              <w:rPr>
                <w:spacing w:val="-14"/>
                <w:szCs w:val="20"/>
              </w:rPr>
              <w:t>4457,65</w:t>
            </w:r>
          </w:p>
        </w:tc>
      </w:tr>
      <w:tr w:rsidR="00B96120" w:rsidRPr="004522D6" w:rsidTr="003D0315">
        <w:trPr>
          <w:trHeight w:val="521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120" w:rsidRPr="00BD7C23" w:rsidRDefault="00B96120" w:rsidP="00041921">
            <w:pPr>
              <w:pStyle w:val="NoSpacing"/>
              <w:rPr>
                <w:b/>
                <w:bCs/>
              </w:rPr>
            </w:pPr>
            <w:r w:rsidRPr="00BD7C23">
              <w:rPr>
                <w:b/>
                <w:bCs/>
                <w:spacing w:val="-4"/>
              </w:rPr>
              <w:t>Всего источников финансирования</w:t>
            </w:r>
          </w:p>
          <w:p w:rsidR="00B96120" w:rsidRPr="00BD7C23" w:rsidRDefault="00B96120" w:rsidP="00041921">
            <w:pPr>
              <w:pStyle w:val="NoSpacing"/>
              <w:rPr>
                <w:b/>
                <w:bCs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20" w:rsidRPr="00BD7C23" w:rsidRDefault="00B96120" w:rsidP="00041921">
            <w:pPr>
              <w:pStyle w:val="NoSpacing"/>
              <w:rPr>
                <w:b/>
                <w:bCs/>
                <w:szCs w:val="20"/>
              </w:rPr>
            </w:pPr>
          </w:p>
          <w:p w:rsidR="00B96120" w:rsidRPr="00BD7C23" w:rsidRDefault="00B96120" w:rsidP="00041921">
            <w:pPr>
              <w:pStyle w:val="NoSpacing"/>
              <w:rPr>
                <w:b/>
                <w:bCs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6120" w:rsidRPr="00BD7C23" w:rsidRDefault="00B96120" w:rsidP="00041921">
            <w:pPr>
              <w:pStyle w:val="NoSpacing"/>
              <w:rPr>
                <w:b/>
                <w:bCs/>
                <w:szCs w:val="20"/>
              </w:rPr>
            </w:pPr>
            <w:r>
              <w:rPr>
                <w:b/>
                <w:bCs/>
                <w:spacing w:val="-12"/>
                <w:szCs w:val="20"/>
              </w:rPr>
              <w:t>159,247</w:t>
            </w:r>
          </w:p>
          <w:p w:rsidR="00B96120" w:rsidRPr="00BD7C23" w:rsidRDefault="00B96120" w:rsidP="00041921">
            <w:pPr>
              <w:pStyle w:val="NoSpacing"/>
              <w:rPr>
                <w:b/>
                <w:bCs/>
                <w:szCs w:val="20"/>
              </w:rPr>
            </w:pPr>
          </w:p>
        </w:tc>
        <w:tc>
          <w:tcPr>
            <w:tcW w:w="15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6120" w:rsidRPr="007563D3" w:rsidRDefault="00B96120" w:rsidP="00041921">
            <w:pPr>
              <w:pStyle w:val="NoSpacing"/>
              <w:rPr>
                <w:b/>
                <w:bCs/>
                <w:szCs w:val="20"/>
              </w:rPr>
            </w:pPr>
            <w:r>
              <w:rPr>
                <w:b/>
                <w:bCs/>
                <w:spacing w:val="-12"/>
                <w:szCs w:val="20"/>
              </w:rPr>
              <w:t>160,321</w:t>
            </w:r>
          </w:p>
          <w:p w:rsidR="00B96120" w:rsidRPr="007563D3" w:rsidRDefault="00B96120" w:rsidP="00041921">
            <w:pPr>
              <w:pStyle w:val="NoSpacing"/>
              <w:rPr>
                <w:b/>
                <w:bCs/>
                <w:szCs w:val="20"/>
              </w:rPr>
            </w:pPr>
          </w:p>
        </w:tc>
        <w:tc>
          <w:tcPr>
            <w:tcW w:w="14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6120" w:rsidRPr="007563D3" w:rsidRDefault="00B96120" w:rsidP="00041921">
            <w:pPr>
              <w:pStyle w:val="NoSpacing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160,845</w:t>
            </w:r>
          </w:p>
          <w:p w:rsidR="00B96120" w:rsidRPr="007563D3" w:rsidRDefault="00B96120" w:rsidP="00041921">
            <w:pPr>
              <w:pStyle w:val="NoSpacing"/>
              <w:rPr>
                <w:b/>
                <w:bCs/>
                <w:szCs w:val="20"/>
              </w:rPr>
            </w:pPr>
          </w:p>
        </w:tc>
      </w:tr>
    </w:tbl>
    <w:p w:rsidR="00B96120" w:rsidRPr="00041921" w:rsidRDefault="00B96120" w:rsidP="00041921">
      <w:pPr>
        <w:pStyle w:val="NoSpacing"/>
      </w:pPr>
      <w:r>
        <w:t>».</w:t>
      </w:r>
    </w:p>
    <w:p w:rsidR="00B96120" w:rsidRPr="00041921" w:rsidRDefault="00B96120" w:rsidP="00041921">
      <w:pPr>
        <w:pStyle w:val="NoSpacing"/>
        <w:jc w:val="right"/>
        <w:rPr>
          <w:sz w:val="22"/>
          <w:szCs w:val="22"/>
        </w:rPr>
      </w:pPr>
      <w:r w:rsidRPr="00041921">
        <w:rPr>
          <w:sz w:val="22"/>
          <w:szCs w:val="22"/>
        </w:rPr>
        <w:t>Приложение № 2</w:t>
      </w:r>
    </w:p>
    <w:p w:rsidR="00B96120" w:rsidRPr="00041921" w:rsidRDefault="00B96120" w:rsidP="00041921">
      <w:pPr>
        <w:pStyle w:val="NoSpacing"/>
        <w:jc w:val="right"/>
        <w:rPr>
          <w:sz w:val="22"/>
          <w:szCs w:val="22"/>
        </w:rPr>
      </w:pPr>
      <w:r w:rsidRPr="00041921">
        <w:rPr>
          <w:sz w:val="22"/>
          <w:szCs w:val="22"/>
        </w:rPr>
        <w:t xml:space="preserve">                                                                                                                                к  решению  Комитета местного самоуправления</w:t>
      </w:r>
    </w:p>
    <w:p w:rsidR="00B96120" w:rsidRPr="00041921" w:rsidRDefault="00B96120" w:rsidP="00041921">
      <w:pPr>
        <w:pStyle w:val="NoSpacing"/>
        <w:jc w:val="right"/>
        <w:rPr>
          <w:sz w:val="22"/>
          <w:szCs w:val="22"/>
        </w:rPr>
      </w:pPr>
      <w:r w:rsidRPr="00041921">
        <w:rPr>
          <w:sz w:val="22"/>
          <w:szCs w:val="22"/>
        </w:rPr>
        <w:t>Волче-Вражского сельсовета</w:t>
      </w:r>
    </w:p>
    <w:p w:rsidR="00B96120" w:rsidRPr="00041921" w:rsidRDefault="00B96120" w:rsidP="00041921">
      <w:pPr>
        <w:pStyle w:val="NoSpacing"/>
        <w:jc w:val="right"/>
        <w:rPr>
          <w:sz w:val="22"/>
          <w:szCs w:val="22"/>
        </w:rPr>
      </w:pPr>
      <w:r w:rsidRPr="00041921">
        <w:rPr>
          <w:sz w:val="22"/>
          <w:szCs w:val="22"/>
        </w:rPr>
        <w:t>Тамалинского района Пензенской области</w:t>
      </w:r>
    </w:p>
    <w:p w:rsidR="00B96120" w:rsidRPr="00041921" w:rsidRDefault="00B96120" w:rsidP="00041921">
      <w:pPr>
        <w:pStyle w:val="NoSpacing"/>
        <w:jc w:val="right"/>
        <w:rPr>
          <w:sz w:val="22"/>
          <w:szCs w:val="22"/>
        </w:rPr>
      </w:pPr>
      <w:r w:rsidRPr="00041921">
        <w:rPr>
          <w:sz w:val="22"/>
          <w:szCs w:val="22"/>
        </w:rPr>
        <w:t xml:space="preserve"> от 19.08.2019 № 395-131/2</w:t>
      </w:r>
    </w:p>
    <w:p w:rsidR="00B96120" w:rsidRPr="00041921" w:rsidRDefault="00B96120" w:rsidP="00041921">
      <w:pPr>
        <w:pStyle w:val="NoSpacing"/>
        <w:jc w:val="right"/>
        <w:rPr>
          <w:sz w:val="22"/>
          <w:szCs w:val="22"/>
        </w:rPr>
      </w:pPr>
    </w:p>
    <w:p w:rsidR="00B96120" w:rsidRPr="00041921" w:rsidRDefault="00B96120" w:rsidP="00041921">
      <w:pPr>
        <w:pStyle w:val="NoSpacing"/>
        <w:jc w:val="right"/>
        <w:rPr>
          <w:sz w:val="22"/>
          <w:szCs w:val="22"/>
        </w:rPr>
      </w:pPr>
      <w:r w:rsidRPr="00041921">
        <w:rPr>
          <w:sz w:val="22"/>
          <w:szCs w:val="22"/>
        </w:rPr>
        <w:t>«Приложение № 4</w:t>
      </w:r>
    </w:p>
    <w:p w:rsidR="00B96120" w:rsidRPr="00041921" w:rsidRDefault="00B96120" w:rsidP="00041921">
      <w:pPr>
        <w:pStyle w:val="NoSpacing"/>
        <w:jc w:val="right"/>
        <w:rPr>
          <w:sz w:val="22"/>
          <w:szCs w:val="22"/>
        </w:rPr>
      </w:pPr>
      <w:r w:rsidRPr="00041921">
        <w:rPr>
          <w:sz w:val="22"/>
          <w:szCs w:val="22"/>
        </w:rPr>
        <w:t xml:space="preserve">                                                                                                                                к  решению  Комитета местного самоуправления</w:t>
      </w:r>
    </w:p>
    <w:p w:rsidR="00B96120" w:rsidRPr="00041921" w:rsidRDefault="00B96120" w:rsidP="00041921">
      <w:pPr>
        <w:pStyle w:val="NoSpacing"/>
        <w:jc w:val="right"/>
        <w:rPr>
          <w:sz w:val="22"/>
          <w:szCs w:val="22"/>
        </w:rPr>
      </w:pPr>
      <w:r w:rsidRPr="00041921">
        <w:rPr>
          <w:sz w:val="22"/>
          <w:szCs w:val="22"/>
        </w:rPr>
        <w:t>Волче-Вражского сельсовета</w:t>
      </w:r>
    </w:p>
    <w:p w:rsidR="00B96120" w:rsidRPr="00041921" w:rsidRDefault="00B96120" w:rsidP="00041921">
      <w:pPr>
        <w:pStyle w:val="NoSpacing"/>
        <w:jc w:val="right"/>
        <w:rPr>
          <w:sz w:val="22"/>
          <w:szCs w:val="22"/>
        </w:rPr>
      </w:pPr>
      <w:r w:rsidRPr="00041921">
        <w:rPr>
          <w:sz w:val="22"/>
          <w:szCs w:val="22"/>
        </w:rPr>
        <w:t>Тамалинского района Пензенской области</w:t>
      </w:r>
    </w:p>
    <w:p w:rsidR="00B96120" w:rsidRPr="00041921" w:rsidRDefault="00B96120" w:rsidP="00041921">
      <w:pPr>
        <w:pStyle w:val="NoSpacing"/>
        <w:jc w:val="right"/>
        <w:rPr>
          <w:sz w:val="22"/>
          <w:szCs w:val="22"/>
        </w:rPr>
      </w:pPr>
      <w:r w:rsidRPr="00041921">
        <w:rPr>
          <w:sz w:val="22"/>
          <w:szCs w:val="22"/>
        </w:rPr>
        <w:t xml:space="preserve">   «О бюджете Волче-Вражского сельсовета</w:t>
      </w:r>
    </w:p>
    <w:p w:rsidR="00B96120" w:rsidRPr="00041921" w:rsidRDefault="00B96120" w:rsidP="00041921">
      <w:pPr>
        <w:pStyle w:val="NoSpacing"/>
        <w:jc w:val="right"/>
        <w:rPr>
          <w:sz w:val="22"/>
          <w:szCs w:val="22"/>
        </w:rPr>
      </w:pPr>
      <w:r w:rsidRPr="00041921">
        <w:rPr>
          <w:sz w:val="22"/>
          <w:szCs w:val="22"/>
        </w:rPr>
        <w:t xml:space="preserve">Тамалинского района Пензенской области </w:t>
      </w:r>
    </w:p>
    <w:p w:rsidR="00B96120" w:rsidRPr="00041921" w:rsidRDefault="00B96120" w:rsidP="00041921">
      <w:pPr>
        <w:pStyle w:val="NoSpacing"/>
        <w:jc w:val="right"/>
        <w:rPr>
          <w:sz w:val="22"/>
          <w:szCs w:val="22"/>
        </w:rPr>
      </w:pPr>
      <w:r w:rsidRPr="00041921">
        <w:rPr>
          <w:sz w:val="22"/>
          <w:szCs w:val="22"/>
        </w:rPr>
        <w:t>на 2019 год и на плановый период 2020 и 2021 годов»</w:t>
      </w:r>
    </w:p>
    <w:p w:rsidR="00B96120" w:rsidRDefault="00B96120" w:rsidP="00041921">
      <w:pPr>
        <w:pStyle w:val="NoSpacing"/>
        <w:rPr>
          <w:b/>
          <w:bCs/>
        </w:rPr>
      </w:pPr>
    </w:p>
    <w:p w:rsidR="00B96120" w:rsidRPr="00E10579" w:rsidRDefault="00B96120" w:rsidP="00041921">
      <w:pPr>
        <w:pStyle w:val="NoSpacing"/>
        <w:jc w:val="center"/>
        <w:rPr>
          <w:b/>
          <w:bCs/>
        </w:rPr>
      </w:pPr>
      <w:r w:rsidRPr="00E10579">
        <w:rPr>
          <w:b/>
          <w:bCs/>
        </w:rPr>
        <w:t>ОБЪЕМ</w:t>
      </w:r>
      <w:r>
        <w:rPr>
          <w:b/>
          <w:bCs/>
        </w:rPr>
        <w:t xml:space="preserve"> </w:t>
      </w:r>
      <w:r w:rsidRPr="00E10579">
        <w:rPr>
          <w:b/>
          <w:bCs/>
        </w:rPr>
        <w:t>БЕЗВОЗМЕЗДНЫХ ПОСТУПЛЕНИЙ В БЮДЖЕТ</w:t>
      </w:r>
    </w:p>
    <w:p w:rsidR="00B96120" w:rsidRPr="00E10579" w:rsidRDefault="00B96120" w:rsidP="00041921">
      <w:pPr>
        <w:pStyle w:val="NoSpacing"/>
        <w:jc w:val="center"/>
        <w:rPr>
          <w:b/>
          <w:bCs/>
        </w:rPr>
      </w:pPr>
      <w:r w:rsidRPr="00E10579">
        <w:rPr>
          <w:b/>
          <w:bCs/>
        </w:rPr>
        <w:t>ВОЛЧЕ-ВРАЖСКОГО СЕЛЬСОВЕТА</w:t>
      </w:r>
      <w:r>
        <w:rPr>
          <w:b/>
          <w:bCs/>
        </w:rPr>
        <w:t xml:space="preserve"> </w:t>
      </w:r>
      <w:r w:rsidRPr="00E10579">
        <w:rPr>
          <w:b/>
          <w:bCs/>
        </w:rPr>
        <w:t>ТАМАЛИНСКОГО РАЙОНА ПЕНЗЕНСКОЙ ОБЛАСТИ</w:t>
      </w:r>
      <w:r>
        <w:rPr>
          <w:b/>
          <w:bCs/>
        </w:rPr>
        <w:t xml:space="preserve"> НА 2019 ГОД И ПЛАНОВЫЙ ПЕРИОД 2020 и 2021 ГОДОВ</w:t>
      </w:r>
    </w:p>
    <w:p w:rsidR="00B96120" w:rsidRPr="00EA484D" w:rsidRDefault="00B96120" w:rsidP="00041921">
      <w:pPr>
        <w:pStyle w:val="NoSpacing"/>
        <w:jc w:val="center"/>
      </w:pPr>
    </w:p>
    <w:p w:rsidR="00B96120" w:rsidRPr="00E10579" w:rsidRDefault="00B96120" w:rsidP="00041921">
      <w:pPr>
        <w:pStyle w:val="NoSpacing"/>
        <w:rPr>
          <w:color w:val="000000"/>
        </w:rPr>
      </w:pPr>
      <w:r w:rsidRPr="00E10579">
        <w:t xml:space="preserve">                                                        </w:t>
      </w:r>
      <w:r>
        <w:t xml:space="preserve">                           </w:t>
      </w:r>
      <w:r w:rsidRPr="00E10579">
        <w:t xml:space="preserve"> </w:t>
      </w:r>
      <w:r w:rsidRPr="00E10579">
        <w:rPr>
          <w:color w:val="000000"/>
        </w:rPr>
        <w:t>(тыс.рублей)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6"/>
        <w:gridCol w:w="3172"/>
        <w:gridCol w:w="1140"/>
        <w:gridCol w:w="1170"/>
        <w:gridCol w:w="1418"/>
      </w:tblGrid>
      <w:tr w:rsidR="00B96120" w:rsidRPr="004522D6" w:rsidTr="003D0315">
        <w:trPr>
          <w:trHeight w:val="806"/>
        </w:trPr>
        <w:tc>
          <w:tcPr>
            <w:tcW w:w="2706" w:type="dxa"/>
          </w:tcPr>
          <w:p w:rsidR="00B96120" w:rsidRPr="00E10579" w:rsidRDefault="00B96120" w:rsidP="00041921">
            <w:pPr>
              <w:pStyle w:val="NoSpacing"/>
              <w:rPr>
                <w:b/>
                <w:bCs/>
              </w:rPr>
            </w:pPr>
            <w:r w:rsidRPr="00E10579">
              <w:rPr>
                <w:b/>
                <w:bCs/>
              </w:rPr>
              <w:t xml:space="preserve">         Наименование </w:t>
            </w:r>
          </w:p>
          <w:p w:rsidR="00B96120" w:rsidRPr="00E10579" w:rsidRDefault="00B96120" w:rsidP="00041921">
            <w:pPr>
              <w:pStyle w:val="NoSpacing"/>
              <w:rPr>
                <w:b/>
                <w:bCs/>
              </w:rPr>
            </w:pPr>
            <w:r w:rsidRPr="00E10579">
              <w:rPr>
                <w:b/>
                <w:bCs/>
              </w:rPr>
              <w:t>доходов</w:t>
            </w:r>
          </w:p>
        </w:tc>
        <w:tc>
          <w:tcPr>
            <w:tcW w:w="3172" w:type="dxa"/>
          </w:tcPr>
          <w:p w:rsidR="00B96120" w:rsidRPr="00E10579" w:rsidRDefault="00B96120" w:rsidP="00041921">
            <w:pPr>
              <w:pStyle w:val="NoSpacing"/>
              <w:rPr>
                <w:b/>
                <w:bCs/>
              </w:rPr>
            </w:pPr>
            <w:r w:rsidRPr="00E10579">
              <w:rPr>
                <w:b/>
                <w:bCs/>
              </w:rPr>
              <w:t>КОД</w:t>
            </w:r>
          </w:p>
          <w:p w:rsidR="00B96120" w:rsidRPr="00E10579" w:rsidRDefault="00B96120" w:rsidP="00041921">
            <w:pPr>
              <w:pStyle w:val="NoSpacing"/>
              <w:rPr>
                <w:u w:val="words"/>
              </w:rPr>
            </w:pPr>
            <w:r w:rsidRPr="00E10579">
              <w:rPr>
                <w:b/>
                <w:bCs/>
              </w:rPr>
              <w:t>Бюджетной классификации</w:t>
            </w:r>
            <w:r w:rsidRPr="00E10579">
              <w:t xml:space="preserve"> </w:t>
            </w:r>
            <w:r w:rsidRPr="00E10579">
              <w:rPr>
                <w:b/>
                <w:bCs/>
              </w:rPr>
              <w:t>Российской Федерации</w:t>
            </w:r>
          </w:p>
        </w:tc>
        <w:tc>
          <w:tcPr>
            <w:tcW w:w="1140" w:type="dxa"/>
          </w:tcPr>
          <w:p w:rsidR="00B96120" w:rsidRPr="00E10579" w:rsidRDefault="00B96120" w:rsidP="00041921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  <w:r w:rsidRPr="00E10579">
              <w:rPr>
                <w:b/>
                <w:bCs/>
              </w:rPr>
              <w:t xml:space="preserve"> год</w:t>
            </w:r>
          </w:p>
        </w:tc>
        <w:tc>
          <w:tcPr>
            <w:tcW w:w="1170" w:type="dxa"/>
          </w:tcPr>
          <w:p w:rsidR="00B96120" w:rsidRPr="00E10579" w:rsidRDefault="00B96120" w:rsidP="00041921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2020 год</w:t>
            </w:r>
          </w:p>
        </w:tc>
        <w:tc>
          <w:tcPr>
            <w:tcW w:w="1418" w:type="dxa"/>
          </w:tcPr>
          <w:p w:rsidR="00B96120" w:rsidRPr="00E10579" w:rsidRDefault="00B96120" w:rsidP="00041921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2021 год</w:t>
            </w:r>
          </w:p>
        </w:tc>
      </w:tr>
      <w:tr w:rsidR="00B96120" w:rsidRPr="004522D6" w:rsidTr="003D0315">
        <w:trPr>
          <w:trHeight w:val="1320"/>
        </w:trPr>
        <w:tc>
          <w:tcPr>
            <w:tcW w:w="2706" w:type="dxa"/>
          </w:tcPr>
          <w:p w:rsidR="00B96120" w:rsidRPr="00041921" w:rsidRDefault="00B96120" w:rsidP="00041921">
            <w:pPr>
              <w:pStyle w:val="2"/>
              <w:jc w:val="left"/>
            </w:pPr>
            <w:r w:rsidRPr="00041921"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3172" w:type="dxa"/>
          </w:tcPr>
          <w:p w:rsidR="00B96120" w:rsidRPr="00C57528" w:rsidRDefault="00B96120" w:rsidP="00041921">
            <w:pPr>
              <w:pStyle w:val="NoSpacing"/>
            </w:pPr>
            <w:r w:rsidRPr="00C57528">
              <w:t>992 2 02 15001 10 0000 150</w:t>
            </w:r>
          </w:p>
          <w:p w:rsidR="00B96120" w:rsidRPr="00C57528" w:rsidRDefault="00B96120" w:rsidP="00041921">
            <w:pPr>
              <w:pStyle w:val="NoSpacing"/>
            </w:pPr>
          </w:p>
        </w:tc>
        <w:tc>
          <w:tcPr>
            <w:tcW w:w="1140" w:type="dxa"/>
          </w:tcPr>
          <w:p w:rsidR="00B96120" w:rsidRPr="00E10579" w:rsidRDefault="00B96120" w:rsidP="00041921">
            <w:pPr>
              <w:pStyle w:val="NoSpacing"/>
            </w:pPr>
            <w:r>
              <w:t>855,753</w:t>
            </w:r>
          </w:p>
        </w:tc>
        <w:tc>
          <w:tcPr>
            <w:tcW w:w="1170" w:type="dxa"/>
          </w:tcPr>
          <w:p w:rsidR="00B96120" w:rsidRPr="00E10579" w:rsidRDefault="00B96120" w:rsidP="00041921">
            <w:pPr>
              <w:pStyle w:val="NoSpacing"/>
            </w:pPr>
            <w:r>
              <w:t>976,119</w:t>
            </w:r>
          </w:p>
        </w:tc>
        <w:tc>
          <w:tcPr>
            <w:tcW w:w="1418" w:type="dxa"/>
          </w:tcPr>
          <w:p w:rsidR="00B96120" w:rsidRPr="00E10579" w:rsidRDefault="00B96120" w:rsidP="00041921">
            <w:pPr>
              <w:pStyle w:val="NoSpacing"/>
            </w:pPr>
            <w:r>
              <w:t>983,505</w:t>
            </w:r>
          </w:p>
        </w:tc>
      </w:tr>
      <w:tr w:rsidR="00B96120" w:rsidRPr="004522D6" w:rsidTr="003D0315">
        <w:trPr>
          <w:trHeight w:val="615"/>
        </w:trPr>
        <w:tc>
          <w:tcPr>
            <w:tcW w:w="2706" w:type="dxa"/>
          </w:tcPr>
          <w:p w:rsidR="00B96120" w:rsidRPr="00041921" w:rsidRDefault="00B96120" w:rsidP="00041921">
            <w:pPr>
              <w:pStyle w:val="2"/>
              <w:jc w:val="left"/>
            </w:pPr>
            <w:r w:rsidRPr="00041921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172" w:type="dxa"/>
          </w:tcPr>
          <w:p w:rsidR="00B96120" w:rsidRPr="00C57528" w:rsidRDefault="00B96120" w:rsidP="00041921">
            <w:pPr>
              <w:pStyle w:val="NoSpacing"/>
            </w:pPr>
            <w:r w:rsidRPr="00C57528">
              <w:t>901 2 02 04 014 10 0000 150</w:t>
            </w:r>
          </w:p>
        </w:tc>
        <w:tc>
          <w:tcPr>
            <w:tcW w:w="1140" w:type="dxa"/>
          </w:tcPr>
          <w:p w:rsidR="00B96120" w:rsidRDefault="00B96120" w:rsidP="00041921">
            <w:pPr>
              <w:pStyle w:val="NoSpacing"/>
            </w:pPr>
            <w:r>
              <w:t>700,0</w:t>
            </w:r>
          </w:p>
        </w:tc>
        <w:tc>
          <w:tcPr>
            <w:tcW w:w="1170" w:type="dxa"/>
          </w:tcPr>
          <w:p w:rsidR="00B96120" w:rsidRDefault="00B96120" w:rsidP="00041921">
            <w:pPr>
              <w:pStyle w:val="NoSpacing"/>
            </w:pPr>
            <w:r>
              <w:t>5,0</w:t>
            </w:r>
          </w:p>
        </w:tc>
        <w:tc>
          <w:tcPr>
            <w:tcW w:w="1418" w:type="dxa"/>
          </w:tcPr>
          <w:p w:rsidR="00B96120" w:rsidRDefault="00B96120" w:rsidP="00041921">
            <w:pPr>
              <w:pStyle w:val="NoSpacing"/>
            </w:pPr>
            <w:r>
              <w:t>5,0</w:t>
            </w:r>
          </w:p>
        </w:tc>
      </w:tr>
      <w:tr w:rsidR="00B96120" w:rsidRPr="004522D6" w:rsidTr="003D0315">
        <w:tc>
          <w:tcPr>
            <w:tcW w:w="2706" w:type="dxa"/>
          </w:tcPr>
          <w:p w:rsidR="00B96120" w:rsidRPr="00041921" w:rsidRDefault="00B96120" w:rsidP="00041921">
            <w:pPr>
              <w:pStyle w:val="2"/>
              <w:jc w:val="left"/>
            </w:pPr>
            <w:r w:rsidRPr="00041921">
              <w:t>Субвенции бюджетам сельских поселений на осуществление первичного воинского учета на территориях, где отсутствуют комиссариаты</w:t>
            </w:r>
          </w:p>
        </w:tc>
        <w:tc>
          <w:tcPr>
            <w:tcW w:w="3172" w:type="dxa"/>
          </w:tcPr>
          <w:p w:rsidR="00B96120" w:rsidRPr="00C57528" w:rsidRDefault="00B96120" w:rsidP="00041921">
            <w:pPr>
              <w:pStyle w:val="NoSpacing"/>
            </w:pPr>
            <w:r w:rsidRPr="00C57528">
              <w:t>901 2 02 35 118 10 0000 150</w:t>
            </w:r>
          </w:p>
        </w:tc>
        <w:tc>
          <w:tcPr>
            <w:tcW w:w="1140" w:type="dxa"/>
          </w:tcPr>
          <w:p w:rsidR="00B96120" w:rsidRPr="00E10579" w:rsidRDefault="00B96120" w:rsidP="00041921">
            <w:pPr>
              <w:pStyle w:val="NoSpacing"/>
            </w:pPr>
            <w:r>
              <w:t>80,3</w:t>
            </w:r>
          </w:p>
        </w:tc>
        <w:tc>
          <w:tcPr>
            <w:tcW w:w="1170" w:type="dxa"/>
          </w:tcPr>
          <w:p w:rsidR="00B96120" w:rsidRPr="00E10579" w:rsidRDefault="00B96120" w:rsidP="00041921">
            <w:pPr>
              <w:pStyle w:val="NoSpacing"/>
            </w:pPr>
            <w:r>
              <w:t>80,3</w:t>
            </w:r>
          </w:p>
        </w:tc>
        <w:tc>
          <w:tcPr>
            <w:tcW w:w="1418" w:type="dxa"/>
          </w:tcPr>
          <w:p w:rsidR="00B96120" w:rsidRPr="00E10579" w:rsidRDefault="00B96120" w:rsidP="00041921">
            <w:pPr>
              <w:pStyle w:val="NoSpacing"/>
            </w:pPr>
            <w:r>
              <w:t>80,3</w:t>
            </w:r>
          </w:p>
        </w:tc>
      </w:tr>
      <w:tr w:rsidR="00B96120" w:rsidRPr="004522D6" w:rsidTr="003D0315">
        <w:trPr>
          <w:trHeight w:val="315"/>
        </w:trPr>
        <w:tc>
          <w:tcPr>
            <w:tcW w:w="2706" w:type="dxa"/>
          </w:tcPr>
          <w:p w:rsidR="00B96120" w:rsidRPr="00041921" w:rsidRDefault="00B96120" w:rsidP="00041921">
            <w:pPr>
              <w:pStyle w:val="2"/>
              <w:jc w:val="left"/>
            </w:pPr>
            <w:r w:rsidRPr="00041921">
              <w:t>Итого</w:t>
            </w:r>
          </w:p>
        </w:tc>
        <w:tc>
          <w:tcPr>
            <w:tcW w:w="3172" w:type="dxa"/>
          </w:tcPr>
          <w:p w:rsidR="00B96120" w:rsidRPr="00E10579" w:rsidRDefault="00B96120" w:rsidP="00041921">
            <w:pPr>
              <w:pStyle w:val="NoSpacing"/>
            </w:pPr>
          </w:p>
        </w:tc>
        <w:tc>
          <w:tcPr>
            <w:tcW w:w="1140" w:type="dxa"/>
          </w:tcPr>
          <w:p w:rsidR="00B96120" w:rsidRPr="00E10579" w:rsidRDefault="00B96120" w:rsidP="00041921">
            <w:pPr>
              <w:pStyle w:val="NoSpacing"/>
            </w:pPr>
            <w:r>
              <w:t>1636,053</w:t>
            </w:r>
          </w:p>
        </w:tc>
        <w:tc>
          <w:tcPr>
            <w:tcW w:w="1170" w:type="dxa"/>
          </w:tcPr>
          <w:p w:rsidR="00B96120" w:rsidRPr="00E10579" w:rsidRDefault="00B96120" w:rsidP="00041921">
            <w:pPr>
              <w:pStyle w:val="NoSpacing"/>
            </w:pPr>
            <w:r>
              <w:t>1061,419</w:t>
            </w:r>
          </w:p>
        </w:tc>
        <w:tc>
          <w:tcPr>
            <w:tcW w:w="1418" w:type="dxa"/>
          </w:tcPr>
          <w:p w:rsidR="00B96120" w:rsidRPr="00E10579" w:rsidRDefault="00B96120" w:rsidP="00041921">
            <w:pPr>
              <w:pStyle w:val="NoSpacing"/>
            </w:pPr>
            <w:r>
              <w:t>1068,805</w:t>
            </w:r>
          </w:p>
        </w:tc>
      </w:tr>
    </w:tbl>
    <w:p w:rsidR="00B96120" w:rsidRPr="00E42C20" w:rsidRDefault="00B96120" w:rsidP="00041921">
      <w:pPr>
        <w:rPr>
          <w:sz w:val="16"/>
          <w:szCs w:val="16"/>
        </w:rPr>
      </w:pPr>
    </w:p>
    <w:p w:rsidR="00B96120" w:rsidRDefault="00B96120" w:rsidP="000419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РЕШЕНИЕ</w:t>
      </w:r>
    </w:p>
    <w:p w:rsidR="00B96120" w:rsidRDefault="00B96120" w:rsidP="00041921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B96120" w:rsidRPr="004522D6" w:rsidTr="003D0315">
        <w:trPr>
          <w:jc w:val="center"/>
        </w:trPr>
        <w:tc>
          <w:tcPr>
            <w:tcW w:w="284" w:type="dxa"/>
            <w:vAlign w:val="bottom"/>
          </w:tcPr>
          <w:p w:rsidR="00B96120" w:rsidRDefault="00B96120" w:rsidP="003D03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96120" w:rsidRDefault="00B96120" w:rsidP="003D03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19.08.2019</w:t>
            </w:r>
          </w:p>
        </w:tc>
        <w:tc>
          <w:tcPr>
            <w:tcW w:w="397" w:type="dxa"/>
          </w:tcPr>
          <w:p w:rsidR="00B96120" w:rsidRDefault="00B96120" w:rsidP="003D03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96120" w:rsidRDefault="00B96120" w:rsidP="003D03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396-131/2</w:t>
            </w:r>
          </w:p>
        </w:tc>
      </w:tr>
      <w:tr w:rsidR="00B96120" w:rsidRPr="004522D6" w:rsidTr="003D0315">
        <w:trPr>
          <w:jc w:val="center"/>
        </w:trPr>
        <w:tc>
          <w:tcPr>
            <w:tcW w:w="4650" w:type="dxa"/>
            <w:gridSpan w:val="4"/>
          </w:tcPr>
          <w:p w:rsidR="00B96120" w:rsidRDefault="00B96120" w:rsidP="003D0315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B96120" w:rsidRDefault="00B96120" w:rsidP="00093DE7">
      <w:pPr>
        <w:pStyle w:val="NoSpacing"/>
        <w:jc w:val="both"/>
      </w:pPr>
    </w:p>
    <w:p w:rsidR="00B96120" w:rsidRPr="00093DE7" w:rsidRDefault="00B96120" w:rsidP="00093DE7">
      <w:pPr>
        <w:pStyle w:val="NoSpacing"/>
        <w:jc w:val="center"/>
        <w:rPr>
          <w:b/>
        </w:rPr>
      </w:pPr>
      <w:r w:rsidRPr="00093DE7">
        <w:rPr>
          <w:b/>
        </w:rPr>
        <w:t xml:space="preserve">О внесении изменений и дополнений в Решение №  </w:t>
      </w:r>
      <w:r w:rsidRPr="00093DE7">
        <w:rPr>
          <w:b/>
          <w:bCs/>
        </w:rPr>
        <w:t xml:space="preserve">354-115/2 </w:t>
      </w:r>
      <w:r w:rsidRPr="00093DE7">
        <w:rPr>
          <w:b/>
        </w:rPr>
        <w:t xml:space="preserve">от </w:t>
      </w:r>
      <w:r w:rsidRPr="00093DE7">
        <w:rPr>
          <w:b/>
          <w:bCs/>
        </w:rPr>
        <w:t xml:space="preserve">28.12.2018 </w:t>
      </w:r>
      <w:r w:rsidRPr="00093DE7">
        <w:rPr>
          <w:b/>
        </w:rPr>
        <w:t>года</w:t>
      </w:r>
    </w:p>
    <w:p w:rsidR="00B96120" w:rsidRPr="00093DE7" w:rsidRDefault="00B96120" w:rsidP="00093DE7">
      <w:pPr>
        <w:pStyle w:val="NoSpacing"/>
        <w:jc w:val="center"/>
        <w:rPr>
          <w:b/>
        </w:rPr>
      </w:pPr>
      <w:r w:rsidRPr="00093DE7">
        <w:rPr>
          <w:b/>
        </w:rPr>
        <w:t>«</w:t>
      </w:r>
      <w:r>
        <w:rPr>
          <w:noProof/>
          <w:lang w:eastAsia="ru-RU"/>
        </w:rPr>
        <w:pict>
          <v:shape id="_x0000_s1028" type="#_x0000_t202" style="position:absolute;left:0;text-align:left;margin-left:544.9pt;margin-top:24.4pt;width:6pt;height:7.8pt;z-index:251660288;mso-position-horizontal-relative:page;mso-position-vertical-relative:page" filled="f" stroked="f">
            <v:textbox style="mso-next-textbox:#_x0000_s1028" inset="1mm,1mm,1mm,1mm">
              <w:txbxContent>
                <w:p w:rsidR="00B96120" w:rsidRPr="006D78AF" w:rsidRDefault="00B96120" w:rsidP="00093DE7"/>
              </w:txbxContent>
            </v:textbox>
            <w10:wrap anchorx="page" anchory="page"/>
            <w10:anchorlock/>
          </v:shape>
        </w:pict>
      </w:r>
      <w:r w:rsidRPr="00093DE7">
        <w:rPr>
          <w:b/>
        </w:rPr>
        <w:t>О бюджете Волче-Вражского сельсовета Тамалинского района</w:t>
      </w:r>
    </w:p>
    <w:p w:rsidR="00B96120" w:rsidRPr="00093DE7" w:rsidRDefault="00B96120" w:rsidP="00093DE7">
      <w:pPr>
        <w:pStyle w:val="NoSpacing"/>
        <w:jc w:val="center"/>
        <w:rPr>
          <w:b/>
        </w:rPr>
      </w:pPr>
      <w:r w:rsidRPr="00093DE7">
        <w:rPr>
          <w:b/>
        </w:rPr>
        <w:t>Пензенской области на 2019 год и на плановый период 2020 и 2021 годов».</w:t>
      </w:r>
    </w:p>
    <w:p w:rsidR="00B96120" w:rsidRDefault="00B96120" w:rsidP="00093DE7">
      <w:pPr>
        <w:pStyle w:val="NoSpacing"/>
        <w:jc w:val="both"/>
      </w:pPr>
    </w:p>
    <w:p w:rsidR="00B96120" w:rsidRPr="003A4701" w:rsidRDefault="00B96120" w:rsidP="00093DE7">
      <w:pPr>
        <w:pStyle w:val="NoSpacing"/>
        <w:jc w:val="both"/>
      </w:pPr>
      <w:r>
        <w:t xml:space="preserve">    </w:t>
      </w:r>
      <w:r w:rsidRPr="003A4701">
        <w:t xml:space="preserve">Руководствуясь Бюджетным Кодексом Российской Федерации, Положением о бюджетном процессе и бюджетном </w:t>
      </w:r>
      <w:r w:rsidRPr="003A4701">
        <w:rPr>
          <w:sz w:val="22"/>
          <w:szCs w:val="22"/>
        </w:rPr>
        <w:t>устройстве</w:t>
      </w:r>
      <w:r w:rsidRPr="003A4701">
        <w:t>, утвержденным решением Комитета местного самоуправления Волче-Вражского сельсовета от 01.06.2011 г. № 26-6/1,  руководствуясь ст. 20 Устава Волче-Вражского сельсовета Тамалинского района Пензенской области,</w:t>
      </w:r>
    </w:p>
    <w:p w:rsidR="00B96120" w:rsidRPr="003A4701" w:rsidRDefault="00B96120" w:rsidP="00093DE7">
      <w:pPr>
        <w:pStyle w:val="NoSpacing"/>
        <w:jc w:val="both"/>
        <w:rPr>
          <w:sz w:val="16"/>
          <w:szCs w:val="16"/>
        </w:rPr>
      </w:pPr>
    </w:p>
    <w:p w:rsidR="00B96120" w:rsidRPr="00093DE7" w:rsidRDefault="00B96120" w:rsidP="00093DE7">
      <w:pPr>
        <w:pStyle w:val="NoSpacing"/>
        <w:jc w:val="center"/>
        <w:rPr>
          <w:b/>
        </w:rPr>
      </w:pPr>
      <w:r w:rsidRPr="003A4701">
        <w:rPr>
          <w:b/>
        </w:rPr>
        <w:t>Комитет местного самоуправления Волче-Вражского сельсовета  Тамалинского района Пензенской области решил:</w:t>
      </w:r>
    </w:p>
    <w:p w:rsidR="00B96120" w:rsidRPr="003A4701" w:rsidRDefault="00B96120" w:rsidP="00093DE7">
      <w:pPr>
        <w:pStyle w:val="NoSpacing"/>
        <w:jc w:val="both"/>
      </w:pPr>
      <w:r w:rsidRPr="003A4701">
        <w:tab/>
      </w:r>
      <w:r>
        <w:t xml:space="preserve">1. </w:t>
      </w:r>
      <w:r w:rsidRPr="003A4701">
        <w:t xml:space="preserve">Внести изменения в решение Комитета местного самоуправления Волче-Вражского  сельсовета № </w:t>
      </w:r>
      <w:r>
        <w:t>354</w:t>
      </w:r>
      <w:r w:rsidRPr="003A4701">
        <w:t>-</w:t>
      </w:r>
      <w:r>
        <w:t>115</w:t>
      </w:r>
      <w:r w:rsidRPr="003A4701">
        <w:t xml:space="preserve">/2 от </w:t>
      </w:r>
      <w:r>
        <w:t>28.12.2018</w:t>
      </w:r>
      <w:r w:rsidRPr="003A4701">
        <w:t xml:space="preserve"> года «</w:t>
      </w:r>
      <w:r>
        <w:rPr>
          <w:noProof/>
          <w:lang w:eastAsia="ru-RU"/>
        </w:rPr>
        <w:pict>
          <v:shape id="_x0000_s1029" type="#_x0000_t202" style="position:absolute;left:0;text-align:left;margin-left:544.9pt;margin-top:24.4pt;width:6pt;height:7.8pt;z-index:251661312;mso-position-horizontal-relative:page;mso-position-vertical-relative:page" filled="f" stroked="f">
            <v:textbox style="mso-next-textbox:#_x0000_s1029" inset="1mm,1mm,1mm,1mm">
              <w:txbxContent>
                <w:p w:rsidR="00B96120" w:rsidRPr="006D78AF" w:rsidRDefault="00B96120" w:rsidP="00093DE7"/>
              </w:txbxContent>
            </v:textbox>
            <w10:wrap anchorx="page" anchory="page"/>
            <w10:anchorlock/>
          </v:shape>
        </w:pict>
      </w:r>
      <w:r w:rsidRPr="003A4701">
        <w:t>О бюджете Волче-Вражского сельсовета Тамалинского района Пензенской области на 201</w:t>
      </w:r>
      <w:r>
        <w:t>9</w:t>
      </w:r>
      <w:r w:rsidRPr="003A4701">
        <w:t xml:space="preserve"> год и на плановый период 20</w:t>
      </w:r>
      <w:r>
        <w:t>20</w:t>
      </w:r>
      <w:r w:rsidRPr="003A4701">
        <w:t xml:space="preserve"> и 20</w:t>
      </w:r>
      <w:r>
        <w:t xml:space="preserve">21 </w:t>
      </w:r>
      <w:r w:rsidRPr="003A4701">
        <w:t>годов» (далее по тексту -  Решение).</w:t>
      </w:r>
    </w:p>
    <w:p w:rsidR="00B96120" w:rsidRDefault="00B96120" w:rsidP="00093DE7">
      <w:pPr>
        <w:pStyle w:val="NoSpacing"/>
        <w:jc w:val="both"/>
      </w:pPr>
      <w:r>
        <w:t xml:space="preserve">  1.1 </w:t>
      </w:r>
      <w:r w:rsidRPr="003A4701">
        <w:t>стать</w:t>
      </w:r>
      <w:r>
        <w:t>ю</w:t>
      </w:r>
      <w:r w:rsidRPr="003A4701">
        <w:t xml:space="preserve"> 1 Решения изложить в следующей редакции:</w:t>
      </w:r>
    </w:p>
    <w:p w:rsidR="00B96120" w:rsidRPr="009A52D7" w:rsidRDefault="00B96120" w:rsidP="00093DE7">
      <w:pPr>
        <w:pStyle w:val="NoSpacing"/>
        <w:jc w:val="both"/>
      </w:pPr>
      <w:r>
        <w:t xml:space="preserve">       «1.</w:t>
      </w:r>
      <w:r w:rsidRPr="00727EDB">
        <w:t>Утвердить основные характеристики бюджета Волче-Вражского сельсовета Тамалинского района Пензенской области на 201</w:t>
      </w:r>
      <w:r>
        <w:t>9</w:t>
      </w:r>
      <w:r w:rsidRPr="00727EDB">
        <w:t xml:space="preserve"> год:</w:t>
      </w:r>
    </w:p>
    <w:p w:rsidR="00B96120" w:rsidRPr="00F80C61" w:rsidRDefault="00B96120" w:rsidP="00093DE7">
      <w:pPr>
        <w:pStyle w:val="NoSpacing"/>
        <w:jc w:val="both"/>
        <w:rPr>
          <w:sz w:val="22"/>
          <w:szCs w:val="22"/>
        </w:rPr>
      </w:pPr>
      <w:r w:rsidRPr="00F80C61">
        <w:t xml:space="preserve">    </w:t>
      </w:r>
      <w:r>
        <w:t xml:space="preserve"> </w:t>
      </w:r>
      <w:r w:rsidRPr="00F80C61">
        <w:t xml:space="preserve"> </w:t>
      </w:r>
      <w:r w:rsidRPr="00F80C61">
        <w:rPr>
          <w:sz w:val="22"/>
          <w:szCs w:val="22"/>
        </w:rPr>
        <w:t>1.1 прогнозируемый общий объем доходов бюджета Волче-Вражского сельсовета Тамалинского района Пензенской области в сумме  4821,053 тыс. руб.</w:t>
      </w:r>
    </w:p>
    <w:p w:rsidR="00B96120" w:rsidRPr="00F80C61" w:rsidRDefault="00B96120" w:rsidP="00093DE7">
      <w:pPr>
        <w:pStyle w:val="NoSpacing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1</w:t>
      </w:r>
      <w:r w:rsidRPr="00F80C61">
        <w:rPr>
          <w:sz w:val="22"/>
          <w:szCs w:val="22"/>
        </w:rPr>
        <w:t xml:space="preserve">.2 общий объем расходов бюджета Волче-Вражского сельсовета Тамалинского района Пензенской области в сумме  </w:t>
      </w:r>
      <w:r>
        <w:rPr>
          <w:sz w:val="22"/>
          <w:szCs w:val="22"/>
        </w:rPr>
        <w:t>5041,622</w:t>
      </w:r>
      <w:r w:rsidRPr="00F80C61">
        <w:rPr>
          <w:sz w:val="22"/>
          <w:szCs w:val="22"/>
        </w:rPr>
        <w:t xml:space="preserve"> тыс. рублей;</w:t>
      </w:r>
    </w:p>
    <w:p w:rsidR="00B96120" w:rsidRPr="00F80C61" w:rsidRDefault="00B96120" w:rsidP="00093DE7">
      <w:pPr>
        <w:pStyle w:val="NoSpacing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1</w:t>
      </w:r>
      <w:r w:rsidRPr="00F80C61">
        <w:rPr>
          <w:sz w:val="22"/>
          <w:szCs w:val="22"/>
        </w:rPr>
        <w:t>.3 размер резервного фонда Администрации Волче-Вражского сельсовета Тамалинского района Пензенской области в сумме  5,0 тыс. рублей;</w:t>
      </w:r>
    </w:p>
    <w:p w:rsidR="00B96120" w:rsidRPr="000151E8" w:rsidRDefault="00B96120" w:rsidP="00093DE7">
      <w:pPr>
        <w:pStyle w:val="NoSpacing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   1</w:t>
      </w:r>
      <w:r w:rsidRPr="000151E8">
        <w:rPr>
          <w:sz w:val="22"/>
          <w:szCs w:val="22"/>
        </w:rPr>
        <w:t xml:space="preserve">.4 верхний предел </w:t>
      </w:r>
      <w:r>
        <w:rPr>
          <w:sz w:val="22"/>
          <w:szCs w:val="22"/>
        </w:rPr>
        <w:t>муниципального</w:t>
      </w:r>
      <w:r w:rsidRPr="000151E8">
        <w:rPr>
          <w:sz w:val="22"/>
          <w:szCs w:val="22"/>
        </w:rPr>
        <w:t xml:space="preserve"> долга Волче-Вражского  сельсовета Тамалинского района Пензенской области на 01 января 20</w:t>
      </w:r>
      <w:r>
        <w:rPr>
          <w:sz w:val="22"/>
          <w:szCs w:val="22"/>
        </w:rPr>
        <w:t>20</w:t>
      </w:r>
      <w:r w:rsidRPr="000151E8">
        <w:rPr>
          <w:sz w:val="22"/>
          <w:szCs w:val="22"/>
        </w:rPr>
        <w:t xml:space="preserve"> года соответствует нулевому значению</w:t>
      </w:r>
    </w:p>
    <w:p w:rsidR="00B96120" w:rsidRPr="00810D19" w:rsidRDefault="00B96120" w:rsidP="00093DE7">
      <w:pPr>
        <w:pStyle w:val="NoSpacing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1</w:t>
      </w:r>
      <w:r w:rsidRPr="00F80C61">
        <w:rPr>
          <w:sz w:val="22"/>
          <w:szCs w:val="22"/>
        </w:rPr>
        <w:t xml:space="preserve">.5 прогнозируемый дефицит бюджета Волче-Вражского сельсовета Тамалинского района Пензенской области на 2019 год в сумме  </w:t>
      </w:r>
      <w:r>
        <w:rPr>
          <w:sz w:val="22"/>
          <w:szCs w:val="22"/>
        </w:rPr>
        <w:t>220,569 тыс. рублей.»;</w:t>
      </w:r>
    </w:p>
    <w:p w:rsidR="00B96120" w:rsidRPr="0054671C" w:rsidRDefault="00B96120" w:rsidP="00093DE7">
      <w:pPr>
        <w:pStyle w:val="NoSpacing"/>
        <w:jc w:val="both"/>
      </w:pPr>
      <w:r>
        <w:rPr>
          <w:rFonts w:cs="Arial"/>
          <w:sz w:val="22"/>
          <w:szCs w:val="22"/>
        </w:rPr>
        <w:t xml:space="preserve">  </w:t>
      </w:r>
      <w:r w:rsidRPr="0054671C">
        <w:rPr>
          <w:rFonts w:cs="Arial"/>
          <w:sz w:val="22"/>
          <w:szCs w:val="22"/>
        </w:rPr>
        <w:t>1.</w:t>
      </w:r>
      <w:r>
        <w:t>2</w:t>
      </w:r>
      <w:r w:rsidRPr="0054671C">
        <w:t>. Приложение № 1</w:t>
      </w:r>
      <w:r>
        <w:t>0</w:t>
      </w:r>
      <w:r w:rsidRPr="0054671C">
        <w:t xml:space="preserve"> к Решению изложить согласно приложению № </w:t>
      </w:r>
      <w:r>
        <w:t>1</w:t>
      </w:r>
      <w:r w:rsidRPr="0054671C">
        <w:t xml:space="preserve">  к настоящему  решению.</w:t>
      </w:r>
    </w:p>
    <w:p w:rsidR="00B96120" w:rsidRPr="0054671C" w:rsidRDefault="00B96120" w:rsidP="00093DE7">
      <w:pPr>
        <w:pStyle w:val="NoSpacing"/>
        <w:jc w:val="both"/>
      </w:pPr>
      <w:r w:rsidRPr="0054671C">
        <w:t xml:space="preserve"> </w:t>
      </w:r>
      <w:r>
        <w:t xml:space="preserve"> </w:t>
      </w:r>
      <w:r w:rsidRPr="0054671C">
        <w:t>1.</w:t>
      </w:r>
      <w:r>
        <w:t>3</w:t>
      </w:r>
      <w:r w:rsidRPr="0054671C">
        <w:t xml:space="preserve">. Приложение № </w:t>
      </w:r>
      <w:r>
        <w:t>11</w:t>
      </w:r>
      <w:r w:rsidRPr="0054671C">
        <w:t xml:space="preserve"> к Решению изложить согласно приложению № </w:t>
      </w:r>
      <w:r>
        <w:t>2</w:t>
      </w:r>
      <w:r w:rsidRPr="0054671C">
        <w:t xml:space="preserve">  к настоящему  решению.</w:t>
      </w:r>
    </w:p>
    <w:p w:rsidR="00B96120" w:rsidRPr="00810D19" w:rsidRDefault="00B96120" w:rsidP="00093DE7">
      <w:pPr>
        <w:pStyle w:val="NoSpacing"/>
        <w:jc w:val="both"/>
      </w:pPr>
      <w:r>
        <w:t xml:space="preserve"> </w:t>
      </w:r>
      <w:r w:rsidRPr="0054671C">
        <w:t>1.</w:t>
      </w:r>
      <w:r>
        <w:t>4</w:t>
      </w:r>
      <w:r w:rsidRPr="0054671C">
        <w:t xml:space="preserve">. Приложение № </w:t>
      </w:r>
      <w:r>
        <w:t>12</w:t>
      </w:r>
      <w:r w:rsidRPr="0054671C">
        <w:t xml:space="preserve"> к Решению изложить согласно приложению № </w:t>
      </w:r>
      <w:r>
        <w:t>3</w:t>
      </w:r>
      <w:r w:rsidRPr="0054671C">
        <w:t xml:space="preserve">  к настоящему  решению.</w:t>
      </w:r>
    </w:p>
    <w:p w:rsidR="00B96120" w:rsidRPr="003A4701" w:rsidRDefault="00B96120" w:rsidP="00093DE7">
      <w:pPr>
        <w:pStyle w:val="NoSpacing"/>
        <w:jc w:val="both"/>
      </w:pPr>
      <w:r w:rsidRPr="003A4701">
        <w:t>2. Опубликовать  настоящее решение в информационном бюллетене «Сельский вестник».</w:t>
      </w:r>
    </w:p>
    <w:p w:rsidR="00B96120" w:rsidRPr="003A4701" w:rsidRDefault="00B96120" w:rsidP="00093DE7">
      <w:pPr>
        <w:pStyle w:val="NoSpacing"/>
        <w:jc w:val="both"/>
      </w:pPr>
      <w:r w:rsidRPr="003A4701">
        <w:t>3.</w:t>
      </w:r>
      <w:r w:rsidRPr="003A4701">
        <w:rPr>
          <w:color w:val="FF0000"/>
        </w:rPr>
        <w:t xml:space="preserve"> </w:t>
      </w:r>
      <w:r w:rsidRPr="003A4701">
        <w:t xml:space="preserve">Настоящее решение вступает в силу </w:t>
      </w:r>
      <w:r w:rsidRPr="003A4701">
        <w:rPr>
          <w:spacing w:val="-2"/>
        </w:rPr>
        <w:t xml:space="preserve">на следующий день </w:t>
      </w:r>
      <w:r w:rsidRPr="003A4701">
        <w:t>после дня его официального опубликования.</w:t>
      </w:r>
    </w:p>
    <w:p w:rsidR="00B96120" w:rsidRPr="003A4701" w:rsidRDefault="00B96120" w:rsidP="00093DE7">
      <w:pPr>
        <w:pStyle w:val="NoSpacing"/>
        <w:jc w:val="both"/>
      </w:pPr>
      <w:r w:rsidRPr="003A4701">
        <w:t>4. Контроль исполнения настоящего решения возложить на главу Волче-Вражского сельсовета Тамалинского района Пензенской области А.А. Кошелева.</w:t>
      </w:r>
    </w:p>
    <w:p w:rsidR="00B96120" w:rsidRPr="003A4701" w:rsidRDefault="00B96120" w:rsidP="00093DE7">
      <w:pPr>
        <w:pStyle w:val="NoSpacing"/>
        <w:jc w:val="both"/>
      </w:pPr>
    </w:p>
    <w:p w:rsidR="00B96120" w:rsidRPr="003A4701" w:rsidRDefault="00B96120" w:rsidP="00093DE7">
      <w:pPr>
        <w:pStyle w:val="NoSpacing"/>
        <w:jc w:val="both"/>
        <w:rPr>
          <w:bCs/>
        </w:rPr>
      </w:pPr>
    </w:p>
    <w:p w:rsidR="00B96120" w:rsidRPr="003A4701" w:rsidRDefault="00B96120" w:rsidP="00093DE7">
      <w:pPr>
        <w:pStyle w:val="NoSpacing"/>
        <w:jc w:val="both"/>
        <w:rPr>
          <w:bCs/>
        </w:rPr>
      </w:pPr>
      <w:r w:rsidRPr="003A4701">
        <w:rPr>
          <w:bCs/>
        </w:rPr>
        <w:t>Глава Волче-Вражского сельсовета</w:t>
      </w:r>
    </w:p>
    <w:p w:rsidR="00B96120" w:rsidRPr="009D28F6" w:rsidRDefault="00B96120" w:rsidP="00093DE7">
      <w:pPr>
        <w:pStyle w:val="NoSpacing"/>
        <w:jc w:val="both"/>
        <w:rPr>
          <w:bCs/>
        </w:rPr>
        <w:sectPr w:rsidR="00B96120" w:rsidRPr="009D28F6" w:rsidSect="00F86ED7">
          <w:footerReference w:type="default" r:id="rId7"/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  <w:r w:rsidRPr="003A4701">
        <w:rPr>
          <w:bCs/>
        </w:rPr>
        <w:t xml:space="preserve">Тамалинского района Пензенской области                                      </w:t>
      </w:r>
      <w:r>
        <w:rPr>
          <w:bCs/>
        </w:rPr>
        <w:t xml:space="preserve">                   А.А. Кошелев</w:t>
      </w:r>
    </w:p>
    <w:p w:rsidR="00B96120" w:rsidRPr="003A4701" w:rsidRDefault="00B96120" w:rsidP="00093DE7">
      <w:pPr>
        <w:rPr>
          <w:szCs w:val="20"/>
        </w:rPr>
      </w:pPr>
    </w:p>
    <w:p w:rsidR="00B96120" w:rsidRDefault="00B96120" w:rsidP="00093DE7">
      <w:pPr>
        <w:pStyle w:val="NoSpacing"/>
        <w:sectPr w:rsidR="00B96120" w:rsidSect="00041921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B96120" w:rsidRPr="00093DE7" w:rsidRDefault="00B96120" w:rsidP="00093DE7">
      <w:pPr>
        <w:pStyle w:val="NoSpacing"/>
        <w:jc w:val="right"/>
        <w:rPr>
          <w:sz w:val="22"/>
          <w:szCs w:val="22"/>
        </w:rPr>
      </w:pPr>
      <w:r w:rsidRPr="00093DE7">
        <w:rPr>
          <w:sz w:val="22"/>
          <w:szCs w:val="22"/>
        </w:rPr>
        <w:t>Приложение № 1</w:t>
      </w:r>
    </w:p>
    <w:p w:rsidR="00B96120" w:rsidRPr="00093DE7" w:rsidRDefault="00B96120" w:rsidP="00093DE7">
      <w:pPr>
        <w:pStyle w:val="NoSpacing"/>
        <w:jc w:val="right"/>
        <w:rPr>
          <w:sz w:val="22"/>
          <w:szCs w:val="22"/>
        </w:rPr>
      </w:pPr>
      <w:r w:rsidRPr="00093DE7">
        <w:rPr>
          <w:sz w:val="22"/>
          <w:szCs w:val="22"/>
        </w:rPr>
        <w:t xml:space="preserve">к решению Комитета местного самоуправления </w:t>
      </w:r>
    </w:p>
    <w:p w:rsidR="00B96120" w:rsidRPr="00093DE7" w:rsidRDefault="00B96120" w:rsidP="00093DE7">
      <w:pPr>
        <w:pStyle w:val="NoSpacing"/>
        <w:jc w:val="right"/>
        <w:rPr>
          <w:sz w:val="22"/>
          <w:szCs w:val="22"/>
        </w:rPr>
      </w:pPr>
      <w:r w:rsidRPr="00093DE7">
        <w:rPr>
          <w:sz w:val="22"/>
          <w:szCs w:val="22"/>
        </w:rPr>
        <w:t xml:space="preserve"> Волче-Вражского  сельсовета </w:t>
      </w:r>
    </w:p>
    <w:p w:rsidR="00B96120" w:rsidRPr="00093DE7" w:rsidRDefault="00B96120" w:rsidP="00093DE7">
      <w:pPr>
        <w:pStyle w:val="NoSpacing"/>
        <w:jc w:val="right"/>
        <w:rPr>
          <w:sz w:val="22"/>
          <w:szCs w:val="22"/>
        </w:rPr>
      </w:pPr>
      <w:r w:rsidRPr="00093DE7">
        <w:rPr>
          <w:sz w:val="22"/>
          <w:szCs w:val="22"/>
        </w:rPr>
        <w:t>Тамалинского района Пензенской области</w:t>
      </w:r>
    </w:p>
    <w:p w:rsidR="00B96120" w:rsidRPr="00093DE7" w:rsidRDefault="00B96120" w:rsidP="00093DE7">
      <w:pPr>
        <w:pStyle w:val="NoSpacing"/>
        <w:jc w:val="right"/>
        <w:rPr>
          <w:sz w:val="22"/>
          <w:szCs w:val="22"/>
        </w:rPr>
      </w:pPr>
      <w:r w:rsidRPr="00093DE7">
        <w:rPr>
          <w:sz w:val="22"/>
          <w:szCs w:val="22"/>
        </w:rPr>
        <w:t>от  19.08.2019  №  396-131/2</w:t>
      </w:r>
    </w:p>
    <w:p w:rsidR="00B96120" w:rsidRPr="00093DE7" w:rsidRDefault="00B96120" w:rsidP="00093DE7">
      <w:pPr>
        <w:pStyle w:val="NoSpacing"/>
        <w:jc w:val="right"/>
        <w:rPr>
          <w:sz w:val="22"/>
          <w:szCs w:val="22"/>
        </w:rPr>
      </w:pPr>
    </w:p>
    <w:p w:rsidR="00B96120" w:rsidRPr="00093DE7" w:rsidRDefault="00B96120" w:rsidP="00093DE7">
      <w:pPr>
        <w:pStyle w:val="NoSpacing"/>
        <w:jc w:val="right"/>
        <w:rPr>
          <w:sz w:val="22"/>
          <w:szCs w:val="22"/>
        </w:rPr>
      </w:pPr>
      <w:r w:rsidRPr="00093DE7">
        <w:rPr>
          <w:sz w:val="22"/>
          <w:szCs w:val="22"/>
        </w:rPr>
        <w:t>«Приложение №10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 решению Комитета местного самоуправления</w:t>
      </w:r>
    </w:p>
    <w:p w:rsidR="00B96120" w:rsidRPr="00093DE7" w:rsidRDefault="00B96120" w:rsidP="00093DE7">
      <w:pPr>
        <w:pStyle w:val="NoSpacing"/>
        <w:jc w:val="right"/>
        <w:rPr>
          <w:sz w:val="22"/>
          <w:szCs w:val="22"/>
        </w:rPr>
      </w:pPr>
      <w:r w:rsidRPr="00093DE7">
        <w:rPr>
          <w:sz w:val="22"/>
          <w:szCs w:val="22"/>
        </w:rPr>
        <w:t>Волче-Вражского сельсовета</w:t>
      </w:r>
    </w:p>
    <w:p w:rsidR="00B96120" w:rsidRPr="00093DE7" w:rsidRDefault="00B96120" w:rsidP="00093DE7">
      <w:pPr>
        <w:pStyle w:val="NoSpacing"/>
        <w:jc w:val="right"/>
        <w:rPr>
          <w:sz w:val="22"/>
          <w:szCs w:val="22"/>
        </w:rPr>
      </w:pPr>
      <w:r w:rsidRPr="00093DE7">
        <w:rPr>
          <w:sz w:val="22"/>
          <w:szCs w:val="22"/>
        </w:rPr>
        <w:t>Тамалинского района Пензенской области</w:t>
      </w:r>
    </w:p>
    <w:p w:rsidR="00B96120" w:rsidRPr="00093DE7" w:rsidRDefault="00B96120" w:rsidP="00093DE7">
      <w:pPr>
        <w:pStyle w:val="NoSpacing"/>
        <w:jc w:val="right"/>
        <w:rPr>
          <w:sz w:val="22"/>
          <w:szCs w:val="22"/>
        </w:rPr>
      </w:pPr>
      <w:r w:rsidRPr="00093DE7">
        <w:rPr>
          <w:sz w:val="22"/>
          <w:szCs w:val="22"/>
        </w:rPr>
        <w:t xml:space="preserve">   «О бюджете Волче-Вражского сельсовета</w:t>
      </w:r>
    </w:p>
    <w:p w:rsidR="00B96120" w:rsidRPr="00093DE7" w:rsidRDefault="00B96120" w:rsidP="00093DE7">
      <w:pPr>
        <w:pStyle w:val="NoSpacing"/>
        <w:jc w:val="right"/>
        <w:rPr>
          <w:sz w:val="22"/>
          <w:szCs w:val="22"/>
        </w:rPr>
      </w:pPr>
      <w:r w:rsidRPr="00093DE7">
        <w:rPr>
          <w:sz w:val="22"/>
          <w:szCs w:val="22"/>
        </w:rPr>
        <w:t xml:space="preserve">Тамалинского района Пензенской области </w:t>
      </w:r>
    </w:p>
    <w:p w:rsidR="00B96120" w:rsidRPr="00093DE7" w:rsidRDefault="00B96120" w:rsidP="00093DE7">
      <w:pPr>
        <w:pStyle w:val="NoSpacing"/>
        <w:jc w:val="right"/>
        <w:rPr>
          <w:sz w:val="22"/>
          <w:szCs w:val="22"/>
        </w:rPr>
      </w:pPr>
      <w:r w:rsidRPr="00093DE7">
        <w:rPr>
          <w:sz w:val="22"/>
          <w:szCs w:val="22"/>
        </w:rPr>
        <w:t>на 2019 год и на плановый период 2020 и 2021 годов»</w:t>
      </w:r>
    </w:p>
    <w:p w:rsidR="00B96120" w:rsidRDefault="00B96120" w:rsidP="00093DE7">
      <w:pPr>
        <w:pStyle w:val="NoSpacing"/>
        <w:rPr>
          <w:b/>
          <w:bCs/>
          <w:color w:val="000000"/>
          <w:sz w:val="22"/>
          <w:szCs w:val="22"/>
        </w:rPr>
      </w:pPr>
    </w:p>
    <w:p w:rsidR="00B96120" w:rsidRPr="00910531" w:rsidRDefault="00B96120" w:rsidP="00093DE7">
      <w:pPr>
        <w:pStyle w:val="NoSpacing"/>
        <w:jc w:val="center"/>
        <w:rPr>
          <w:b/>
          <w:bCs/>
          <w:color w:val="000000"/>
          <w:sz w:val="22"/>
          <w:szCs w:val="22"/>
        </w:rPr>
      </w:pPr>
      <w:r w:rsidRPr="00910531">
        <w:rPr>
          <w:b/>
          <w:bCs/>
          <w:color w:val="000000"/>
          <w:sz w:val="22"/>
          <w:szCs w:val="22"/>
        </w:rPr>
        <w:t>Распределени</w:t>
      </w:r>
      <w:r>
        <w:rPr>
          <w:b/>
          <w:bCs/>
          <w:color w:val="000000"/>
          <w:sz w:val="22"/>
          <w:szCs w:val="22"/>
        </w:rPr>
        <w:t xml:space="preserve">е бюджетных ассигнований на 2019 </w:t>
      </w:r>
      <w:r w:rsidRPr="00910531">
        <w:rPr>
          <w:b/>
          <w:bCs/>
          <w:color w:val="000000"/>
          <w:sz w:val="22"/>
          <w:szCs w:val="22"/>
        </w:rPr>
        <w:t>год</w:t>
      </w:r>
      <w:r>
        <w:rPr>
          <w:b/>
          <w:bCs/>
          <w:color w:val="000000"/>
          <w:sz w:val="22"/>
          <w:szCs w:val="22"/>
        </w:rPr>
        <w:t xml:space="preserve"> и на плановый период 2020 и 2021 годов </w:t>
      </w:r>
      <w:r w:rsidRPr="00910531">
        <w:rPr>
          <w:b/>
          <w:bCs/>
          <w:color w:val="000000"/>
          <w:sz w:val="22"/>
          <w:szCs w:val="22"/>
        </w:rPr>
        <w:t xml:space="preserve"> по разделам, подразделам, целевым статьям (муниципальным программам Волче-Вражского сельсовета Тамалинского района Пензенской области и непрограм</w:t>
      </w:r>
      <w:r>
        <w:rPr>
          <w:b/>
          <w:bCs/>
          <w:color w:val="000000"/>
          <w:sz w:val="22"/>
          <w:szCs w:val="22"/>
        </w:rPr>
        <w:t>м</w:t>
      </w:r>
      <w:r w:rsidRPr="00910531">
        <w:rPr>
          <w:b/>
          <w:bCs/>
          <w:color w:val="000000"/>
          <w:sz w:val="22"/>
          <w:szCs w:val="22"/>
        </w:rPr>
        <w:t>ным направлениям деятельности), группам и подгруппам видов расходов классификации расходов бюджета Волче-Вражского сельсовета Тамалинс</w:t>
      </w:r>
      <w:r>
        <w:rPr>
          <w:b/>
          <w:bCs/>
          <w:color w:val="000000"/>
          <w:sz w:val="22"/>
          <w:szCs w:val="22"/>
        </w:rPr>
        <w:t>кого  района Пензенской области</w:t>
      </w:r>
      <w:r w:rsidRPr="00910531">
        <w:rPr>
          <w:b/>
          <w:bCs/>
          <w:color w:val="000000"/>
          <w:sz w:val="22"/>
          <w:szCs w:val="22"/>
        </w:rPr>
        <w:t>.</w:t>
      </w:r>
    </w:p>
    <w:p w:rsidR="00B96120" w:rsidRPr="00910531" w:rsidRDefault="00B96120" w:rsidP="00093DE7">
      <w:pPr>
        <w:pStyle w:val="NoSpacing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</w:t>
      </w:r>
      <w:r w:rsidRPr="00910531">
        <w:rPr>
          <w:color w:val="000000"/>
          <w:sz w:val="22"/>
          <w:szCs w:val="22"/>
        </w:rPr>
        <w:t>(тыс.рублей)</w:t>
      </w:r>
    </w:p>
    <w:tbl>
      <w:tblPr>
        <w:tblW w:w="1406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566"/>
        <w:gridCol w:w="2410"/>
        <w:gridCol w:w="1377"/>
        <w:gridCol w:w="41"/>
        <w:gridCol w:w="1534"/>
        <w:gridCol w:w="25"/>
        <w:gridCol w:w="1134"/>
        <w:gridCol w:w="31"/>
        <w:gridCol w:w="1386"/>
        <w:gridCol w:w="31"/>
        <w:gridCol w:w="1529"/>
      </w:tblGrid>
      <w:tr w:rsidR="00B96120" w:rsidRPr="004522D6" w:rsidTr="003D0315">
        <w:trPr>
          <w:trHeight w:val="270"/>
        </w:trPr>
        <w:tc>
          <w:tcPr>
            <w:tcW w:w="456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6120" w:rsidRPr="00910531" w:rsidRDefault="00B96120" w:rsidP="00093DE7">
            <w:pPr>
              <w:pStyle w:val="NoSpacing"/>
              <w:rPr>
                <w:b/>
              </w:rPr>
            </w:pPr>
            <w:r w:rsidRPr="00910531">
              <w:rPr>
                <w:b/>
              </w:rPr>
              <w:t>Наименование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6120" w:rsidRPr="00910531" w:rsidRDefault="00B96120" w:rsidP="00093DE7">
            <w:pPr>
              <w:pStyle w:val="NoSpacing"/>
              <w:rPr>
                <w:b/>
              </w:rPr>
            </w:pPr>
            <w:r w:rsidRPr="00910531">
              <w:rPr>
                <w:b/>
              </w:rPr>
              <w:t xml:space="preserve"> РЗ ПР ЦСР ВР </w:t>
            </w:r>
          </w:p>
        </w:tc>
        <w:tc>
          <w:tcPr>
            <w:tcW w:w="4111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сумма </w:t>
            </w:r>
          </w:p>
          <w:p w:rsidR="00B96120" w:rsidRPr="00910531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2019 год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сумма </w:t>
            </w:r>
          </w:p>
          <w:p w:rsidR="00B96120" w:rsidRPr="00910531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2020год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B96120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сумма </w:t>
            </w:r>
          </w:p>
          <w:p w:rsidR="00B96120" w:rsidRPr="00910531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2021 год</w:t>
            </w:r>
          </w:p>
        </w:tc>
      </w:tr>
      <w:tr w:rsidR="00B96120" w:rsidRPr="004522D6" w:rsidTr="003D0315">
        <w:trPr>
          <w:trHeight w:val="225"/>
        </w:trPr>
        <w:tc>
          <w:tcPr>
            <w:tcW w:w="45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120" w:rsidRPr="00910531" w:rsidRDefault="00B96120" w:rsidP="00093DE7">
            <w:pPr>
              <w:pStyle w:val="NoSpacing"/>
              <w:rPr>
                <w:b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120" w:rsidRPr="00910531" w:rsidRDefault="00B96120" w:rsidP="00093DE7">
            <w:pPr>
              <w:pStyle w:val="NoSpacing"/>
              <w:rPr>
                <w:b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Изменения (+-)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уточнения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b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96120" w:rsidRDefault="00B96120" w:rsidP="00093DE7">
            <w:pPr>
              <w:pStyle w:val="NoSpacing"/>
              <w:rPr>
                <w:b/>
              </w:rPr>
            </w:pPr>
          </w:p>
        </w:tc>
      </w:tr>
      <w:tr w:rsidR="00B96120" w:rsidRPr="004522D6" w:rsidTr="003D0315">
        <w:trPr>
          <w:trHeight w:val="352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  <w:rPr>
                <w:b/>
              </w:rPr>
            </w:pPr>
            <w:r w:rsidRPr="00630057">
              <w:rPr>
                <w:b/>
              </w:rPr>
              <w:t>Общегосударственные вопросы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  <w:rPr>
                <w:b/>
              </w:rPr>
            </w:pPr>
            <w:r w:rsidRPr="00630057">
              <w:rPr>
                <w:b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2400,2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+8,6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2408,8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2308,9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2151,26</w:t>
            </w:r>
          </w:p>
        </w:tc>
      </w:tr>
      <w:tr w:rsidR="00B96120" w:rsidRPr="004522D6" w:rsidTr="003D0315">
        <w:trPr>
          <w:trHeight w:val="742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  <w:rPr>
                <w:lang w:val="en-US"/>
              </w:rPr>
            </w:pPr>
            <w:r w:rsidRPr="00630057">
              <w:t>01 04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2209,2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2209,2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2282,9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2124,26</w:t>
            </w:r>
          </w:p>
        </w:tc>
      </w:tr>
      <w:tr w:rsidR="00B96120" w:rsidRPr="004522D6" w:rsidTr="003D0315">
        <w:trPr>
          <w:trHeight w:val="374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 xml:space="preserve">Муниципальная программа Волче-Вражского сельсовета Тамалинского района Пензенской области </w:t>
            </w:r>
            <w:r w:rsidRPr="00E16B22">
              <w:t>«Развитие муниципального управления в Волче-Вражском сельсовете Тамалинского района Пензенской области на 2014-202</w:t>
            </w:r>
            <w:r>
              <w:t>1</w:t>
            </w:r>
            <w:r w:rsidRPr="00E16B22">
              <w:t xml:space="preserve"> годы»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 xml:space="preserve">01 04 01 0 00  00000 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2209,2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2209,2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2282,9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2124,26</w:t>
            </w:r>
          </w:p>
        </w:tc>
      </w:tr>
      <w:tr w:rsidR="00B96120" w:rsidRPr="004522D6" w:rsidTr="003D0315">
        <w:trPr>
          <w:trHeight w:val="199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 xml:space="preserve">Подпрограмма </w:t>
            </w:r>
            <w:r w:rsidRPr="00E16B22">
              <w:t>«Обеспечение деятельности администрации Волче-Вражского сельсовета Тамалинского района Пензенской области на 2014-202</w:t>
            </w:r>
            <w:r>
              <w:t>1</w:t>
            </w:r>
            <w:r w:rsidRPr="00E16B22">
              <w:t xml:space="preserve"> годы»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 xml:space="preserve">01 04 01 1 00 00000  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2209,2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2209,2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2282,9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2124,26</w:t>
            </w:r>
          </w:p>
        </w:tc>
      </w:tr>
      <w:tr w:rsidR="00B96120" w:rsidRPr="004522D6" w:rsidTr="003D0315">
        <w:trPr>
          <w:trHeight w:val="268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630057">
              <w:rPr>
                <w:sz w:val="22"/>
                <w:szCs w:val="22"/>
              </w:rPr>
              <w:t>Основное мероприятие "Обеспечение реализации мероприятий муниципальной программы"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 xml:space="preserve">01 04 01 1 01 00000 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2209,2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2209,2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2282,9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2124,26</w:t>
            </w:r>
          </w:p>
        </w:tc>
      </w:tr>
      <w:tr w:rsidR="00B96120" w:rsidRPr="004522D6" w:rsidTr="003D0315">
        <w:trPr>
          <w:trHeight w:val="374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Расходы на выплаты по оплате труда работников муниципальных органов   по Главе администрации (исполнительно-распорядительного органа)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 xml:space="preserve">01 04 01 1 01 02000 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763,7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763,7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763,7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763,7</w:t>
            </w:r>
          </w:p>
        </w:tc>
      </w:tr>
      <w:tr w:rsidR="00B96120" w:rsidRPr="004522D6" w:rsidTr="003D0315">
        <w:trPr>
          <w:trHeight w:val="636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630057" w:rsidRDefault="00B96120" w:rsidP="00093DE7">
            <w:pPr>
              <w:pStyle w:val="NoSpacing"/>
            </w:pPr>
            <w:r w:rsidRPr="00630057">
              <w:t>Расходы на выплаты персоналу в целях обеспечения  выполнения функций государстве</w:t>
            </w:r>
            <w:r>
              <w:t xml:space="preserve">нными (муниципальными) органами </w:t>
            </w:r>
            <w:r w:rsidRPr="00630057">
              <w:t xml:space="preserve"> казенными учреждениями, органами управления  государственными внебюджетными фондами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630057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  <w:r w:rsidRPr="00630057">
              <w:t>01 04 01 1 01 02000 100</w:t>
            </w:r>
          </w:p>
          <w:p w:rsidR="00B96120" w:rsidRPr="00630057" w:rsidRDefault="00B96120" w:rsidP="00093DE7">
            <w:pPr>
              <w:pStyle w:val="NoSpacing"/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  <w:r w:rsidRPr="00630057">
              <w:t>763,7</w:t>
            </w:r>
          </w:p>
          <w:p w:rsidR="00B96120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630057" w:rsidRDefault="00B96120" w:rsidP="00093DE7">
            <w:pPr>
              <w:pStyle w:val="NoSpacing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  <w:r w:rsidRPr="00630057">
              <w:t>763,7</w:t>
            </w:r>
          </w:p>
          <w:p w:rsidR="00B96120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  <w:r w:rsidRPr="00630057">
              <w:t>763,7</w:t>
            </w:r>
          </w:p>
          <w:p w:rsidR="00B96120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630057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763,7</w:t>
            </w:r>
          </w:p>
          <w:p w:rsidR="00B96120" w:rsidRPr="00630057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</w:p>
        </w:tc>
      </w:tr>
      <w:tr w:rsidR="00B96120" w:rsidRPr="004522D6" w:rsidTr="003D0315">
        <w:trPr>
          <w:trHeight w:val="418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Расходы на  выплаты персоналу государственных (муниципальных) органов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01 04 01 1 01 02000 120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763,7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763,7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763,7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763,7</w:t>
            </w:r>
          </w:p>
        </w:tc>
      </w:tr>
      <w:tr w:rsidR="00B96120" w:rsidRPr="004522D6" w:rsidTr="003D0315">
        <w:trPr>
          <w:trHeight w:val="536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630057" w:rsidRDefault="00B96120" w:rsidP="00093DE7">
            <w:pPr>
              <w:pStyle w:val="NoSpacing"/>
            </w:pPr>
            <w:r w:rsidRPr="00630057">
              <w:t>Расходы на выплаты по оплате труда работников муниципальных органов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630057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  <w:r w:rsidRPr="00630057">
              <w:t xml:space="preserve">01 04 01 1 01 02100 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  <w:r w:rsidRPr="00630057">
              <w:t>1290,5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630057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  <w:r w:rsidRPr="00630057">
              <w:t>1290,5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  <w:r w:rsidRPr="00630057">
              <w:t>1392,8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1332,8</w:t>
            </w:r>
          </w:p>
        </w:tc>
      </w:tr>
      <w:tr w:rsidR="00B96120" w:rsidRPr="004522D6" w:rsidTr="003D0315">
        <w:trPr>
          <w:trHeight w:val="204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630057" w:rsidRDefault="00B96120" w:rsidP="00093DE7">
            <w:pPr>
              <w:pStyle w:val="NoSpacing"/>
            </w:pPr>
            <w:r w:rsidRPr="00630057">
              <w:t>Расходы на выплаты персоналу в целях обеспечения  выполнения функций государстве</w:t>
            </w:r>
            <w:r>
              <w:t>нными (муниципальными) органами</w:t>
            </w:r>
            <w:r w:rsidRPr="00630057">
              <w:t xml:space="preserve"> казенными учреждениями, органами управления  государственными внебюджетными фондами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Default="00B96120" w:rsidP="00093DE7">
            <w:pPr>
              <w:pStyle w:val="NoSpacing"/>
            </w:pPr>
            <w:r w:rsidRPr="00630057">
              <w:t>01 04 01 1 01 02100 100</w:t>
            </w: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1290,5</w:t>
            </w:r>
          </w:p>
          <w:p w:rsidR="00B96120" w:rsidRPr="00630057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630057" w:rsidRDefault="00B96120" w:rsidP="00093DE7">
            <w:pPr>
              <w:pStyle w:val="NoSpacing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1290,5</w:t>
            </w:r>
          </w:p>
          <w:p w:rsidR="00B96120" w:rsidRPr="00630057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630057">
              <w:rPr>
                <w:sz w:val="22"/>
                <w:szCs w:val="22"/>
              </w:rPr>
              <w:t>1392,8</w:t>
            </w: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630057">
              <w:rPr>
                <w:sz w:val="22"/>
                <w:szCs w:val="22"/>
              </w:rPr>
              <w:t>1332,8</w:t>
            </w: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</w:p>
        </w:tc>
      </w:tr>
      <w:tr w:rsidR="00B96120" w:rsidRPr="004522D6" w:rsidTr="003D0315">
        <w:trPr>
          <w:trHeight w:val="374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Расходы на выплаты персоналу государственных (муниципальных) органов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01 04 01 1 01 02100 120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1290,5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1290,5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1392,8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1332,8</w:t>
            </w:r>
          </w:p>
        </w:tc>
      </w:tr>
      <w:tr w:rsidR="00B96120" w:rsidRPr="004522D6" w:rsidTr="003D0315">
        <w:trPr>
          <w:trHeight w:val="502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630057" w:rsidRDefault="00B96120" w:rsidP="00093DE7">
            <w:pPr>
              <w:pStyle w:val="NoSpacing"/>
            </w:pPr>
            <w:r w:rsidRPr="00630057">
              <w:t>Расходы на обеспечение деятельности администрации Волче-Вражского сельсовета Тамалинского района Пензенской области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630057" w:rsidRDefault="00B96120" w:rsidP="00093DE7">
            <w:pPr>
              <w:pStyle w:val="NoSpacing"/>
            </w:pPr>
            <w:r w:rsidRPr="00630057">
              <w:t xml:space="preserve">01 04 01 1 01 02200 </w:t>
            </w:r>
          </w:p>
          <w:p w:rsidR="00B96120" w:rsidRPr="00630057" w:rsidRDefault="00B96120" w:rsidP="00093DE7">
            <w:pPr>
              <w:pStyle w:val="NoSpacing"/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155,0</w:t>
            </w:r>
          </w:p>
          <w:p w:rsidR="00B96120" w:rsidRPr="00630057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630057" w:rsidRDefault="00B96120" w:rsidP="00093DE7">
            <w:pPr>
              <w:pStyle w:val="NoSpacing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155,0</w:t>
            </w:r>
          </w:p>
          <w:p w:rsidR="00B96120" w:rsidRPr="00630057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126,4</w:t>
            </w:r>
          </w:p>
          <w:p w:rsidR="00B96120" w:rsidRPr="00630057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27,76</w:t>
            </w:r>
          </w:p>
          <w:p w:rsidR="00B96120" w:rsidRPr="00630057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</w:p>
        </w:tc>
      </w:tr>
      <w:tr w:rsidR="00B96120" w:rsidRPr="004522D6" w:rsidTr="003D0315">
        <w:trPr>
          <w:trHeight w:val="540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630057" w:rsidRDefault="00B96120" w:rsidP="00093DE7">
            <w:pPr>
              <w:pStyle w:val="NoSpacing"/>
            </w:pPr>
            <w:r w:rsidRPr="00630057">
              <w:t>Закупка товаров, работ, услуг для государственных (муниципальных нужд)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630057" w:rsidRDefault="00B96120" w:rsidP="00093DE7">
            <w:pPr>
              <w:pStyle w:val="NoSpacing"/>
            </w:pPr>
            <w:r w:rsidRPr="00630057">
              <w:t>01 04  01 1 01 02200 200</w:t>
            </w:r>
          </w:p>
          <w:p w:rsidR="00B96120" w:rsidRPr="00630057" w:rsidRDefault="00B96120" w:rsidP="00093DE7">
            <w:pPr>
              <w:pStyle w:val="NoSpacing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150,0</w:t>
            </w:r>
          </w:p>
          <w:p w:rsidR="00B96120" w:rsidRPr="00630057" w:rsidRDefault="00B96120" w:rsidP="00093DE7">
            <w:pPr>
              <w:pStyle w:val="NoSpacing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:rsidR="00B96120" w:rsidRPr="00630057" w:rsidRDefault="00B96120" w:rsidP="00093DE7">
            <w:pPr>
              <w:pStyle w:val="NoSpacing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150,0</w:t>
            </w:r>
          </w:p>
          <w:p w:rsidR="00B96120" w:rsidRPr="00630057" w:rsidRDefault="00B96120" w:rsidP="00093DE7">
            <w:pPr>
              <w:pStyle w:val="NoSpacing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  <w:p w:rsidR="00B96120" w:rsidRPr="00630057" w:rsidRDefault="00B96120" w:rsidP="00093DE7">
            <w:pPr>
              <w:pStyle w:val="NoSpacing"/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22,76</w:t>
            </w:r>
          </w:p>
          <w:p w:rsidR="00B96120" w:rsidRPr="00630057" w:rsidRDefault="00B96120" w:rsidP="00093DE7">
            <w:pPr>
              <w:pStyle w:val="NoSpacing"/>
            </w:pPr>
          </w:p>
        </w:tc>
      </w:tr>
      <w:tr w:rsidR="00B96120" w:rsidRPr="004522D6" w:rsidTr="003D0315">
        <w:trPr>
          <w:trHeight w:val="385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630057" w:rsidRDefault="00B96120" w:rsidP="00093DE7">
            <w:pPr>
              <w:pStyle w:val="NoSpacing"/>
              <w:rPr>
                <w:lang w:val="en-US"/>
              </w:rPr>
            </w:pPr>
            <w:r w:rsidRPr="00630057">
              <w:rPr>
                <w:lang w:val="en-US"/>
              </w:rPr>
              <w:t>01 04</w:t>
            </w:r>
            <w:r w:rsidRPr="00630057">
              <w:t xml:space="preserve">  01 1 01 </w:t>
            </w:r>
            <w:r w:rsidRPr="00630057">
              <w:rPr>
                <w:lang w:val="en-US"/>
              </w:rPr>
              <w:t>0220</w:t>
            </w:r>
            <w:r w:rsidRPr="00630057">
              <w:t>0</w:t>
            </w:r>
            <w:r w:rsidRPr="00630057">
              <w:rPr>
                <w:lang w:val="en-US"/>
              </w:rPr>
              <w:t xml:space="preserve"> 240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150,0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150,0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121,4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22,76</w:t>
            </w:r>
          </w:p>
        </w:tc>
      </w:tr>
      <w:tr w:rsidR="00B96120" w:rsidRPr="004522D6" w:rsidTr="003D0315">
        <w:trPr>
          <w:trHeight w:val="234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630057" w:rsidRDefault="00B96120" w:rsidP="00093DE7">
            <w:pPr>
              <w:pStyle w:val="NoSpacing"/>
            </w:pPr>
            <w:r w:rsidRPr="00630057">
              <w:t>Иные бюджетные ассигнования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630057" w:rsidRDefault="00B96120" w:rsidP="00093DE7">
            <w:pPr>
              <w:pStyle w:val="NoSpacing"/>
            </w:pPr>
            <w:r w:rsidRPr="00630057">
              <w:rPr>
                <w:lang w:val="en-US"/>
              </w:rPr>
              <w:t>01 04</w:t>
            </w:r>
            <w:r w:rsidRPr="00630057">
              <w:t xml:space="preserve"> </w:t>
            </w:r>
            <w:r w:rsidRPr="00630057">
              <w:rPr>
                <w:lang w:val="en-US"/>
              </w:rPr>
              <w:t xml:space="preserve"> </w:t>
            </w:r>
            <w:r w:rsidRPr="00630057">
              <w:t xml:space="preserve">01 1 01 </w:t>
            </w:r>
            <w:r w:rsidRPr="00630057">
              <w:rPr>
                <w:lang w:val="en-US"/>
              </w:rPr>
              <w:t>0220</w:t>
            </w:r>
            <w:r w:rsidRPr="00630057">
              <w:t>0</w:t>
            </w:r>
            <w:r w:rsidRPr="00630057">
              <w:rPr>
                <w:lang w:val="en-US"/>
              </w:rPr>
              <w:t xml:space="preserve"> 800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5,0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5,0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5,0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5,0</w:t>
            </w:r>
          </w:p>
        </w:tc>
      </w:tr>
      <w:tr w:rsidR="00B96120" w:rsidRPr="004522D6" w:rsidTr="003D0315">
        <w:trPr>
          <w:trHeight w:val="288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Уплата налогов, сборов и иных платежей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  <w:rPr>
                <w:lang w:val="en-US"/>
              </w:rPr>
            </w:pPr>
            <w:r w:rsidRPr="00630057">
              <w:rPr>
                <w:lang w:val="en-US"/>
              </w:rPr>
              <w:t xml:space="preserve">01 04 </w:t>
            </w:r>
            <w:r w:rsidRPr="00630057">
              <w:t xml:space="preserve"> 01 1 01 </w:t>
            </w:r>
            <w:r w:rsidRPr="00630057">
              <w:rPr>
                <w:lang w:val="en-US"/>
              </w:rPr>
              <w:t>0220</w:t>
            </w:r>
            <w:r w:rsidRPr="00630057">
              <w:t>0</w:t>
            </w:r>
            <w:r w:rsidRPr="00630057">
              <w:rPr>
                <w:lang w:val="en-US"/>
              </w:rPr>
              <w:t xml:space="preserve"> 850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5,0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5,0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5,0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5,0</w:t>
            </w:r>
          </w:p>
        </w:tc>
      </w:tr>
      <w:tr w:rsidR="00B96120" w:rsidRPr="004522D6" w:rsidTr="003D0315">
        <w:trPr>
          <w:trHeight w:val="166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120" w:rsidRPr="00E16B22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E16B22"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120" w:rsidRPr="00E16B22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E16B22">
              <w:rPr>
                <w:sz w:val="22"/>
                <w:szCs w:val="22"/>
              </w:rPr>
              <w:t xml:space="preserve">01 07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Pr="00E16B22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  <w:r w:rsidRPr="00E16B22">
              <w:rPr>
                <w:sz w:val="22"/>
                <w:szCs w:val="22"/>
              </w:rPr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E16B22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E16B22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</w:t>
            </w:r>
            <w:r w:rsidRPr="00E16B22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E16B22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E16B22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E16B22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E16B22">
              <w:rPr>
                <w:sz w:val="22"/>
                <w:szCs w:val="22"/>
              </w:rPr>
              <w:t>0,00</w:t>
            </w:r>
          </w:p>
        </w:tc>
      </w:tr>
      <w:tr w:rsidR="00B96120" w:rsidRPr="004522D6" w:rsidTr="003D0315">
        <w:trPr>
          <w:trHeight w:val="255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EC749C">
              <w:t xml:space="preserve">Муниципальная программа Волче-Вражского сельсовета Тамалинского района Пензенской области </w:t>
            </w:r>
            <w:r w:rsidRPr="00EC749C">
              <w:rPr>
                <w:b/>
              </w:rPr>
              <w:t>«</w:t>
            </w:r>
            <w:r w:rsidRPr="00E16B22">
              <w:t>Развитие муниципального управления в Волче-Вражском сельсовете Тамалинского района Пензенской области на 2014-202</w:t>
            </w:r>
            <w:r>
              <w:t>1</w:t>
            </w:r>
            <w:r w:rsidRPr="00E16B22">
              <w:t xml:space="preserve"> годы»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t>01 07</w:t>
            </w:r>
            <w:r w:rsidRPr="00EC749C">
              <w:t xml:space="preserve"> 01 0</w:t>
            </w:r>
            <w:r>
              <w:t xml:space="preserve"> 00 </w:t>
            </w:r>
            <w:r w:rsidRPr="00EC749C">
              <w:t xml:space="preserve"> 0000</w:t>
            </w:r>
            <w: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B96120" w:rsidRPr="004522D6" w:rsidTr="003D0315">
        <w:trPr>
          <w:trHeight w:val="150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120" w:rsidRPr="00E16B22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E16B22">
              <w:t>Подпрограмма «Обеспечение деятельности администрации Волче-Вражского сельсовета Тамалинского района Пензенской области на 2014-202</w:t>
            </w:r>
            <w:r>
              <w:t>1</w:t>
            </w:r>
            <w:r w:rsidRPr="00E16B22">
              <w:t xml:space="preserve"> годы»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120" w:rsidRPr="007825CB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lang w:val="en-US"/>
              </w:rPr>
              <w:t>01 0</w:t>
            </w:r>
            <w:r>
              <w:t>7</w:t>
            </w:r>
            <w:r w:rsidRPr="00ED4664">
              <w:t xml:space="preserve"> </w:t>
            </w:r>
            <w:r>
              <w:t xml:space="preserve"> 01 1 00 </w:t>
            </w:r>
            <w:r w:rsidRPr="00ED4664">
              <w:rPr>
                <w:lang w:val="en-US"/>
              </w:rPr>
              <w:t>0</w:t>
            </w:r>
            <w:r>
              <w:t>00</w:t>
            </w:r>
            <w:r w:rsidRPr="00ED4664">
              <w:rPr>
                <w:lang w:val="en-US"/>
              </w:rPr>
              <w:t>0</w:t>
            </w:r>
            <w:r>
              <w:t>0</w:t>
            </w:r>
            <w:r w:rsidRPr="00ED4664">
              <w:rPr>
                <w:lang w:val="en-US"/>
              </w:rPr>
              <w:t xml:space="preserve"> </w:t>
            </w:r>
            <w:r>
              <w:t>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B96120" w:rsidRPr="004522D6" w:rsidTr="003D0315">
        <w:trPr>
          <w:trHeight w:val="118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0A75C3">
              <w:rPr>
                <w:sz w:val="22"/>
                <w:szCs w:val="22"/>
              </w:rPr>
              <w:t>Основное мероприятие "Обеспечение реализации мероприятий муниципальной программы"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01 07 01 1  01 00000 000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B96120" w:rsidRPr="004522D6" w:rsidTr="003D0315">
        <w:trPr>
          <w:trHeight w:val="120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обеспечение проведения выборов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01 07  01 1 01 05110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B96120" w:rsidRPr="004522D6" w:rsidTr="003D0315">
        <w:trPr>
          <w:trHeight w:val="240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01 07 01 1 01 05110 800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B96120" w:rsidRPr="004522D6" w:rsidTr="003D0315">
        <w:trPr>
          <w:trHeight w:val="270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Специальные расходы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01 07 01 1 01 05110 880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B96120" w:rsidRPr="004522D6" w:rsidTr="003D0315">
        <w:trPr>
          <w:trHeight w:val="255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120" w:rsidRDefault="00B96120" w:rsidP="00093DE7">
            <w:pPr>
              <w:pStyle w:val="NoSpacing"/>
              <w:rPr>
                <w:b/>
                <w:sz w:val="22"/>
                <w:szCs w:val="22"/>
              </w:rPr>
            </w:pPr>
            <w:r w:rsidRPr="00A859DA">
              <w:rPr>
                <w:b/>
                <w:sz w:val="22"/>
                <w:szCs w:val="22"/>
              </w:rPr>
              <w:t>Резервные фонды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120" w:rsidRDefault="00B96120" w:rsidP="00093DE7">
            <w:pPr>
              <w:pStyle w:val="NoSpacing"/>
              <w:rPr>
                <w:b/>
                <w:sz w:val="22"/>
                <w:szCs w:val="22"/>
              </w:rPr>
            </w:pPr>
            <w:r w:rsidRPr="00A859DA">
              <w:rPr>
                <w:b/>
                <w:sz w:val="22"/>
                <w:szCs w:val="22"/>
              </w:rPr>
              <w:t>01 1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b/>
                <w:sz w:val="22"/>
                <w:szCs w:val="22"/>
              </w:rPr>
            </w:pPr>
            <w:r w:rsidRPr="00A859DA">
              <w:rPr>
                <w:b/>
                <w:sz w:val="22"/>
                <w:szCs w:val="22"/>
              </w:rPr>
              <w:t>5,0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b/>
                <w:sz w:val="22"/>
                <w:szCs w:val="22"/>
              </w:rPr>
            </w:pPr>
            <w:r w:rsidRPr="00A859DA">
              <w:rPr>
                <w:b/>
                <w:sz w:val="22"/>
                <w:szCs w:val="22"/>
              </w:rPr>
              <w:t>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b/>
                <w:sz w:val="22"/>
                <w:szCs w:val="22"/>
              </w:rPr>
            </w:pPr>
            <w:r w:rsidRPr="00A859DA">
              <w:rPr>
                <w:b/>
                <w:sz w:val="22"/>
                <w:szCs w:val="22"/>
              </w:rPr>
              <w:t>5,0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Default="00B96120" w:rsidP="00093DE7">
            <w:pPr>
              <w:pStyle w:val="NoSpacing"/>
              <w:rPr>
                <w:b/>
                <w:sz w:val="22"/>
                <w:szCs w:val="22"/>
              </w:rPr>
            </w:pPr>
            <w:r w:rsidRPr="00A859DA">
              <w:rPr>
                <w:b/>
                <w:sz w:val="22"/>
                <w:szCs w:val="22"/>
              </w:rPr>
              <w:t>5,0</w:t>
            </w:r>
          </w:p>
        </w:tc>
      </w:tr>
      <w:tr w:rsidR="00B96120" w:rsidRPr="004522D6" w:rsidTr="003D0315">
        <w:trPr>
          <w:trHeight w:val="268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Непрограммные расходы органов местного самоуправления Волче-Вражского сельсовета Тамалинского района Пензенской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01 11 99 0 00 00000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5,0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5,0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5,0</w:t>
            </w:r>
          </w:p>
        </w:tc>
      </w:tr>
      <w:tr w:rsidR="00B96120" w:rsidRPr="004522D6" w:rsidTr="003D0315">
        <w:trPr>
          <w:trHeight w:val="258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01 11 99 1 00 00000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5,0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5,0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5,0</w:t>
            </w:r>
          </w:p>
        </w:tc>
      </w:tr>
      <w:tr w:rsidR="00B96120" w:rsidRPr="004522D6" w:rsidTr="003D0315">
        <w:trPr>
          <w:trHeight w:val="168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Резервный фонд Администрации Волче-Вражского сельсовета  Тамалинского района Пензенской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 xml:space="preserve">01 11 99 1 00 20500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5,0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5,0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5,0</w:t>
            </w:r>
          </w:p>
        </w:tc>
      </w:tr>
      <w:tr w:rsidR="00B96120" w:rsidRPr="004522D6" w:rsidTr="003D0315">
        <w:trPr>
          <w:trHeight w:val="284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b/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01 11 99 1 00 20500 800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5,0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5,0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5,0</w:t>
            </w:r>
          </w:p>
        </w:tc>
      </w:tr>
      <w:tr w:rsidR="00B96120" w:rsidRPr="004522D6" w:rsidTr="003D0315">
        <w:trPr>
          <w:trHeight w:val="285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01 11 99 1 00 20500 870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5,0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5,0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5,0</w:t>
            </w:r>
          </w:p>
        </w:tc>
      </w:tr>
      <w:tr w:rsidR="00B96120" w:rsidRPr="004522D6" w:rsidTr="003D0315">
        <w:trPr>
          <w:trHeight w:val="283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b/>
                <w:sz w:val="22"/>
                <w:szCs w:val="22"/>
              </w:rPr>
            </w:pPr>
            <w:r w:rsidRPr="00A859DA">
              <w:rPr>
                <w:b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b/>
                <w:sz w:val="22"/>
                <w:szCs w:val="22"/>
              </w:rPr>
            </w:pPr>
            <w:r w:rsidRPr="00A859DA">
              <w:rPr>
                <w:b/>
                <w:sz w:val="22"/>
                <w:szCs w:val="22"/>
              </w:rPr>
              <w:t>01 13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22,0</w:t>
            </w:r>
          </w:p>
        </w:tc>
      </w:tr>
      <w:tr w:rsidR="00B96120" w:rsidRPr="004522D6" w:rsidTr="003D0315">
        <w:trPr>
          <w:trHeight w:val="768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 xml:space="preserve">Муниципальная программа Волче-Вражского сельсовета Тамалинского района Пензенской области </w:t>
            </w:r>
            <w:r w:rsidRPr="00E16B22">
              <w:t>«Развитие муниципального управления в Волче-Вражском сельсовете Тамалинского района Пензенской области на 2014-202</w:t>
            </w:r>
            <w:r>
              <w:t>1</w:t>
            </w:r>
            <w:r w:rsidRPr="00E16B22">
              <w:t xml:space="preserve"> годы»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 xml:space="preserve">01 04 01 0 00  00000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E66D19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E66D19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E66D19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E66D19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E66D19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B96120" w:rsidRPr="004522D6" w:rsidTr="003D0315">
        <w:trPr>
          <w:trHeight w:val="321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Подпрограмма «Передача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 xml:space="preserve">01 13 01 6 00 00000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B96120" w:rsidRPr="004522D6" w:rsidTr="003D0315">
        <w:trPr>
          <w:trHeight w:val="296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 xml:space="preserve">Основное мероприятие "Перечисление межбюджетных трансфертов из бюджета Волче-Вражского сельсовета Тамалинского района Пензенской области в бюджет Тамалинского района на </w:t>
            </w:r>
            <w:r w:rsidRPr="00A859DA">
              <w:rPr>
                <w:b/>
                <w:sz w:val="22"/>
                <w:szCs w:val="22"/>
              </w:rPr>
              <w:t xml:space="preserve"> </w:t>
            </w:r>
            <w:r w:rsidRPr="00A859DA">
              <w:rPr>
                <w:sz w:val="22"/>
                <w:szCs w:val="22"/>
              </w:rPr>
              <w:t xml:space="preserve"> обеспечение финансовой деятельности  вопросов местного значения в соответствии с заключенными соглашениями»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 xml:space="preserve">01 13 01 6 01 00000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B96120" w:rsidRPr="004522D6" w:rsidTr="003D0315">
        <w:trPr>
          <w:trHeight w:val="167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Передача части полномочий поселений по решению вопросов местного значения в соответствии с заключёнными соглашениями (по исполнению бюджета)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 xml:space="preserve">01 13  01 6 01  80060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B96120" w:rsidRPr="004522D6" w:rsidTr="003D0315">
        <w:trPr>
          <w:trHeight w:val="270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 w:rsidRPr="00A859DA">
              <w:t>Межбюджетные трансферты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01 13  01 6 01  80060 500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B96120" w:rsidRPr="004522D6" w:rsidTr="003D0315">
        <w:trPr>
          <w:trHeight w:val="191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Иные межбюджетные трансферты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01 13  01 6 01  80060 540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B96120" w:rsidRPr="004522D6" w:rsidTr="003D0315">
        <w:trPr>
          <w:trHeight w:val="1142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 xml:space="preserve">Муниципальная программа Волче-Вражского сельсовета Тамалинского района Пензенской области  </w:t>
            </w:r>
            <w:r w:rsidRPr="00A859DA">
              <w:rPr>
                <w:bCs/>
                <w:sz w:val="22"/>
                <w:szCs w:val="22"/>
              </w:rPr>
              <w:t>«Информационное общество» на 2016-202</w:t>
            </w:r>
            <w:r>
              <w:rPr>
                <w:bCs/>
                <w:sz w:val="22"/>
                <w:szCs w:val="22"/>
              </w:rPr>
              <w:t>1</w:t>
            </w:r>
            <w:r w:rsidRPr="00A859DA">
              <w:rPr>
                <w:bCs/>
                <w:sz w:val="22"/>
                <w:szCs w:val="22"/>
              </w:rPr>
              <w:t xml:space="preserve">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 xml:space="preserve">01 13 05 0 00 00000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B96120" w:rsidRPr="004522D6" w:rsidTr="003D0315">
        <w:trPr>
          <w:trHeight w:val="385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Подпрограмма «Формирование информационного общества в Администрации Волче-Вражского сельсовета Тамалинского района Пензенской области  на 2016-202</w:t>
            </w:r>
            <w:r>
              <w:rPr>
                <w:sz w:val="22"/>
                <w:szCs w:val="22"/>
              </w:rPr>
              <w:t>1</w:t>
            </w:r>
            <w:r w:rsidRPr="00A859DA">
              <w:rPr>
                <w:sz w:val="22"/>
                <w:szCs w:val="22"/>
              </w:rPr>
              <w:t xml:space="preserve">  годы»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 xml:space="preserve">01 13 05 1 00 00000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</w:p>
        </w:tc>
      </w:tr>
      <w:tr w:rsidR="00B96120" w:rsidRPr="004522D6" w:rsidTr="003D0315">
        <w:trPr>
          <w:trHeight w:val="321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Основное мероприятие «Развитие и использование современных ИКТ 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 xml:space="preserve">01 13 05 1 01 00000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B96120" w:rsidRPr="004522D6" w:rsidTr="003D0315">
        <w:trPr>
          <w:trHeight w:val="519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Повышение эффективности системы муниципального управления в Волче-Вражском сельсовете Тамалинского района Пензенской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 xml:space="preserve">01 13 05 1 01 64010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B96120" w:rsidRPr="004522D6" w:rsidTr="003D0315">
        <w:trPr>
          <w:trHeight w:val="335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A859DA" w:rsidRDefault="00B96120" w:rsidP="00093DE7">
            <w:pPr>
              <w:pStyle w:val="NoSpacing"/>
            </w:pPr>
            <w:r w:rsidRPr="00A859DA">
              <w:t>Закупка товаров, работ, услуг для государственных (муниципальных нужд)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01 13 05 1 01 64010 200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B96120" w:rsidRPr="004522D6" w:rsidTr="003D0315">
        <w:trPr>
          <w:trHeight w:val="795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01 13 05 1 01 64010 240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B96120" w:rsidRPr="004522D6" w:rsidTr="003D0315">
        <w:trPr>
          <w:trHeight w:val="306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120" w:rsidRPr="00E66D19" w:rsidRDefault="00B96120" w:rsidP="00093DE7">
            <w:pPr>
              <w:pStyle w:val="NoSpacing"/>
              <w:rPr>
                <w:b/>
              </w:rPr>
            </w:pPr>
            <w:r w:rsidRPr="00E66D19">
              <w:t>Муниципальная программа Волче-Вражкого сельсовета Тамалинского</w:t>
            </w:r>
            <w:r w:rsidRPr="00E66D19">
              <w:rPr>
                <w:b/>
              </w:rPr>
              <w:t xml:space="preserve"> </w:t>
            </w:r>
            <w:r w:rsidRPr="00E66D19">
              <w:t>района Пензенской области</w:t>
            </w:r>
            <w:r w:rsidRPr="00E66D19">
              <w:rPr>
                <w:b/>
              </w:rPr>
              <w:t xml:space="preserve"> «</w:t>
            </w:r>
            <w:r w:rsidRPr="00E66D19">
              <w:t>Обеспечение управления муниципальной собственностью  Волче-Вражского сельсовета  Тамалинского района Пензенской области на 2016- 2021 годы»</w:t>
            </w:r>
          </w:p>
          <w:p w:rsidR="00B96120" w:rsidRPr="00E66D19" w:rsidRDefault="00B96120" w:rsidP="00093DE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120" w:rsidRPr="00E66D19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E66D19">
              <w:rPr>
                <w:sz w:val="22"/>
                <w:szCs w:val="22"/>
              </w:rPr>
              <w:t xml:space="preserve">01 13 08 </w:t>
            </w:r>
            <w:r w:rsidRPr="00E66D19">
              <w:t xml:space="preserve"> 0 00  00000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+8,6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B96120" w:rsidRPr="004522D6" w:rsidTr="003D0315">
        <w:trPr>
          <w:trHeight w:val="285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 w:rsidRPr="00E66D19">
              <w:t>Подпрограмма «Эффективное управление муниципальной собственностью муниципального образования «Волче-Вражский сельсовет  Тамалинского района Пензенской области»  на 2016- 2021 годы»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 w:rsidRPr="00E66D19">
              <w:t xml:space="preserve">01 13 08 1 00 00000 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+8,6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B96120" w:rsidRPr="004522D6" w:rsidTr="003D0315">
        <w:trPr>
          <w:trHeight w:val="195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 w:rsidRPr="00E66D19">
              <w:t>Основное мероприятие  "Организация содержания и ремонта имущества, находящегося в  муниципальной собственности Волче-Вражского сельсовета Тамалинского района Пензенской области, приобретение нового имущества"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 w:rsidRPr="00E66D19">
              <w:t xml:space="preserve">01 13 08 1 02 00000 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+8,6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B96120" w:rsidRPr="004522D6" w:rsidTr="003D0315">
        <w:trPr>
          <w:trHeight w:val="300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E66D19" w:rsidRDefault="00B96120" w:rsidP="00093DE7">
            <w:pPr>
              <w:pStyle w:val="NoSpacing"/>
              <w:rPr>
                <w:rFonts w:ascii="Times New Roman CYR" w:hAnsi="Times New Roman CYR" w:cs="Times New Roman CYR"/>
              </w:rPr>
            </w:pPr>
            <w:r w:rsidRPr="00E66D19">
              <w:t>Расходы муниципального образования на  содержание и ремонт движимого и недвижимого имущества, находящегося в муниципальной собственности в т.ч. на обслуживание и ремонт транспортных средств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 w:rsidRPr="00E66D19">
              <w:t xml:space="preserve">01 13 08 1 02 20140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+8,6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B96120" w:rsidRPr="004522D6" w:rsidTr="003D0315">
        <w:trPr>
          <w:trHeight w:val="240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E66D19" w:rsidRDefault="00B96120" w:rsidP="00093DE7">
            <w:pPr>
              <w:pStyle w:val="NoSpacing"/>
            </w:pPr>
            <w:r w:rsidRPr="00E66D19">
              <w:t>Закупка товаров, работ, услуг для государственных (муниципальных нужд)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E66D19" w:rsidRDefault="00B96120" w:rsidP="00093DE7">
            <w:pPr>
              <w:pStyle w:val="NoSpacing"/>
            </w:pPr>
            <w:r w:rsidRPr="00E66D19">
              <w:t>01 13 08 1 02 20140 200</w:t>
            </w:r>
          </w:p>
          <w:p w:rsidR="00B96120" w:rsidRPr="00E66D19" w:rsidRDefault="00B96120" w:rsidP="00093DE7">
            <w:pPr>
              <w:pStyle w:val="NoSpacing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+8,6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B96120" w:rsidRPr="004522D6" w:rsidTr="003D0315">
        <w:trPr>
          <w:trHeight w:val="251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 w:rsidRPr="00E66D1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E66D19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E66D19">
              <w:rPr>
                <w:sz w:val="22"/>
                <w:szCs w:val="22"/>
                <w:lang w:val="en-US"/>
              </w:rPr>
              <w:t xml:space="preserve">01 </w:t>
            </w:r>
            <w:r w:rsidRPr="00E66D19">
              <w:rPr>
                <w:sz w:val="22"/>
                <w:szCs w:val="22"/>
              </w:rPr>
              <w:t>13  08 1 02 20140</w:t>
            </w:r>
            <w:r w:rsidRPr="00E66D19">
              <w:rPr>
                <w:sz w:val="22"/>
                <w:szCs w:val="22"/>
                <w:lang w:val="en-US"/>
              </w:rPr>
              <w:t xml:space="preserve"> 240</w:t>
            </w:r>
          </w:p>
          <w:p w:rsidR="00B96120" w:rsidRPr="00E66D19" w:rsidRDefault="00B96120" w:rsidP="00093DE7">
            <w:pPr>
              <w:pStyle w:val="NoSpacing"/>
              <w:rPr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+8,6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B96120" w:rsidRPr="004522D6" w:rsidTr="003D0315">
        <w:trPr>
          <w:trHeight w:val="247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 w:rsidRPr="00A859DA">
              <w:rPr>
                <w:b/>
              </w:rPr>
              <w:t>Национальная оборона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  <w:lang w:val="en-US"/>
              </w:rPr>
            </w:pPr>
            <w:r w:rsidRPr="00A859DA">
              <w:rPr>
                <w:b/>
                <w:lang w:val="en-US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80,3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16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80,3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80,3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80,3</w:t>
            </w:r>
          </w:p>
        </w:tc>
      </w:tr>
      <w:tr w:rsidR="00B96120" w:rsidRPr="004522D6" w:rsidTr="003D0315">
        <w:trPr>
          <w:trHeight w:val="247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Мобилизационная и вневойсковая подготовка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lang w:val="en-US"/>
              </w:rPr>
            </w:pPr>
            <w:r w:rsidRPr="00A859DA">
              <w:rPr>
                <w:lang w:val="en-US"/>
              </w:rPr>
              <w:t>02 03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0,000</w:t>
            </w:r>
          </w:p>
        </w:tc>
        <w:tc>
          <w:tcPr>
            <w:tcW w:w="116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</w:tr>
      <w:tr w:rsidR="00B96120" w:rsidRPr="004522D6" w:rsidTr="003D0315">
        <w:trPr>
          <w:trHeight w:val="199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</w:t>
            </w:r>
            <w:r>
              <w:t>1</w:t>
            </w:r>
            <w:r w:rsidRPr="00A859DA">
              <w:t xml:space="preserve"> годы»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  <w:r w:rsidRPr="00A859DA">
              <w:t xml:space="preserve">02 03 01 0 00 00000 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:rsidR="00B96120" w:rsidRPr="00A859DA" w:rsidRDefault="00B96120" w:rsidP="00093DE7">
            <w:pPr>
              <w:pStyle w:val="NoSpacing"/>
            </w:pPr>
          </w:p>
        </w:tc>
        <w:tc>
          <w:tcPr>
            <w:tcW w:w="1165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</w:tr>
      <w:tr w:rsidR="00B96120" w:rsidRPr="004522D6" w:rsidTr="003D0315">
        <w:trPr>
          <w:trHeight w:val="199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Подпрограмма «Обеспечение деятельности администрации Волче-Вражского сельсовета Тамалинского района Пензенской области на 2014-202</w:t>
            </w:r>
            <w:r>
              <w:t>1</w:t>
            </w:r>
            <w:r w:rsidRPr="00A859DA">
              <w:t xml:space="preserve"> годы»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 xml:space="preserve">02 03 01 1 00 00000 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65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</w:tr>
      <w:tr w:rsidR="00B96120" w:rsidRPr="004522D6" w:rsidTr="003D0315">
        <w:trPr>
          <w:trHeight w:val="553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Основное мероприятие "Обеспечение реализации мероприятий муниципальной программы"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 xml:space="preserve">02 03 01 1 01 00000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</w:tr>
      <w:tr w:rsidR="00B96120" w:rsidRPr="004522D6" w:rsidTr="003D0315">
        <w:trPr>
          <w:trHeight w:val="263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A859DA" w:rsidRDefault="00B96120" w:rsidP="00093DE7">
            <w:pPr>
              <w:pStyle w:val="NoSpacing"/>
            </w:pPr>
            <w:r w:rsidRPr="00A859DA">
              <w:t>Осуществление полномочий Российской Федерации по первичному воинскому учёту на территориях, где отсутствуют военные комиссариаты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  <w:r w:rsidRPr="00A859DA">
              <w:t xml:space="preserve">02 03 01 1 01 51180  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</w:tr>
      <w:tr w:rsidR="00B96120" w:rsidRPr="004522D6" w:rsidTr="003D0315">
        <w:trPr>
          <w:trHeight w:val="954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 w:rsidRPr="00A859D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  <w:r w:rsidRPr="00A859DA">
              <w:t>02 03 01 1  01 51180 120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</w:tr>
      <w:tr w:rsidR="00B96120" w:rsidRPr="004522D6" w:rsidTr="003D0315">
        <w:trPr>
          <w:trHeight w:val="483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  <w:r w:rsidRPr="00A859DA">
              <w:t>Расходы на выплаты персоналу государственных (муниципальных) органов</w:t>
            </w:r>
          </w:p>
          <w:p w:rsidR="00B96120" w:rsidRPr="00A859DA" w:rsidRDefault="00B96120" w:rsidP="00093DE7">
            <w:pPr>
              <w:pStyle w:val="NoSpacing"/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</w:pPr>
            <w:r w:rsidRPr="00A859DA">
              <w:t>02 03 01 1  01 51180 120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</w:tr>
      <w:tr w:rsidR="00B96120" w:rsidRPr="004522D6" w:rsidTr="003D0315">
        <w:trPr>
          <w:trHeight w:val="285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 w:rsidRPr="00A859DA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 w:rsidRPr="00A859DA">
              <w:rPr>
                <w:b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304,0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304,0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313,0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327,2</w:t>
            </w:r>
          </w:p>
        </w:tc>
      </w:tr>
      <w:tr w:rsidR="00B96120" w:rsidRPr="004522D6" w:rsidTr="003D0315">
        <w:trPr>
          <w:trHeight w:val="247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Обеспечение пожарной безопасности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lang w:val="en-US"/>
              </w:rPr>
            </w:pPr>
            <w:r w:rsidRPr="00A859DA">
              <w:rPr>
                <w:lang w:val="en-US"/>
              </w:rPr>
              <w:t>03 10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302,0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302,0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311,0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317,2</w:t>
            </w:r>
          </w:p>
        </w:tc>
      </w:tr>
      <w:tr w:rsidR="00B96120" w:rsidRPr="004522D6" w:rsidTr="003D0315">
        <w:trPr>
          <w:trHeight w:val="247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</w:t>
            </w:r>
            <w:r>
              <w:t>1</w:t>
            </w:r>
            <w:r w:rsidRPr="00A859DA">
              <w:t xml:space="preserve"> годы»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 xml:space="preserve">03 10 01 0 00 00000 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302,0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302,0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311,0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317,2</w:t>
            </w:r>
          </w:p>
        </w:tc>
      </w:tr>
      <w:tr w:rsidR="00B96120" w:rsidRPr="004522D6" w:rsidTr="003D0315">
        <w:trPr>
          <w:trHeight w:val="275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Подпрограмма «Передача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 xml:space="preserve">03 10 01 6 00 00000 </w:t>
            </w:r>
          </w:p>
          <w:p w:rsidR="00B96120" w:rsidRPr="00A859DA" w:rsidRDefault="00B96120" w:rsidP="00093DE7">
            <w:pPr>
              <w:pStyle w:val="NoSpacing"/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302,0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302,0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311,0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317,2</w:t>
            </w:r>
          </w:p>
        </w:tc>
      </w:tr>
      <w:tr w:rsidR="00B96120" w:rsidRPr="004522D6" w:rsidTr="003D0315">
        <w:trPr>
          <w:trHeight w:val="2292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</w:rPr>
            </w:pPr>
            <w:r w:rsidRPr="00A859DA">
              <w:rPr>
                <w:sz w:val="22"/>
              </w:rPr>
              <w:t xml:space="preserve">Основное мероприятие "Перечисление межбюджетных трансфертов из бюджета Волче-Вражского сельсовета Тамалинского района Пензенской области в бюджет Тамалинского района на   обеспечение финансовой деятельности  вопросов местного значения в соответствии с заключенными соглашениями»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 xml:space="preserve">03 10 01 6 01 00000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302,0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302,0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311,0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317,2</w:t>
            </w:r>
          </w:p>
        </w:tc>
      </w:tr>
      <w:tr w:rsidR="00B96120" w:rsidRPr="004522D6" w:rsidTr="003D0315">
        <w:trPr>
          <w:trHeight w:val="199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Передача части полномочий поселений по решению вопросов местного значения в соответствии с заключёнными соглашениями (обеспечение первичных мер пожарной безопасности  в границах населённых пунктов поселений)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 xml:space="preserve">03 10 01 6 01 80030 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302,0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302,0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311,0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317,2</w:t>
            </w:r>
          </w:p>
        </w:tc>
      </w:tr>
      <w:tr w:rsidR="00B96120" w:rsidRPr="004522D6" w:rsidTr="003D0315">
        <w:trPr>
          <w:trHeight w:val="150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 w:rsidRPr="00A859DA">
              <w:t>Межбюджетные трансферты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03 10 01 6 01 80030 500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302,0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302,0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311,0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317,2</w:t>
            </w:r>
          </w:p>
        </w:tc>
      </w:tr>
      <w:tr w:rsidR="00B96120" w:rsidRPr="004522D6" w:rsidTr="003D0315">
        <w:trPr>
          <w:trHeight w:val="184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Иные межбюджетные трансферты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03 10 01 6 01 80030 540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302,0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302,0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311,0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317,2</w:t>
            </w:r>
          </w:p>
        </w:tc>
      </w:tr>
      <w:tr w:rsidR="00B96120" w:rsidRPr="004522D6" w:rsidTr="003D0315">
        <w:trPr>
          <w:trHeight w:val="190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Другие расходы в области  национальной безопасности и правоохранительной 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03 14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</w:t>
            </w:r>
            <w:r w:rsidRPr="00A859DA"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</w:t>
            </w:r>
            <w:r w:rsidRPr="00A859DA"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10,0</w:t>
            </w:r>
          </w:p>
        </w:tc>
      </w:tr>
      <w:tr w:rsidR="00B96120" w:rsidRPr="004522D6" w:rsidTr="003D0315">
        <w:trPr>
          <w:trHeight w:val="204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Муниципальная программа Волче-Вражского сельсовета Тамалинского района Пензенской области «Обеспечение общественного порядка и противодействие преступности и коррупции в Волче-Вражском сельсовете Тамалинского района в 2014-202</w:t>
            </w:r>
            <w:r>
              <w:t>1</w:t>
            </w:r>
            <w:r w:rsidRPr="00A859DA">
              <w:t xml:space="preserve"> годах»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03 14  03 0 0000  000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</w:t>
            </w:r>
            <w:r w:rsidRPr="00A859DA"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</w:t>
            </w:r>
            <w:r w:rsidRPr="00A859DA"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10,0</w:t>
            </w:r>
          </w:p>
        </w:tc>
      </w:tr>
      <w:tr w:rsidR="00B96120" w:rsidRPr="004522D6" w:rsidTr="003D0315">
        <w:trPr>
          <w:trHeight w:val="753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Подпрограмма « Профилактика правонарушений и экстремисткой деятельности в Волче-Вражском сельсовете Тамалинского района в 2014-202</w:t>
            </w:r>
            <w:r>
              <w:t>1</w:t>
            </w:r>
            <w:r w:rsidRPr="00A859DA">
              <w:t xml:space="preserve"> годах»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03 14  03 1 0000 000</w:t>
            </w:r>
          </w:p>
          <w:p w:rsidR="00B96120" w:rsidRPr="00A859DA" w:rsidRDefault="00B96120" w:rsidP="00093DE7">
            <w:pPr>
              <w:pStyle w:val="NoSpacing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</w:t>
            </w:r>
            <w:r w:rsidRPr="00A859DA"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</w:t>
            </w:r>
            <w:r w:rsidRPr="00A859DA"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10,0</w:t>
            </w:r>
          </w:p>
        </w:tc>
      </w:tr>
      <w:tr w:rsidR="00B96120" w:rsidRPr="004522D6" w:rsidTr="003D0315">
        <w:trPr>
          <w:trHeight w:val="503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Основное мероприятие «Формирование у жителей Волче-Вражского сельсовета Тамалинского района Пензенской области правового сознания и вовлечение их в деятельность общественных организаций правоохранительной направленности»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 xml:space="preserve">03 14  03 1 01 00000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</w:t>
            </w:r>
            <w:r w:rsidRPr="00A859DA"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</w:t>
            </w:r>
            <w:r w:rsidRPr="00A859DA"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10,0</w:t>
            </w:r>
          </w:p>
        </w:tc>
      </w:tr>
      <w:tr w:rsidR="00B96120" w:rsidRPr="004522D6" w:rsidTr="003D0315">
        <w:trPr>
          <w:trHeight w:val="419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Пропагандистские мероприятия в сфере профилактики правонарушений и экстремисткой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  <w:r w:rsidRPr="00A859DA">
              <w:t xml:space="preserve">03 14  03 1 01 61010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</w:t>
            </w:r>
            <w:r w:rsidRPr="00A859DA"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</w:t>
            </w:r>
            <w:r w:rsidRPr="00A859DA"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10,0</w:t>
            </w:r>
          </w:p>
        </w:tc>
      </w:tr>
      <w:tr w:rsidR="00B96120" w:rsidRPr="004522D6" w:rsidTr="003D0315">
        <w:trPr>
          <w:trHeight w:val="452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 w:rsidRPr="00A859DA">
              <w:t>Закупка товаров работ и услуг для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03 14  03 1 01 61010 200</w:t>
            </w:r>
          </w:p>
          <w:p w:rsidR="00B96120" w:rsidRPr="00A859DA" w:rsidRDefault="00B96120" w:rsidP="00093DE7">
            <w:pPr>
              <w:pStyle w:val="NoSpacing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</w:t>
            </w:r>
            <w:r w:rsidRPr="00A859DA"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</w:t>
            </w:r>
            <w:r w:rsidRPr="00A859DA"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10,0</w:t>
            </w:r>
          </w:p>
        </w:tc>
      </w:tr>
      <w:tr w:rsidR="00B96120" w:rsidRPr="004522D6" w:rsidTr="003D0315">
        <w:trPr>
          <w:trHeight w:val="485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 w:rsidRPr="00A859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03 14  03 1 01 61010 240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</w:t>
            </w:r>
            <w:r w:rsidRPr="00A859DA"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</w:t>
            </w:r>
            <w:r w:rsidRPr="00A859DA"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10,0</w:t>
            </w:r>
          </w:p>
        </w:tc>
      </w:tr>
      <w:tr w:rsidR="00B96120" w:rsidRPr="004522D6" w:rsidTr="003D0315">
        <w:trPr>
          <w:trHeight w:val="247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 w:rsidRPr="00A859DA">
              <w:rPr>
                <w:b/>
              </w:rPr>
              <w:t>Национальная экономика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  <w:lang w:val="en-US"/>
              </w:rPr>
            </w:pPr>
            <w:r w:rsidRPr="00A859DA">
              <w:rPr>
                <w:b/>
                <w:lang w:val="en-US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218</w:t>
            </w:r>
            <w:r w:rsidRPr="00A859DA">
              <w:rPr>
                <w:b/>
              </w:rPr>
              <w:t>,0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218</w:t>
            </w:r>
            <w:r w:rsidRPr="00A859DA">
              <w:rPr>
                <w:b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46,0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46,0</w:t>
            </w:r>
          </w:p>
        </w:tc>
      </w:tr>
      <w:tr w:rsidR="00B96120" w:rsidRPr="004522D6" w:rsidTr="003D0315">
        <w:trPr>
          <w:trHeight w:val="210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 w:rsidRPr="00910531">
              <w:t>Дорожное хозяйство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910531" w:rsidRDefault="00B96120" w:rsidP="00093DE7">
            <w:pPr>
              <w:pStyle w:val="NoSpacing"/>
              <w:rPr>
                <w:lang w:val="en-US"/>
              </w:rPr>
            </w:pPr>
            <w:r w:rsidRPr="00910531">
              <w:rPr>
                <w:lang w:val="en-US"/>
              </w:rPr>
              <w:t>04 09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191,0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191,0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41,0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41,0</w:t>
            </w:r>
          </w:p>
        </w:tc>
      </w:tr>
      <w:tr w:rsidR="00B96120" w:rsidRPr="004522D6" w:rsidTr="003D0315">
        <w:trPr>
          <w:trHeight w:val="180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F433D" w:rsidRDefault="00B96120" w:rsidP="00093DE7">
            <w:pPr>
              <w:pStyle w:val="NoSpacing"/>
            </w:pPr>
            <w:r w:rsidRPr="006F433D">
              <w:t>Муниципальная программа</w:t>
            </w:r>
            <w:r>
              <w:t xml:space="preserve"> </w:t>
            </w:r>
            <w:r w:rsidRPr="002E1091">
              <w:t>Волче-Вражского сельсовета Тамалинского района Пензенской области</w:t>
            </w:r>
            <w:r w:rsidRPr="006F433D">
              <w:t xml:space="preserve"> «Развитие муниципального управления в Волче-Вражском сельсовете  Тамалинского района Пензенской области на 2014-202</w:t>
            </w:r>
            <w:r>
              <w:t>1</w:t>
            </w:r>
            <w:r w:rsidRPr="006F433D">
              <w:t xml:space="preserve"> годы»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  <w:r w:rsidRPr="00910531">
              <w:t xml:space="preserve">04 09 01 </w:t>
            </w:r>
            <w:r>
              <w:t xml:space="preserve">0 00 00000 </w:t>
            </w:r>
          </w:p>
          <w:p w:rsidR="00B96120" w:rsidRDefault="00B96120" w:rsidP="00093DE7">
            <w:pPr>
              <w:pStyle w:val="NoSpacing"/>
            </w:pPr>
          </w:p>
          <w:p w:rsidR="00B96120" w:rsidRPr="00910531" w:rsidRDefault="00B96120" w:rsidP="00093DE7">
            <w:pPr>
              <w:pStyle w:val="NoSpacing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191,0</w:t>
            </w: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191,0</w:t>
            </w: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41,0</w:t>
            </w: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41,0</w:t>
            </w: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</w:tc>
      </w:tr>
      <w:tr w:rsidR="00B96120" w:rsidRPr="004522D6" w:rsidTr="003D0315">
        <w:trPr>
          <w:trHeight w:val="315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F433D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6F433D">
              <w:rPr>
                <w:color w:val="000000"/>
                <w:sz w:val="22"/>
                <w:szCs w:val="22"/>
              </w:rPr>
              <w:t>Подпрограмма "Развитие сети автомобильных дорог на территории Волче-Вражского сельсовета Тамалинского района Пензенской области на 2014-202</w:t>
            </w:r>
            <w:r>
              <w:rPr>
                <w:color w:val="000000"/>
                <w:sz w:val="22"/>
                <w:szCs w:val="22"/>
              </w:rPr>
              <w:t>1</w:t>
            </w:r>
            <w:r w:rsidRPr="006F433D">
              <w:rPr>
                <w:color w:val="000000"/>
                <w:sz w:val="22"/>
                <w:szCs w:val="22"/>
              </w:rPr>
              <w:t xml:space="preserve"> годы»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 xml:space="preserve">04 09 01 5 00 00000 </w:t>
            </w:r>
          </w:p>
          <w:p w:rsidR="00B96120" w:rsidRDefault="00B96120" w:rsidP="00093DE7">
            <w:pPr>
              <w:pStyle w:val="NoSpacing"/>
            </w:pPr>
          </w:p>
          <w:p w:rsidR="00B96120" w:rsidRPr="00910531" w:rsidRDefault="00B96120" w:rsidP="00093DE7">
            <w:pPr>
              <w:pStyle w:val="NoSpacing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191,0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191,0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41,0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41,0</w:t>
            </w:r>
          </w:p>
        </w:tc>
      </w:tr>
      <w:tr w:rsidR="00B96120" w:rsidRPr="004522D6" w:rsidTr="003D0315">
        <w:trPr>
          <w:trHeight w:val="210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F433D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6F433D">
              <w:rPr>
                <w:color w:val="000000"/>
                <w:sz w:val="22"/>
                <w:szCs w:val="22"/>
              </w:rPr>
              <w:t>Основное мероприятие «Мероприятия дорожного хозяйства на автомобильных дорогах общего пользования муниципального значения»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  <w:r>
              <w:t xml:space="preserve">04 09 01 5 01  20100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191,0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191,0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41,0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41,0</w:t>
            </w:r>
          </w:p>
        </w:tc>
      </w:tr>
      <w:tr w:rsidR="00B96120" w:rsidRPr="004522D6" w:rsidTr="003D0315">
        <w:trPr>
          <w:trHeight w:val="285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F433D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Расходы на содержания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 xml:space="preserve">04 09 01 5 01  20100 </w:t>
            </w:r>
          </w:p>
          <w:p w:rsidR="00B96120" w:rsidRPr="00910531" w:rsidRDefault="00B96120" w:rsidP="00093DE7">
            <w:pPr>
              <w:pStyle w:val="NoSpacing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191,0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191,0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41,0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41,0</w:t>
            </w:r>
          </w:p>
        </w:tc>
      </w:tr>
      <w:tr w:rsidR="00B96120" w:rsidRPr="004522D6" w:rsidTr="003D0315">
        <w:trPr>
          <w:trHeight w:val="150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64175" w:rsidRDefault="00B96120" w:rsidP="00093DE7">
            <w:pPr>
              <w:pStyle w:val="NoSpacing"/>
              <w:rPr>
                <w:b/>
                <w:color w:val="000000"/>
                <w:sz w:val="22"/>
                <w:szCs w:val="22"/>
              </w:rPr>
            </w:pPr>
            <w:r w:rsidRPr="00910531"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</w:t>
            </w:r>
            <w:r>
              <w:rPr>
                <w:color w:val="000000"/>
                <w:sz w:val="22"/>
                <w:szCs w:val="22"/>
              </w:rPr>
              <w:t>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  <w:r w:rsidRPr="00910531">
              <w:t xml:space="preserve">04 09 01 5 </w:t>
            </w:r>
            <w:r>
              <w:t xml:space="preserve">01 </w:t>
            </w:r>
            <w:r w:rsidRPr="00910531">
              <w:t>2010</w:t>
            </w:r>
            <w:r>
              <w:t>0</w:t>
            </w:r>
            <w:r w:rsidRPr="00910531">
              <w:t xml:space="preserve"> 200</w:t>
            </w:r>
          </w:p>
          <w:p w:rsidR="00B96120" w:rsidRPr="00910531" w:rsidRDefault="00B96120" w:rsidP="00093DE7">
            <w:pPr>
              <w:pStyle w:val="NoSpacing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191,0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191,0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41,0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41,0</w:t>
            </w:r>
          </w:p>
        </w:tc>
      </w:tr>
      <w:tr w:rsidR="00B96120" w:rsidRPr="004522D6" w:rsidTr="003D0315">
        <w:trPr>
          <w:trHeight w:val="341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40730" w:rsidRDefault="00B96120" w:rsidP="00093DE7">
            <w:pPr>
              <w:pStyle w:val="NoSpacing"/>
            </w:pPr>
            <w:r w:rsidRPr="00A407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910531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910531" w:rsidRDefault="00B96120" w:rsidP="00093DE7">
            <w:pPr>
              <w:pStyle w:val="NoSpacing"/>
            </w:pPr>
            <w:r w:rsidRPr="00910531">
              <w:t xml:space="preserve">04 09 01 5 </w:t>
            </w:r>
            <w:r>
              <w:t xml:space="preserve">01 </w:t>
            </w:r>
            <w:r w:rsidRPr="00910531">
              <w:t>2010</w:t>
            </w:r>
            <w:r>
              <w:t>0</w:t>
            </w:r>
            <w:r w:rsidRPr="00910531">
              <w:t xml:space="preserve"> 240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191,0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191,0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41,0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41,0</w:t>
            </w:r>
          </w:p>
        </w:tc>
      </w:tr>
      <w:tr w:rsidR="00B96120" w:rsidRPr="004522D6" w:rsidTr="003D0315">
        <w:trPr>
          <w:trHeight w:val="309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  <w:r w:rsidRPr="00A859DA">
              <w:t>Другие вопросы в области национальной</w:t>
            </w:r>
            <w:r>
              <w:t xml:space="preserve"> экономики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04 12</w:t>
            </w:r>
          </w:p>
          <w:p w:rsidR="00B96120" w:rsidRDefault="00B96120" w:rsidP="00093DE7">
            <w:pPr>
              <w:pStyle w:val="NoSpacing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  <w:r>
              <w:t>30,0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  <w:r>
              <w:t>30,0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  <w:r>
              <w:t>5,0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  <w:r>
              <w:t>5,0</w:t>
            </w:r>
          </w:p>
        </w:tc>
      </w:tr>
      <w:tr w:rsidR="00B96120" w:rsidRPr="004522D6" w:rsidTr="003D0315">
        <w:trPr>
          <w:trHeight w:val="204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E66D19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E66D19">
              <w:rPr>
                <w:sz w:val="22"/>
                <w:szCs w:val="22"/>
              </w:rPr>
              <w:t>Муниципальная программа Волче-Вражского сельсовета Тамалинского района Пензенской области «Развитие территории Волче-Вражского сельсовета Тамалинского района Пензенской области на 2014-2021 годы»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 w:rsidRPr="00E66D19">
              <w:t xml:space="preserve">04 12 02  0 00  00000 </w:t>
            </w:r>
          </w:p>
          <w:p w:rsidR="00B96120" w:rsidRPr="00E66D19" w:rsidRDefault="00B96120" w:rsidP="00093DE7">
            <w:pPr>
              <w:pStyle w:val="NoSpacing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>
              <w:t>12</w:t>
            </w:r>
            <w:r w:rsidRPr="00E66D19"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 w:rsidRPr="00E66D19">
              <w:t>12,00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 w:rsidRPr="00E66D19"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 w:rsidRPr="00E66D19">
              <w:t>0,00</w:t>
            </w:r>
          </w:p>
        </w:tc>
      </w:tr>
      <w:tr w:rsidR="00B96120" w:rsidRPr="004522D6" w:rsidTr="003D0315">
        <w:trPr>
          <w:trHeight w:val="210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 w:rsidRPr="00E66D19">
              <w:t xml:space="preserve">Подпрограмма </w:t>
            </w:r>
            <w:r w:rsidRPr="00E66D19">
              <w:rPr>
                <w:bCs/>
              </w:rPr>
              <w:t>«Об управлении муниципальной собственностью Волче-Вражского сельсовета Тамалинского района Пензенской области на 2014-2021 годы»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 w:rsidRPr="00E66D19">
              <w:t xml:space="preserve">04 12 02 4 00 00000 </w:t>
            </w:r>
          </w:p>
          <w:p w:rsidR="00B96120" w:rsidRPr="00E66D19" w:rsidRDefault="00B96120" w:rsidP="00093DE7">
            <w:pPr>
              <w:pStyle w:val="NoSpacing"/>
            </w:pPr>
          </w:p>
          <w:p w:rsidR="00B96120" w:rsidRPr="00E66D19" w:rsidRDefault="00B96120" w:rsidP="00093DE7">
            <w:pPr>
              <w:pStyle w:val="NoSpacing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>
              <w:t>12</w:t>
            </w:r>
            <w:r w:rsidRPr="00E66D19"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 w:rsidRPr="00E66D19">
              <w:t>12,00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 w:rsidRPr="00E66D19"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 w:rsidRPr="00E66D19">
              <w:t>0,00</w:t>
            </w:r>
          </w:p>
        </w:tc>
      </w:tr>
      <w:tr w:rsidR="00B96120" w:rsidRPr="004522D6" w:rsidTr="003D0315">
        <w:trPr>
          <w:trHeight w:val="191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 w:rsidRPr="00E66D19">
              <w:t>Основное мероприятие «Обеспечение поступления доходов от управления и использования имущества Волче-Вражского сельсовета  Тамалинского района Пензенской области»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 w:rsidRPr="00E66D19">
              <w:t xml:space="preserve">04 12 02 4 01 00000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>
              <w:t>12</w:t>
            </w:r>
            <w:r w:rsidRPr="00E66D19"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 w:rsidRPr="00E66D19">
              <w:t>12,00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 w:rsidRPr="00E66D19"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 w:rsidRPr="00E66D19">
              <w:t>0,00</w:t>
            </w:r>
          </w:p>
        </w:tc>
      </w:tr>
      <w:tr w:rsidR="00B96120" w:rsidRPr="004522D6" w:rsidTr="003D0315">
        <w:trPr>
          <w:trHeight w:val="300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 w:rsidRPr="00E66D19">
              <w:t xml:space="preserve">Расходы на оформление в муниципальную собственность бесхозяйных объектов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 w:rsidRPr="00E66D19">
              <w:t xml:space="preserve">04 12 02 4 01 60050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 w:rsidRPr="00E66D19">
              <w:t>1</w:t>
            </w:r>
            <w:r>
              <w:t>2</w:t>
            </w:r>
            <w:r w:rsidRPr="00E66D19"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 w:rsidRPr="00E66D19">
              <w:t>12,00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 w:rsidRPr="00E66D19"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 w:rsidRPr="00E66D19">
              <w:t>0,00</w:t>
            </w:r>
          </w:p>
        </w:tc>
      </w:tr>
      <w:tr w:rsidR="00B96120" w:rsidRPr="004522D6" w:rsidTr="003D0315">
        <w:trPr>
          <w:trHeight w:val="176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 w:rsidRPr="00E66D19">
              <w:t>Закупка товаров, работ, услуг для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 w:rsidRPr="00E66D19">
              <w:t>04 12 02 4  01 60050 200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>
              <w:t>12</w:t>
            </w:r>
            <w:r w:rsidRPr="00E66D19"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 w:rsidRPr="00E66D19">
              <w:t>12,00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 w:rsidRPr="00E66D19"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 w:rsidRPr="00E66D19">
              <w:t>0,00</w:t>
            </w:r>
          </w:p>
        </w:tc>
      </w:tr>
      <w:tr w:rsidR="00B96120" w:rsidRPr="004522D6" w:rsidTr="003D0315">
        <w:trPr>
          <w:trHeight w:val="315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 w:rsidRPr="00E66D1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 w:rsidRPr="00E66D19">
              <w:t>04 12 02 4  01 60050 240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>
              <w:t>12</w:t>
            </w:r>
            <w:r w:rsidRPr="00E66D19"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 w:rsidRPr="00E66D19">
              <w:t>12,00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 w:rsidRPr="00E66D19"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 w:rsidRPr="00E66D19">
              <w:t>0,00</w:t>
            </w:r>
          </w:p>
        </w:tc>
      </w:tr>
      <w:tr w:rsidR="00B96120" w:rsidRPr="004522D6" w:rsidTr="003D0315">
        <w:trPr>
          <w:trHeight w:val="1800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125F6" w:rsidRDefault="00B96120" w:rsidP="00093DE7">
            <w:pPr>
              <w:pStyle w:val="NoSpacing"/>
            </w:pPr>
            <w:r w:rsidRPr="006125F6">
              <w:t>Муниципальная программа Волче-Вражского сельсовета Тамалинского района Пензенской области «Обеспечение управления муниципальной собственностью  Волче-Вражского сельсовета  Тамалинского района Пензенской области на 2016- 2021 годы»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125F6" w:rsidRDefault="00B96120" w:rsidP="00093DE7">
            <w:pPr>
              <w:pStyle w:val="NoSpacing"/>
            </w:pPr>
          </w:p>
          <w:p w:rsidR="00B96120" w:rsidRPr="006125F6" w:rsidRDefault="00B96120" w:rsidP="00093DE7">
            <w:pPr>
              <w:pStyle w:val="NoSpacing"/>
            </w:pPr>
          </w:p>
          <w:p w:rsidR="00B96120" w:rsidRPr="006125F6" w:rsidRDefault="00B96120" w:rsidP="00093DE7">
            <w:pPr>
              <w:pStyle w:val="NoSpacing"/>
            </w:pPr>
          </w:p>
          <w:p w:rsidR="00B96120" w:rsidRPr="006125F6" w:rsidRDefault="00B96120" w:rsidP="00093DE7">
            <w:pPr>
              <w:pStyle w:val="NoSpacing"/>
            </w:pPr>
          </w:p>
          <w:p w:rsidR="00B96120" w:rsidRPr="006125F6" w:rsidRDefault="00B96120" w:rsidP="00093DE7">
            <w:pPr>
              <w:pStyle w:val="NoSpacing"/>
            </w:pPr>
          </w:p>
          <w:p w:rsidR="00B96120" w:rsidRPr="006125F6" w:rsidRDefault="00B96120" w:rsidP="00093DE7">
            <w:pPr>
              <w:pStyle w:val="NoSpacing"/>
            </w:pPr>
          </w:p>
          <w:p w:rsidR="00B96120" w:rsidRPr="006125F6" w:rsidRDefault="00B96120" w:rsidP="00093DE7">
            <w:pPr>
              <w:pStyle w:val="NoSpacing"/>
            </w:pPr>
            <w:r w:rsidRPr="006125F6">
              <w:t>04 12 08 0 00 00000  000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125F6" w:rsidRDefault="00B96120" w:rsidP="00093DE7">
            <w:pPr>
              <w:pStyle w:val="NoSpacing"/>
            </w:pPr>
          </w:p>
          <w:p w:rsidR="00B96120" w:rsidRPr="006125F6" w:rsidRDefault="00B96120" w:rsidP="00093DE7">
            <w:pPr>
              <w:pStyle w:val="NoSpacing"/>
            </w:pPr>
          </w:p>
          <w:p w:rsidR="00B96120" w:rsidRPr="006125F6" w:rsidRDefault="00B96120" w:rsidP="00093DE7">
            <w:pPr>
              <w:pStyle w:val="NoSpacing"/>
            </w:pPr>
          </w:p>
          <w:p w:rsidR="00B96120" w:rsidRPr="006125F6" w:rsidRDefault="00B96120" w:rsidP="00093DE7">
            <w:pPr>
              <w:pStyle w:val="NoSpacing"/>
            </w:pPr>
          </w:p>
          <w:p w:rsidR="00B96120" w:rsidRPr="006125F6" w:rsidRDefault="00B96120" w:rsidP="00093DE7">
            <w:pPr>
              <w:pStyle w:val="NoSpacing"/>
            </w:pPr>
          </w:p>
          <w:p w:rsidR="00B96120" w:rsidRPr="006125F6" w:rsidRDefault="00B96120" w:rsidP="00093DE7">
            <w:pPr>
              <w:pStyle w:val="NoSpacing"/>
            </w:pPr>
          </w:p>
          <w:p w:rsidR="00B96120" w:rsidRPr="006125F6" w:rsidRDefault="00B96120" w:rsidP="00093DE7">
            <w:pPr>
              <w:pStyle w:val="NoSpacing"/>
            </w:pPr>
            <w:r w:rsidRPr="006125F6">
              <w:t>15,0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125F6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6125F6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6125F6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6125F6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6125F6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6125F6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6125F6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125F6" w:rsidRDefault="00B96120" w:rsidP="00093DE7">
            <w:pPr>
              <w:pStyle w:val="NoSpacing"/>
            </w:pPr>
          </w:p>
          <w:p w:rsidR="00B96120" w:rsidRPr="006125F6" w:rsidRDefault="00B96120" w:rsidP="00093DE7">
            <w:pPr>
              <w:pStyle w:val="NoSpacing"/>
            </w:pPr>
          </w:p>
          <w:p w:rsidR="00B96120" w:rsidRPr="006125F6" w:rsidRDefault="00B96120" w:rsidP="00093DE7">
            <w:pPr>
              <w:pStyle w:val="NoSpacing"/>
            </w:pPr>
          </w:p>
          <w:p w:rsidR="00B96120" w:rsidRPr="006125F6" w:rsidRDefault="00B96120" w:rsidP="00093DE7">
            <w:pPr>
              <w:pStyle w:val="NoSpacing"/>
            </w:pPr>
          </w:p>
          <w:p w:rsidR="00B96120" w:rsidRPr="006125F6" w:rsidRDefault="00B96120" w:rsidP="00093DE7">
            <w:pPr>
              <w:pStyle w:val="NoSpacing"/>
            </w:pPr>
          </w:p>
          <w:p w:rsidR="00B96120" w:rsidRPr="006125F6" w:rsidRDefault="00B96120" w:rsidP="00093DE7">
            <w:pPr>
              <w:pStyle w:val="NoSpacing"/>
            </w:pPr>
          </w:p>
          <w:p w:rsidR="00B96120" w:rsidRPr="006125F6" w:rsidRDefault="00B96120" w:rsidP="00093DE7">
            <w:pPr>
              <w:pStyle w:val="NoSpacing"/>
            </w:pPr>
            <w:r>
              <w:t>15,0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125F6" w:rsidRDefault="00B96120" w:rsidP="00093DE7">
            <w:pPr>
              <w:pStyle w:val="NoSpacing"/>
            </w:pPr>
          </w:p>
          <w:p w:rsidR="00B96120" w:rsidRPr="006125F6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6125F6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6125F6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6125F6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6125F6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6125F6" w:rsidRDefault="00B96120" w:rsidP="00093DE7">
            <w:pPr>
              <w:pStyle w:val="NoSpacing"/>
            </w:pPr>
            <w:r w:rsidRPr="006125F6">
              <w:rPr>
                <w:sz w:val="22"/>
                <w:szCs w:val="22"/>
              </w:rPr>
              <w:t>5,0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125F6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6125F6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6125F6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6125F6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6125F6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6125F6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6125F6" w:rsidRDefault="00B96120" w:rsidP="00093DE7">
            <w:pPr>
              <w:pStyle w:val="NoSpacing"/>
            </w:pPr>
            <w:r w:rsidRPr="006125F6">
              <w:rPr>
                <w:sz w:val="22"/>
                <w:szCs w:val="22"/>
              </w:rPr>
              <w:t>5,0</w:t>
            </w:r>
          </w:p>
        </w:tc>
      </w:tr>
      <w:tr w:rsidR="00B96120" w:rsidRPr="004522D6" w:rsidTr="003D0315">
        <w:trPr>
          <w:trHeight w:val="1594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t>Подпрограмма «Повышение эффективности управления и распоряжения земельными ресурсами  Волче-Вражского сельсовета Тамалинского района Пензенской области на 2016- 202</w:t>
            </w:r>
            <w:r>
              <w:t>1</w:t>
            </w:r>
            <w:r w:rsidRPr="00A859DA">
              <w:t xml:space="preserve"> годы»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 xml:space="preserve">04 12 08 2 00 00000 </w:t>
            </w:r>
          </w:p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15</w:t>
            </w:r>
            <w:r w:rsidRPr="00A859DA">
              <w:t>,0</w:t>
            </w:r>
          </w:p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</w:pPr>
            <w:r>
              <w:t>0,00</w:t>
            </w:r>
          </w:p>
          <w:p w:rsidR="00B96120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15</w:t>
            </w:r>
            <w:r w:rsidRPr="00A859DA">
              <w:t>,0</w:t>
            </w:r>
          </w:p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</w:pP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:rsidR="00B96120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</w:p>
        </w:tc>
      </w:tr>
      <w:tr w:rsidR="00B96120" w:rsidRPr="004522D6" w:rsidTr="003D0315">
        <w:trPr>
          <w:trHeight w:val="268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t>Основное мероприятие «Обеспечение поступления доходов от управления и распоряжения земельными ресурсами Волче-Вражского сельсовета Тамалинского района Пензенской области»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  <w:r w:rsidRPr="00A859DA">
              <w:t>04 12 08 2 01  00000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10</w:t>
            </w:r>
            <w:r w:rsidRPr="00A859DA"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10</w:t>
            </w:r>
            <w:r w:rsidRPr="00A859DA"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</w:tr>
      <w:tr w:rsidR="00B96120" w:rsidRPr="004522D6" w:rsidTr="003D0315">
        <w:trPr>
          <w:trHeight w:val="199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t>Проведение мероприятий по оформлению права муниципальной собственности на землю и постановка земельных участков  на кадастровый учет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 xml:space="preserve">04 12 08 2 01  20160 </w:t>
            </w:r>
          </w:p>
          <w:p w:rsidR="00B96120" w:rsidRPr="00A859DA" w:rsidRDefault="00B96120" w:rsidP="00093DE7">
            <w:pPr>
              <w:pStyle w:val="NoSpacing"/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10</w:t>
            </w:r>
            <w:r w:rsidRPr="00A859DA">
              <w:t>,0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10</w:t>
            </w:r>
            <w:r w:rsidRPr="00A859DA">
              <w:t>,0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</w:tr>
      <w:tr w:rsidR="00B96120" w:rsidRPr="004522D6" w:rsidTr="003D0315">
        <w:trPr>
          <w:trHeight w:val="502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04 12 08 2 01 20160 200</w:t>
            </w:r>
          </w:p>
          <w:p w:rsidR="00B96120" w:rsidRPr="00A859DA" w:rsidRDefault="00B96120" w:rsidP="00093DE7">
            <w:pPr>
              <w:pStyle w:val="NoSpacing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10</w:t>
            </w:r>
            <w:r w:rsidRPr="00A859DA"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10</w:t>
            </w:r>
            <w:r w:rsidRPr="00A859DA"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</w:tr>
      <w:tr w:rsidR="00B96120" w:rsidRPr="004522D6" w:rsidTr="003D0315">
        <w:trPr>
          <w:trHeight w:val="263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</w:pPr>
            <w:r w:rsidRPr="00A859DA">
              <w:t>04 12 08 2 01 20160 240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10</w:t>
            </w:r>
            <w:r w:rsidRPr="00A859DA">
              <w:t>,0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10</w:t>
            </w:r>
            <w:r w:rsidRPr="00A859DA">
              <w:t>,0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</w:tr>
      <w:tr w:rsidR="00B96120" w:rsidRPr="004522D6" w:rsidTr="003D0315">
        <w:trPr>
          <w:trHeight w:val="135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Расходы связанные</w:t>
            </w:r>
            <w:r w:rsidRPr="00A859DA">
              <w:rPr>
                <w:b/>
              </w:rPr>
              <w:t xml:space="preserve"> </w:t>
            </w:r>
            <w:r w:rsidRPr="00A859DA">
              <w:t>с</w:t>
            </w:r>
            <w:r w:rsidRPr="00A859DA">
              <w:rPr>
                <w:b/>
              </w:rPr>
              <w:t xml:space="preserve"> </w:t>
            </w:r>
            <w:r w:rsidRPr="00A859DA">
              <w:rPr>
                <w:shd w:val="clear" w:color="auto" w:fill="FFFFFF"/>
              </w:rPr>
              <w:t xml:space="preserve">градостроительной деятельностью </w:t>
            </w:r>
            <w:r w:rsidRPr="00A859DA">
              <w:rPr>
                <w:lang w:eastAsia="en-US"/>
              </w:rPr>
              <w:t>территориальным планированием и землепользованием на территории муниципального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04 12 08 2 01 20170 000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5</w:t>
            </w:r>
            <w:r w:rsidRPr="00A859DA"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5</w:t>
            </w:r>
            <w:r w:rsidRPr="00A859DA"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5,0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5,0</w:t>
            </w:r>
          </w:p>
        </w:tc>
      </w:tr>
      <w:tr w:rsidR="00B96120" w:rsidRPr="004522D6" w:rsidTr="003D0315">
        <w:trPr>
          <w:trHeight w:val="135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Закупка товаров, работ и услуг для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04 12 08 2 01 20170 200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5</w:t>
            </w:r>
            <w:r w:rsidRPr="00A859DA"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5,0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5,0</w:t>
            </w:r>
          </w:p>
        </w:tc>
      </w:tr>
      <w:tr w:rsidR="00B96120" w:rsidRPr="004522D6" w:rsidTr="003D0315">
        <w:trPr>
          <w:trHeight w:val="120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04 12 08 2 01 20170 240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5</w:t>
            </w:r>
            <w:r w:rsidRPr="00A859DA"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5,0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5,0</w:t>
            </w:r>
          </w:p>
        </w:tc>
      </w:tr>
      <w:tr w:rsidR="00B96120" w:rsidRPr="004522D6" w:rsidTr="003D0315">
        <w:trPr>
          <w:trHeight w:val="257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 w:rsidRPr="00A859DA">
              <w:rPr>
                <w:b/>
              </w:rPr>
              <w:t>Жилищно-коммунальное хозяйство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 w:rsidRPr="00A859DA">
              <w:rPr>
                <w:b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C2988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157,0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C2988" w:rsidRDefault="00B96120" w:rsidP="00093DE7">
            <w:pPr>
              <w:pStyle w:val="NoSpacing"/>
              <w:rPr>
                <w:b/>
              </w:rPr>
            </w:pPr>
            <w:r w:rsidRPr="001C2988">
              <w:rPr>
                <w:b/>
              </w:rPr>
              <w:t>-</w:t>
            </w:r>
            <w:r>
              <w:rPr>
                <w:b/>
              </w:rPr>
              <w:t>8,6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C2988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148,4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C2988" w:rsidRDefault="00B96120" w:rsidP="00093DE7">
            <w:pPr>
              <w:pStyle w:val="NoSpacing"/>
              <w:rPr>
                <w:b/>
              </w:rPr>
            </w:pPr>
            <w:r w:rsidRPr="001C2988">
              <w:rPr>
                <w:b/>
              </w:rPr>
              <w:t>26,314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C2988" w:rsidRDefault="00B96120" w:rsidP="00093DE7">
            <w:pPr>
              <w:pStyle w:val="NoSpacing"/>
              <w:rPr>
                <w:b/>
              </w:rPr>
            </w:pPr>
            <w:r w:rsidRPr="001C2988">
              <w:rPr>
                <w:b/>
              </w:rPr>
              <w:t>50,0</w:t>
            </w:r>
          </w:p>
        </w:tc>
      </w:tr>
      <w:tr w:rsidR="00B96120" w:rsidRPr="004522D6" w:rsidTr="003D0315">
        <w:trPr>
          <w:trHeight w:val="244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 xml:space="preserve">Коммунальное хозяйство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05 02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5,0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5,00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0,00</w:t>
            </w:r>
          </w:p>
        </w:tc>
      </w:tr>
      <w:tr w:rsidR="00B96120" w:rsidRPr="004522D6" w:rsidTr="003D0315">
        <w:trPr>
          <w:trHeight w:val="346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1F5250">
              <w:rPr>
                <w:sz w:val="22"/>
                <w:szCs w:val="22"/>
              </w:rPr>
              <w:t>Муниципальная программа Волче-Вражского сельсовета Тамалинского района Пензенской области «Развитие территории Волче-Вражского сельсовета Тамалинского района Пензенской области на 2014-202</w:t>
            </w:r>
            <w:r>
              <w:rPr>
                <w:sz w:val="22"/>
                <w:szCs w:val="22"/>
              </w:rPr>
              <w:t>1</w:t>
            </w:r>
            <w:r w:rsidRPr="001F5250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 xml:space="preserve">05 02 02  0 00  00000 </w:t>
            </w:r>
          </w:p>
          <w:p w:rsidR="00B96120" w:rsidRPr="001F5250" w:rsidRDefault="00B96120" w:rsidP="00093DE7">
            <w:pPr>
              <w:pStyle w:val="NoSpacing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  <w:p w:rsidR="00B96120" w:rsidRPr="001F5250" w:rsidRDefault="00B96120" w:rsidP="00093DE7">
            <w:pPr>
              <w:pStyle w:val="NoSpacing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:rsidR="00B96120" w:rsidRPr="001F5250" w:rsidRDefault="00B96120" w:rsidP="00093DE7">
            <w:pPr>
              <w:pStyle w:val="NoSpacing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  <w:p w:rsidR="00B96120" w:rsidRPr="001F5250" w:rsidRDefault="00B96120" w:rsidP="00093DE7">
            <w:pPr>
              <w:pStyle w:val="NoSpacing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1F5250">
              <w:rPr>
                <w:sz w:val="22"/>
                <w:szCs w:val="22"/>
              </w:rPr>
              <w:t>5,00</w:t>
            </w:r>
          </w:p>
          <w:p w:rsidR="00B96120" w:rsidRPr="001F5250" w:rsidRDefault="00B96120" w:rsidP="00093DE7">
            <w:pPr>
              <w:pStyle w:val="NoSpacing"/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:rsidR="00B96120" w:rsidRPr="001F5250" w:rsidRDefault="00B96120" w:rsidP="00093DE7">
            <w:pPr>
              <w:pStyle w:val="NoSpacing"/>
            </w:pPr>
          </w:p>
          <w:p w:rsidR="00B96120" w:rsidRPr="001F5250" w:rsidRDefault="00B96120" w:rsidP="00093DE7">
            <w:pPr>
              <w:pStyle w:val="NoSpacing"/>
            </w:pPr>
          </w:p>
        </w:tc>
      </w:tr>
      <w:tr w:rsidR="00B96120" w:rsidRPr="004522D6" w:rsidTr="003D0315">
        <w:trPr>
          <w:trHeight w:val="126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1F5250">
              <w:rPr>
                <w:sz w:val="22"/>
                <w:szCs w:val="22"/>
              </w:rPr>
              <w:t xml:space="preserve">Подпрограмма  </w:t>
            </w:r>
            <w:r w:rsidRPr="001F5250">
              <w:rPr>
                <w:spacing w:val="-2"/>
                <w:sz w:val="22"/>
                <w:szCs w:val="22"/>
              </w:rPr>
              <w:t>«Комплексная программа модернизации и реформирования жилищно-коммунального хозяйства Волче-Вражского сельсовета Тамалинского района Пензенской области на 2014-202</w:t>
            </w:r>
            <w:r>
              <w:rPr>
                <w:spacing w:val="-2"/>
                <w:sz w:val="22"/>
                <w:szCs w:val="22"/>
              </w:rPr>
              <w:t>1</w:t>
            </w:r>
            <w:r w:rsidRPr="001F5250">
              <w:rPr>
                <w:spacing w:val="-2"/>
                <w:sz w:val="22"/>
                <w:szCs w:val="22"/>
              </w:rPr>
              <w:t xml:space="preserve"> годы»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1F5250">
              <w:rPr>
                <w:sz w:val="22"/>
                <w:szCs w:val="22"/>
              </w:rPr>
              <w:t>05 02 02  0 00 00000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5,00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0,00</w:t>
            </w:r>
          </w:p>
        </w:tc>
      </w:tr>
      <w:tr w:rsidR="00B96120" w:rsidRPr="004522D6" w:rsidTr="003D0315">
        <w:trPr>
          <w:trHeight w:val="135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1F5250">
              <w:rPr>
                <w:sz w:val="22"/>
                <w:szCs w:val="22"/>
              </w:rPr>
              <w:t>Основное мероприятие «Повышение эффективности, качества жилищно-коммунального обслуживания; надежность работы инженерных систем жизнеобеспечения, комфортность и безопасность проживания населения; улучшения качества питьевой воды»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1F5250">
              <w:rPr>
                <w:sz w:val="22"/>
                <w:szCs w:val="22"/>
              </w:rPr>
              <w:t>05 02 02 1 01 00000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5,00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1F5250">
              <w:t>0,00</w:t>
            </w:r>
          </w:p>
        </w:tc>
      </w:tr>
      <w:tr w:rsidR="00B96120" w:rsidRPr="004522D6" w:rsidTr="003D0315">
        <w:trPr>
          <w:trHeight w:val="285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1F5250">
              <w:t>Расходы на реализацию мер, направленных на снижение удельного объёма используемых топливно-энергетических ресурсов при сохранении соответствующего полезного эффекта, возникающего в процессе их потребления.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1F5250">
              <w:rPr>
                <w:b/>
              </w:rPr>
              <w:t xml:space="preserve"> </w:t>
            </w:r>
            <w:r w:rsidRPr="001F5250">
              <w:rPr>
                <w:sz w:val="22"/>
                <w:szCs w:val="22"/>
              </w:rPr>
              <w:t>05 02 02 1 01 60040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5,00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0,00</w:t>
            </w:r>
          </w:p>
        </w:tc>
      </w:tr>
      <w:tr w:rsidR="00B96120" w:rsidRPr="004522D6" w:rsidTr="003D0315">
        <w:trPr>
          <w:trHeight w:val="165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Закупка товаров, работ, услуг для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1F5250">
              <w:rPr>
                <w:sz w:val="22"/>
                <w:szCs w:val="22"/>
              </w:rPr>
              <w:t>05 02 02 1 01 60040 200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5,00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0,00</w:t>
            </w:r>
          </w:p>
        </w:tc>
      </w:tr>
      <w:tr w:rsidR="00B96120" w:rsidRPr="004522D6" w:rsidTr="003D0315">
        <w:trPr>
          <w:trHeight w:val="221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1F5250">
              <w:rPr>
                <w:sz w:val="22"/>
                <w:szCs w:val="22"/>
              </w:rPr>
              <w:t>05 02 02 1 01 60040 240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5,00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0,00</w:t>
            </w:r>
          </w:p>
        </w:tc>
      </w:tr>
      <w:tr w:rsidR="00B96120" w:rsidRPr="004522D6" w:rsidTr="003D0315">
        <w:trPr>
          <w:trHeight w:val="197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Благоустройство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05 03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157</w:t>
            </w:r>
            <w:r w:rsidRPr="001F5250">
              <w:t>,0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-8,6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148,4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68347F" w:rsidRDefault="00B96120" w:rsidP="00093DE7">
            <w:pPr>
              <w:pStyle w:val="NoSpacing"/>
            </w:pPr>
            <w:r>
              <w:t>21,314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68347F" w:rsidRDefault="00B96120" w:rsidP="00093DE7">
            <w:pPr>
              <w:pStyle w:val="NoSpacing"/>
            </w:pPr>
            <w:r>
              <w:t>50</w:t>
            </w:r>
            <w:r w:rsidRPr="0068347F">
              <w:t>,0</w:t>
            </w:r>
          </w:p>
        </w:tc>
      </w:tr>
      <w:tr w:rsidR="00B96120" w:rsidRPr="004522D6" w:rsidTr="003D0315">
        <w:trPr>
          <w:trHeight w:val="546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1F5250">
              <w:rPr>
                <w:sz w:val="22"/>
                <w:szCs w:val="22"/>
              </w:rPr>
              <w:t xml:space="preserve">Муниципальная программа </w:t>
            </w:r>
            <w:r w:rsidRPr="001F5250">
              <w:rPr>
                <w:sz w:val="22"/>
              </w:rPr>
              <w:t>Волче-Вражского сельсовета Тамалинского района Пензенской области</w:t>
            </w:r>
            <w:r w:rsidRPr="001F5250">
              <w:rPr>
                <w:sz w:val="22"/>
                <w:szCs w:val="22"/>
              </w:rPr>
              <w:t xml:space="preserve"> «Развитие муниципального управления в Волче-Вражском сельсовете Тамалинского района Пензенской области на 2014-202</w:t>
            </w:r>
            <w:r>
              <w:rPr>
                <w:sz w:val="22"/>
                <w:szCs w:val="22"/>
              </w:rPr>
              <w:t>1</w:t>
            </w:r>
            <w:r w:rsidRPr="001F5250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 xml:space="preserve">05 03 01 0 00 00000 </w:t>
            </w:r>
          </w:p>
          <w:p w:rsidR="00B96120" w:rsidRPr="001F5250" w:rsidRDefault="00B96120" w:rsidP="00093DE7">
            <w:pPr>
              <w:pStyle w:val="NoSpacing"/>
            </w:pPr>
          </w:p>
          <w:p w:rsidR="00B96120" w:rsidRPr="001F5250" w:rsidRDefault="00B96120" w:rsidP="00093DE7">
            <w:pPr>
              <w:pStyle w:val="NoSpacing"/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157</w:t>
            </w:r>
            <w:r w:rsidRPr="001F5250">
              <w:t>,0</w:t>
            </w:r>
          </w:p>
          <w:p w:rsidR="00B96120" w:rsidRPr="001F5250" w:rsidRDefault="00B96120" w:rsidP="00093DE7">
            <w:pPr>
              <w:pStyle w:val="NoSpacing"/>
            </w:pPr>
          </w:p>
          <w:p w:rsidR="00B96120" w:rsidRPr="001F5250" w:rsidRDefault="00B96120" w:rsidP="00093DE7">
            <w:pPr>
              <w:pStyle w:val="NoSpacing"/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-8,6</w:t>
            </w: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1F5250" w:rsidRDefault="00B96120" w:rsidP="00093DE7">
            <w:pPr>
              <w:pStyle w:val="NoSpacing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148,4</w:t>
            </w: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1F5250" w:rsidRDefault="00B96120" w:rsidP="00093DE7">
            <w:pPr>
              <w:pStyle w:val="NoSpacing"/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8347F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21,314</w:t>
            </w:r>
          </w:p>
          <w:p w:rsidR="00B96120" w:rsidRPr="0068347F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68347F" w:rsidRDefault="00B96120" w:rsidP="00093DE7">
            <w:pPr>
              <w:pStyle w:val="NoSpacing"/>
            </w:pP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8347F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68347F">
              <w:rPr>
                <w:sz w:val="22"/>
                <w:szCs w:val="22"/>
              </w:rPr>
              <w:t>,0</w:t>
            </w:r>
          </w:p>
          <w:p w:rsidR="00B96120" w:rsidRPr="0068347F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68347F" w:rsidRDefault="00B96120" w:rsidP="00093DE7">
            <w:pPr>
              <w:pStyle w:val="NoSpacing"/>
            </w:pPr>
          </w:p>
        </w:tc>
      </w:tr>
      <w:tr w:rsidR="00B96120" w:rsidRPr="004522D6" w:rsidTr="003D0315">
        <w:trPr>
          <w:trHeight w:val="405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1F5250">
              <w:rPr>
                <w:sz w:val="22"/>
                <w:szCs w:val="22"/>
              </w:rPr>
              <w:t>Подпрограмма «Благоустройство территории Волче-Вражского сельсовета Тамалинского района Пензенской области на 2014-202</w:t>
            </w:r>
            <w:r>
              <w:rPr>
                <w:sz w:val="22"/>
                <w:szCs w:val="22"/>
              </w:rPr>
              <w:t>1</w:t>
            </w:r>
            <w:r w:rsidRPr="001F5250">
              <w:rPr>
                <w:sz w:val="22"/>
                <w:szCs w:val="22"/>
              </w:rPr>
              <w:t xml:space="preserve"> годы 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 xml:space="preserve">05 03 01 2 00 00000 </w:t>
            </w:r>
          </w:p>
          <w:p w:rsidR="00B96120" w:rsidRPr="001F5250" w:rsidRDefault="00B96120" w:rsidP="00093DE7">
            <w:pPr>
              <w:pStyle w:val="NoSpacing"/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1</w:t>
            </w:r>
            <w:r>
              <w:t>57</w:t>
            </w:r>
            <w:r w:rsidRPr="001F5250">
              <w:t>,0</w:t>
            </w:r>
          </w:p>
          <w:p w:rsidR="00B96120" w:rsidRPr="001F5250" w:rsidRDefault="00B96120" w:rsidP="00093DE7">
            <w:pPr>
              <w:pStyle w:val="NoSpacing"/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-8,6</w:t>
            </w:r>
          </w:p>
          <w:p w:rsidR="00B96120" w:rsidRPr="001F5250" w:rsidRDefault="00B96120" w:rsidP="00093DE7">
            <w:pPr>
              <w:pStyle w:val="NoSpacing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148,4</w:t>
            </w:r>
          </w:p>
          <w:p w:rsidR="00B96120" w:rsidRPr="001F5250" w:rsidRDefault="00B96120" w:rsidP="00093DE7">
            <w:pPr>
              <w:pStyle w:val="NoSpacing"/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8347F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21,314</w:t>
            </w:r>
          </w:p>
          <w:p w:rsidR="00B96120" w:rsidRPr="0068347F" w:rsidRDefault="00B96120" w:rsidP="00093DE7">
            <w:pPr>
              <w:pStyle w:val="NoSpacing"/>
            </w:pP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8347F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68347F">
              <w:rPr>
                <w:sz w:val="22"/>
                <w:szCs w:val="22"/>
              </w:rPr>
              <w:t>,0</w:t>
            </w:r>
          </w:p>
          <w:p w:rsidR="00B96120" w:rsidRPr="0068347F" w:rsidRDefault="00B96120" w:rsidP="00093DE7">
            <w:pPr>
              <w:pStyle w:val="NoSpacing"/>
            </w:pPr>
          </w:p>
        </w:tc>
      </w:tr>
      <w:tr w:rsidR="00B96120" w:rsidRPr="004522D6" w:rsidTr="003D0315">
        <w:trPr>
          <w:trHeight w:val="480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1F5250">
              <w:rPr>
                <w:sz w:val="22"/>
                <w:szCs w:val="22"/>
              </w:rPr>
              <w:t>Основное мероприятие «Благоустройство населенных пунктов Волче-Вражского сельсовета  Тамалинского района Пензенской области»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 xml:space="preserve">05 03 01 2 01 00000 </w:t>
            </w:r>
          </w:p>
          <w:p w:rsidR="00B96120" w:rsidRPr="001F5250" w:rsidRDefault="00B96120" w:rsidP="00093DE7">
            <w:pPr>
              <w:pStyle w:val="NoSpacing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1</w:t>
            </w:r>
            <w:r>
              <w:t>57</w:t>
            </w:r>
            <w:r w:rsidRPr="001F5250">
              <w:t>,0</w:t>
            </w:r>
          </w:p>
          <w:p w:rsidR="00B96120" w:rsidRPr="001F5250" w:rsidRDefault="00B96120" w:rsidP="00093DE7">
            <w:pPr>
              <w:pStyle w:val="NoSpacing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-8,6</w:t>
            </w:r>
          </w:p>
          <w:p w:rsidR="00B96120" w:rsidRPr="001F5250" w:rsidRDefault="00B96120" w:rsidP="00093DE7">
            <w:pPr>
              <w:pStyle w:val="NoSpacing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148,4</w:t>
            </w:r>
          </w:p>
          <w:p w:rsidR="00B96120" w:rsidRPr="001F5250" w:rsidRDefault="00B96120" w:rsidP="00093DE7">
            <w:pPr>
              <w:pStyle w:val="NoSpacing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8347F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21,314</w:t>
            </w:r>
          </w:p>
          <w:p w:rsidR="00B96120" w:rsidRPr="0068347F" w:rsidRDefault="00B96120" w:rsidP="00093DE7">
            <w:pPr>
              <w:pStyle w:val="NoSpacing"/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8347F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68347F">
              <w:rPr>
                <w:sz w:val="22"/>
                <w:szCs w:val="22"/>
              </w:rPr>
              <w:t>,0</w:t>
            </w:r>
          </w:p>
          <w:p w:rsidR="00B96120" w:rsidRPr="0068347F" w:rsidRDefault="00B96120" w:rsidP="00093DE7">
            <w:pPr>
              <w:pStyle w:val="NoSpacing"/>
            </w:pPr>
          </w:p>
        </w:tc>
      </w:tr>
      <w:tr w:rsidR="00B96120" w:rsidRPr="004522D6" w:rsidTr="003D0315">
        <w:trPr>
          <w:trHeight w:val="150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1F5250">
              <w:rPr>
                <w:sz w:val="22"/>
                <w:szCs w:val="22"/>
              </w:rPr>
              <w:t xml:space="preserve">Расходы на уличное освещение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 xml:space="preserve">05 03 01 2 01 60010 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1</w:t>
            </w:r>
            <w:r>
              <w:t>34</w:t>
            </w:r>
            <w:r w:rsidRPr="001F5250">
              <w:t>,0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1</w:t>
            </w:r>
            <w:r>
              <w:t>34</w:t>
            </w:r>
            <w:r w:rsidRPr="001F5250">
              <w:t>,0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8347F" w:rsidRDefault="00B96120" w:rsidP="00093DE7">
            <w:pPr>
              <w:pStyle w:val="NoSpacing"/>
            </w:pPr>
            <w:r>
              <w:t>21,314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8347F" w:rsidRDefault="00B96120" w:rsidP="00093DE7">
            <w:pPr>
              <w:pStyle w:val="NoSpacing"/>
            </w:pPr>
            <w:r w:rsidRPr="0068347F">
              <w:t>50,0</w:t>
            </w:r>
          </w:p>
        </w:tc>
      </w:tr>
      <w:tr w:rsidR="00B96120" w:rsidRPr="004522D6" w:rsidTr="003D0315">
        <w:trPr>
          <w:trHeight w:val="418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  <w:rPr>
                <w:b/>
                <w:sz w:val="22"/>
                <w:szCs w:val="22"/>
              </w:rPr>
            </w:pPr>
            <w:r w:rsidRPr="001F525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</w:p>
          <w:p w:rsidR="00B96120" w:rsidRPr="001F5250" w:rsidRDefault="00B96120" w:rsidP="00093DE7">
            <w:pPr>
              <w:pStyle w:val="NoSpacing"/>
            </w:pPr>
            <w:r w:rsidRPr="001F5250">
              <w:t>05 03 01 2 01 60010 200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</w:p>
          <w:p w:rsidR="00B96120" w:rsidRPr="001F5250" w:rsidRDefault="00B96120" w:rsidP="00093DE7">
            <w:pPr>
              <w:pStyle w:val="NoSpacing"/>
            </w:pPr>
            <w:r w:rsidRPr="001F5250">
              <w:t>1</w:t>
            </w:r>
            <w:r>
              <w:t>34</w:t>
            </w:r>
            <w:r w:rsidRPr="001F5250"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</w:p>
          <w:p w:rsidR="00B96120" w:rsidRPr="001F5250" w:rsidRDefault="00B96120" w:rsidP="00093DE7">
            <w:pPr>
              <w:pStyle w:val="NoSpacing"/>
            </w:pPr>
            <w:r w:rsidRPr="001F5250">
              <w:t>1</w:t>
            </w:r>
            <w:r>
              <w:t>34</w:t>
            </w:r>
            <w:r w:rsidRPr="001F5250"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8347F" w:rsidRDefault="00B96120" w:rsidP="00093DE7">
            <w:pPr>
              <w:pStyle w:val="NoSpacing"/>
            </w:pPr>
          </w:p>
          <w:p w:rsidR="00B96120" w:rsidRPr="0068347F" w:rsidRDefault="00B96120" w:rsidP="00093DE7">
            <w:pPr>
              <w:pStyle w:val="NoSpacing"/>
            </w:pPr>
            <w:r>
              <w:t>21,314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8347F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68347F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68347F">
              <w:rPr>
                <w:sz w:val="22"/>
                <w:szCs w:val="22"/>
              </w:rPr>
              <w:t>50,0</w:t>
            </w:r>
          </w:p>
        </w:tc>
      </w:tr>
      <w:tr w:rsidR="00B96120" w:rsidRPr="004522D6" w:rsidTr="003D0315">
        <w:trPr>
          <w:trHeight w:val="199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1F5250" w:rsidRDefault="00B96120" w:rsidP="00093DE7">
            <w:pPr>
              <w:pStyle w:val="NoSpacing"/>
            </w:pPr>
            <w:r w:rsidRPr="001F5250">
              <w:t>05 03 01 2 01 60010 240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1</w:t>
            </w:r>
            <w:r>
              <w:t>34</w:t>
            </w:r>
            <w:r w:rsidRPr="001F5250">
              <w:t>,0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1</w:t>
            </w:r>
            <w:r>
              <w:t>34</w:t>
            </w:r>
            <w:r w:rsidRPr="001F5250">
              <w:t>,0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68347F" w:rsidRDefault="00B96120" w:rsidP="00093DE7">
            <w:pPr>
              <w:pStyle w:val="NoSpacing"/>
            </w:pPr>
            <w:r>
              <w:t>21,314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68347F" w:rsidRDefault="00B96120" w:rsidP="00093DE7">
            <w:pPr>
              <w:pStyle w:val="NoSpacing"/>
            </w:pPr>
            <w:r w:rsidRPr="0068347F">
              <w:t>50,0</w:t>
            </w:r>
          </w:p>
        </w:tc>
      </w:tr>
      <w:tr w:rsidR="00B96120" w:rsidRPr="004522D6" w:rsidTr="003D0315">
        <w:trPr>
          <w:trHeight w:val="201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1F5250">
              <w:rPr>
                <w:sz w:val="22"/>
                <w:szCs w:val="22"/>
              </w:rPr>
              <w:t xml:space="preserve">Прочие работы по благоустройству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 xml:space="preserve">05 03 01 2 01 60030 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23</w:t>
            </w:r>
            <w:r w:rsidRPr="001F5250">
              <w:t>,0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-8,6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14,4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8347F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8347F" w:rsidRDefault="00B96120" w:rsidP="00093DE7">
            <w:pPr>
              <w:pStyle w:val="NoSpacing"/>
            </w:pPr>
            <w:r>
              <w:t>0,00</w:t>
            </w:r>
          </w:p>
        </w:tc>
      </w:tr>
      <w:tr w:rsidR="00B96120" w:rsidRPr="004522D6" w:rsidTr="003D0315">
        <w:trPr>
          <w:trHeight w:val="486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  <w:rPr>
                <w:b/>
                <w:sz w:val="22"/>
                <w:szCs w:val="22"/>
              </w:rPr>
            </w:pPr>
            <w:r w:rsidRPr="001F525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05 03 01 2 01 60030 200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23</w:t>
            </w:r>
            <w:r w:rsidRPr="001F5250"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-8,6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14,4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8347F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8347F" w:rsidRDefault="00B96120" w:rsidP="00093DE7">
            <w:pPr>
              <w:pStyle w:val="NoSpacing"/>
            </w:pPr>
            <w:r>
              <w:t>0,00</w:t>
            </w:r>
          </w:p>
        </w:tc>
      </w:tr>
      <w:tr w:rsidR="00B96120" w:rsidRPr="004522D6" w:rsidTr="003D0315">
        <w:trPr>
          <w:trHeight w:val="765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1F5250" w:rsidRDefault="00B96120" w:rsidP="00093DE7">
            <w:pPr>
              <w:pStyle w:val="NoSpacing"/>
            </w:pPr>
            <w:r w:rsidRPr="001F5250">
              <w:t>05 03 01 2 01 60030 240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23</w:t>
            </w:r>
            <w:r w:rsidRPr="001F5250">
              <w:t>,0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-8,6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14,4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8347F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8347F" w:rsidRDefault="00B96120" w:rsidP="00093DE7">
            <w:pPr>
              <w:pStyle w:val="NoSpacing"/>
            </w:pPr>
            <w:r>
              <w:t>0,00</w:t>
            </w:r>
          </w:p>
        </w:tc>
      </w:tr>
      <w:tr w:rsidR="00B96120" w:rsidRPr="004522D6" w:rsidTr="003D0315">
        <w:trPr>
          <w:trHeight w:val="255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3122A" w:rsidRDefault="00B96120" w:rsidP="00093DE7">
            <w:pPr>
              <w:pStyle w:val="NoSpacing"/>
              <w:rPr>
                <w:b/>
                <w:sz w:val="22"/>
                <w:szCs w:val="22"/>
              </w:rPr>
            </w:pPr>
            <w:r w:rsidRPr="0033122A">
              <w:rPr>
                <w:b/>
                <w:sz w:val="22"/>
                <w:szCs w:val="22"/>
              </w:rPr>
              <w:t>Культура и кинематография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9761B7" w:rsidRDefault="00B96120" w:rsidP="00093DE7">
            <w:pPr>
              <w:pStyle w:val="NoSpacing"/>
              <w:rPr>
                <w:b/>
                <w:sz w:val="22"/>
                <w:szCs w:val="22"/>
              </w:rPr>
            </w:pPr>
            <w:r w:rsidRPr="0033122A">
              <w:rPr>
                <w:b/>
                <w:sz w:val="22"/>
                <w:szCs w:val="22"/>
                <w:lang w:val="en-US"/>
              </w:rPr>
              <w:t>08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8347F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1858,122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8347F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8347F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1858,122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8347F" w:rsidRDefault="00B96120" w:rsidP="00093DE7">
            <w:pPr>
              <w:pStyle w:val="NoSpacing"/>
              <w:rPr>
                <w:b/>
              </w:rPr>
            </w:pPr>
            <w:r w:rsidRPr="0068347F">
              <w:rPr>
                <w:b/>
                <w:sz w:val="22"/>
                <w:szCs w:val="22"/>
              </w:rPr>
              <w:t>1520,5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8347F" w:rsidRDefault="00B96120" w:rsidP="00093DE7">
            <w:pPr>
              <w:pStyle w:val="NoSpacing"/>
              <w:rPr>
                <w:b/>
              </w:rPr>
            </w:pPr>
            <w:r>
              <w:rPr>
                <w:b/>
                <w:sz w:val="22"/>
                <w:szCs w:val="22"/>
              </w:rPr>
              <w:t>1559,022</w:t>
            </w:r>
          </w:p>
        </w:tc>
      </w:tr>
      <w:tr w:rsidR="00B96120" w:rsidRPr="004522D6" w:rsidTr="003D0315">
        <w:trPr>
          <w:trHeight w:val="232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3122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33122A">
              <w:rPr>
                <w:sz w:val="22"/>
                <w:szCs w:val="22"/>
              </w:rPr>
              <w:t>Культура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3122A" w:rsidRDefault="00B96120" w:rsidP="00093DE7">
            <w:pPr>
              <w:pStyle w:val="NoSpacing"/>
              <w:rPr>
                <w:sz w:val="22"/>
                <w:szCs w:val="22"/>
                <w:lang w:val="en-US"/>
              </w:rPr>
            </w:pPr>
            <w:r w:rsidRPr="0033122A">
              <w:rPr>
                <w:sz w:val="22"/>
                <w:szCs w:val="22"/>
                <w:lang w:val="en-US"/>
              </w:rPr>
              <w:t>08 01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3122A" w:rsidRDefault="00B96120" w:rsidP="00093DE7">
            <w:pPr>
              <w:pStyle w:val="NoSpacing"/>
            </w:pPr>
            <w:r>
              <w:t>1858,122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3122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3122A" w:rsidRDefault="00B96120" w:rsidP="00093DE7">
            <w:pPr>
              <w:pStyle w:val="NoSpacing"/>
            </w:pPr>
            <w:r>
              <w:t>1858,122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3122A" w:rsidRDefault="00B96120" w:rsidP="00093DE7">
            <w:pPr>
              <w:pStyle w:val="NoSpacing"/>
            </w:pPr>
            <w:r w:rsidRPr="0033122A">
              <w:rPr>
                <w:sz w:val="22"/>
                <w:szCs w:val="22"/>
              </w:rPr>
              <w:t>1520,5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3122A" w:rsidRDefault="00B96120" w:rsidP="00093DE7">
            <w:pPr>
              <w:pStyle w:val="NoSpacing"/>
            </w:pPr>
            <w:r>
              <w:rPr>
                <w:sz w:val="22"/>
                <w:szCs w:val="22"/>
              </w:rPr>
              <w:t>1559,022</w:t>
            </w:r>
          </w:p>
        </w:tc>
      </w:tr>
      <w:tr w:rsidR="00B96120" w:rsidRPr="004522D6" w:rsidTr="003D0315">
        <w:trPr>
          <w:trHeight w:val="652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3122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33122A">
              <w:rPr>
                <w:sz w:val="22"/>
                <w:szCs w:val="22"/>
              </w:rPr>
              <w:t>Муниципальная программа</w:t>
            </w:r>
            <w:r w:rsidRPr="0033122A">
              <w:rPr>
                <w:sz w:val="22"/>
              </w:rPr>
              <w:t xml:space="preserve"> Волче-Вражского сельсовета Тамалинского района Пензенской области</w:t>
            </w:r>
            <w:r w:rsidRPr="0033122A">
              <w:rPr>
                <w:sz w:val="22"/>
                <w:szCs w:val="22"/>
              </w:rPr>
              <w:t xml:space="preserve"> "Развитие культуры  в Волче-Вражском  сельсовете Тамалинского района Пензенской области на 2014-202</w:t>
            </w:r>
            <w:r>
              <w:rPr>
                <w:sz w:val="22"/>
                <w:szCs w:val="22"/>
              </w:rPr>
              <w:t>1</w:t>
            </w:r>
            <w:r w:rsidRPr="0033122A">
              <w:rPr>
                <w:sz w:val="22"/>
                <w:szCs w:val="22"/>
              </w:rPr>
              <w:t xml:space="preserve"> годы».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3122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33122A">
              <w:rPr>
                <w:sz w:val="22"/>
                <w:szCs w:val="22"/>
              </w:rPr>
              <w:t xml:space="preserve">08 01 04 0 00 00000 </w:t>
            </w:r>
          </w:p>
          <w:p w:rsidR="00B96120" w:rsidRPr="0033122A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33122A" w:rsidRDefault="00B96120" w:rsidP="00093DE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  <w:p w:rsidR="00B96120" w:rsidRPr="0033122A" w:rsidRDefault="00B96120" w:rsidP="00093DE7">
            <w:pPr>
              <w:pStyle w:val="NoSpacing"/>
            </w:pPr>
            <w:r>
              <w:t>1858,122</w:t>
            </w:r>
          </w:p>
          <w:p w:rsidR="00B96120" w:rsidRPr="0033122A" w:rsidRDefault="00B96120" w:rsidP="00093DE7">
            <w:pPr>
              <w:pStyle w:val="NoSpacing"/>
            </w:pPr>
          </w:p>
          <w:p w:rsidR="00B96120" w:rsidRPr="0033122A" w:rsidRDefault="00B96120" w:rsidP="00093DE7">
            <w:pPr>
              <w:pStyle w:val="NoSpacing"/>
            </w:pPr>
          </w:p>
          <w:p w:rsidR="00B96120" w:rsidRPr="0033122A" w:rsidRDefault="00B96120" w:rsidP="00093DE7">
            <w:pPr>
              <w:pStyle w:val="NoSpacing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33122A" w:rsidRDefault="00B96120" w:rsidP="00093DE7">
            <w:pPr>
              <w:pStyle w:val="NoSpacing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  <w:p w:rsidR="00B96120" w:rsidRPr="0033122A" w:rsidRDefault="00B96120" w:rsidP="00093DE7">
            <w:pPr>
              <w:pStyle w:val="NoSpacing"/>
            </w:pPr>
            <w:r>
              <w:t>1858,122</w:t>
            </w:r>
          </w:p>
          <w:p w:rsidR="00B96120" w:rsidRPr="0033122A" w:rsidRDefault="00B96120" w:rsidP="00093DE7">
            <w:pPr>
              <w:pStyle w:val="NoSpacing"/>
            </w:pPr>
          </w:p>
          <w:p w:rsidR="00B96120" w:rsidRPr="0033122A" w:rsidRDefault="00B96120" w:rsidP="00093DE7">
            <w:pPr>
              <w:pStyle w:val="NoSpacing"/>
            </w:pPr>
          </w:p>
          <w:p w:rsidR="00B96120" w:rsidRPr="0033122A" w:rsidRDefault="00B96120" w:rsidP="00093DE7">
            <w:pPr>
              <w:pStyle w:val="NoSpacing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3122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33122A">
              <w:rPr>
                <w:sz w:val="22"/>
                <w:szCs w:val="22"/>
              </w:rPr>
              <w:t>1520,5</w:t>
            </w:r>
            <w:r>
              <w:rPr>
                <w:sz w:val="22"/>
                <w:szCs w:val="22"/>
              </w:rPr>
              <w:t>4</w:t>
            </w:r>
          </w:p>
          <w:p w:rsidR="00B96120" w:rsidRPr="0033122A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33122A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33122A" w:rsidRDefault="00B96120" w:rsidP="00093DE7">
            <w:pPr>
              <w:pStyle w:val="NoSpacing"/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3122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1559,022</w:t>
            </w: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33122A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33122A" w:rsidRDefault="00B96120" w:rsidP="00093DE7">
            <w:pPr>
              <w:pStyle w:val="NoSpacing"/>
            </w:pPr>
          </w:p>
        </w:tc>
      </w:tr>
      <w:tr w:rsidR="00B96120" w:rsidRPr="004522D6" w:rsidTr="003D0315">
        <w:trPr>
          <w:trHeight w:val="887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3122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33122A">
              <w:rPr>
                <w:sz w:val="22"/>
                <w:szCs w:val="22"/>
              </w:rPr>
              <w:t>Подпрограмма  «Обеспечение деятельности  культуры и библиотечного обслуживания на территории муниципального образования «Волче-Вражский сельсовет Тамалинского района Пензенской области» на 2014-202</w:t>
            </w:r>
            <w:r>
              <w:rPr>
                <w:sz w:val="22"/>
                <w:szCs w:val="22"/>
              </w:rPr>
              <w:t>1</w:t>
            </w:r>
            <w:r w:rsidRPr="0033122A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3122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33122A">
              <w:rPr>
                <w:sz w:val="22"/>
                <w:szCs w:val="22"/>
              </w:rPr>
              <w:t xml:space="preserve">08 01 04 1 00 00000 </w:t>
            </w:r>
          </w:p>
          <w:p w:rsidR="00B96120" w:rsidRPr="0033122A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33122A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33122A" w:rsidRDefault="00B96120" w:rsidP="00093DE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3122A" w:rsidRDefault="00B96120" w:rsidP="00093DE7">
            <w:pPr>
              <w:pStyle w:val="NoSpacing"/>
            </w:pPr>
            <w:r>
              <w:t>1858,122</w:t>
            </w:r>
          </w:p>
          <w:p w:rsidR="00B96120" w:rsidRPr="0033122A" w:rsidRDefault="00B96120" w:rsidP="00093DE7">
            <w:pPr>
              <w:pStyle w:val="NoSpacing"/>
            </w:pPr>
          </w:p>
          <w:p w:rsidR="00B96120" w:rsidRPr="0033122A" w:rsidRDefault="00B96120" w:rsidP="00093DE7">
            <w:pPr>
              <w:pStyle w:val="NoSpacing"/>
            </w:pPr>
          </w:p>
          <w:p w:rsidR="00B96120" w:rsidRPr="0033122A" w:rsidRDefault="00B96120" w:rsidP="00093DE7">
            <w:pPr>
              <w:pStyle w:val="NoSpacing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33122A" w:rsidRDefault="00B96120" w:rsidP="00093DE7">
            <w:pPr>
              <w:pStyle w:val="NoSpacing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3122A" w:rsidRDefault="00B96120" w:rsidP="00093DE7">
            <w:pPr>
              <w:pStyle w:val="NoSpacing"/>
            </w:pPr>
            <w:r>
              <w:t>1858,122</w:t>
            </w:r>
          </w:p>
          <w:p w:rsidR="00B96120" w:rsidRPr="0033122A" w:rsidRDefault="00B96120" w:rsidP="00093DE7">
            <w:pPr>
              <w:pStyle w:val="NoSpacing"/>
            </w:pPr>
          </w:p>
          <w:p w:rsidR="00B96120" w:rsidRPr="0033122A" w:rsidRDefault="00B96120" w:rsidP="00093DE7">
            <w:pPr>
              <w:pStyle w:val="NoSpacing"/>
            </w:pPr>
          </w:p>
          <w:p w:rsidR="00B96120" w:rsidRPr="0033122A" w:rsidRDefault="00B96120" w:rsidP="00093DE7">
            <w:pPr>
              <w:pStyle w:val="NoSpacing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3122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33122A">
              <w:rPr>
                <w:sz w:val="22"/>
                <w:szCs w:val="22"/>
              </w:rPr>
              <w:t>1520,5</w:t>
            </w:r>
            <w:r>
              <w:rPr>
                <w:sz w:val="22"/>
                <w:szCs w:val="22"/>
              </w:rPr>
              <w:t>4</w:t>
            </w:r>
          </w:p>
          <w:p w:rsidR="00B96120" w:rsidRPr="0033122A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33122A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33122A" w:rsidRDefault="00B96120" w:rsidP="00093DE7">
            <w:pPr>
              <w:pStyle w:val="NoSpacing"/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3122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1559,022</w:t>
            </w: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33122A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33122A" w:rsidRDefault="00B96120" w:rsidP="00093DE7">
            <w:pPr>
              <w:pStyle w:val="NoSpacing"/>
            </w:pPr>
          </w:p>
        </w:tc>
      </w:tr>
      <w:tr w:rsidR="00B96120" w:rsidRPr="004522D6" w:rsidTr="003D0315">
        <w:trPr>
          <w:trHeight w:val="369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3122A" w:rsidRDefault="00B96120" w:rsidP="00093DE7">
            <w:pPr>
              <w:pStyle w:val="NoSpacing"/>
              <w:rPr>
                <w:sz w:val="20"/>
              </w:rPr>
            </w:pPr>
            <w:r w:rsidRPr="0033122A">
              <w:rPr>
                <w:sz w:val="22"/>
                <w:szCs w:val="22"/>
              </w:rPr>
              <w:t>Основное мероприятие "Повышение качества и доступности услуг в сфере культуры</w:t>
            </w:r>
            <w:r w:rsidRPr="0033122A">
              <w:rPr>
                <w:sz w:val="20"/>
              </w:rPr>
              <w:t>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3122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33122A">
              <w:rPr>
                <w:sz w:val="22"/>
                <w:szCs w:val="22"/>
              </w:rPr>
              <w:t xml:space="preserve">08 01 04 1 01 00000 </w:t>
            </w:r>
          </w:p>
          <w:p w:rsidR="00B96120" w:rsidRPr="0033122A" w:rsidRDefault="00B96120" w:rsidP="00093DE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3122A" w:rsidRDefault="00B96120" w:rsidP="00093DE7">
            <w:pPr>
              <w:pStyle w:val="NoSpacing"/>
            </w:pPr>
            <w:r>
              <w:t>1858,122</w:t>
            </w:r>
          </w:p>
          <w:p w:rsidR="00B96120" w:rsidRPr="0033122A" w:rsidRDefault="00B96120" w:rsidP="00093DE7">
            <w:pPr>
              <w:pStyle w:val="NoSpacing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:rsidR="00B96120" w:rsidRPr="0033122A" w:rsidRDefault="00B96120" w:rsidP="00093DE7">
            <w:pPr>
              <w:pStyle w:val="NoSpacing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3122A" w:rsidRDefault="00B96120" w:rsidP="00093DE7">
            <w:pPr>
              <w:pStyle w:val="NoSpacing"/>
            </w:pPr>
            <w:r>
              <w:t>1858,122</w:t>
            </w:r>
          </w:p>
          <w:p w:rsidR="00B96120" w:rsidRPr="0033122A" w:rsidRDefault="00B96120" w:rsidP="00093DE7">
            <w:pPr>
              <w:pStyle w:val="NoSpacing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70602" w:rsidRDefault="00B96120" w:rsidP="00093DE7">
            <w:pPr>
              <w:pStyle w:val="NoSpacing"/>
            </w:pPr>
            <w:r w:rsidRPr="00670602">
              <w:t>1520,54</w:t>
            </w:r>
          </w:p>
          <w:p w:rsidR="00B96120" w:rsidRPr="0033122A" w:rsidRDefault="00B96120" w:rsidP="00093DE7">
            <w:pPr>
              <w:pStyle w:val="NoSpacing"/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1559,022</w:t>
            </w:r>
          </w:p>
          <w:p w:rsidR="00B96120" w:rsidRPr="0033122A" w:rsidRDefault="00B96120" w:rsidP="00093DE7">
            <w:pPr>
              <w:pStyle w:val="NoSpacing"/>
            </w:pPr>
          </w:p>
        </w:tc>
      </w:tr>
      <w:tr w:rsidR="00B96120" w:rsidRPr="004522D6" w:rsidTr="003D0315">
        <w:trPr>
          <w:trHeight w:val="485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 xml:space="preserve">Расходы на обеспечение  деятельности (оказание услуг) муниципальных учреждений (в сфере культуры)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 xml:space="preserve">08 01 04 1 01 05030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524,622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524,622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147,04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158,622</w:t>
            </w:r>
          </w:p>
        </w:tc>
      </w:tr>
      <w:tr w:rsidR="00B96120" w:rsidRPr="004522D6" w:rsidTr="003D0315">
        <w:trPr>
          <w:trHeight w:val="452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 w:rsidRPr="00A859D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08 01 04 1 01 05030 200</w:t>
            </w:r>
          </w:p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509,622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509,622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132,04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154,49</w:t>
            </w:r>
          </w:p>
        </w:tc>
      </w:tr>
      <w:tr w:rsidR="00B96120" w:rsidRPr="004522D6" w:rsidTr="003D0315">
        <w:trPr>
          <w:trHeight w:val="469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08 01 04 1 01 05030 240</w:t>
            </w:r>
          </w:p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509,622</w:t>
            </w:r>
          </w:p>
          <w:p w:rsidR="00B96120" w:rsidRPr="00A859DA" w:rsidRDefault="00B96120" w:rsidP="00093DE7">
            <w:pPr>
              <w:pStyle w:val="NoSpacing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:rsidR="00B96120" w:rsidRPr="00A859DA" w:rsidRDefault="00B96120" w:rsidP="00093DE7">
            <w:pPr>
              <w:pStyle w:val="NoSpacing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509,622</w:t>
            </w:r>
          </w:p>
          <w:p w:rsidR="00B96120" w:rsidRPr="00A859DA" w:rsidRDefault="00B96120" w:rsidP="00093DE7">
            <w:pPr>
              <w:pStyle w:val="NoSpacing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132,04</w:t>
            </w:r>
          </w:p>
          <w:p w:rsidR="00B96120" w:rsidRPr="00A859DA" w:rsidRDefault="00B96120" w:rsidP="00093DE7">
            <w:pPr>
              <w:pStyle w:val="NoSpacing"/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154,49</w:t>
            </w:r>
          </w:p>
          <w:p w:rsidR="00B96120" w:rsidRPr="00A859DA" w:rsidRDefault="00B96120" w:rsidP="00093DE7">
            <w:pPr>
              <w:pStyle w:val="NoSpacing"/>
            </w:pPr>
          </w:p>
        </w:tc>
      </w:tr>
      <w:tr w:rsidR="00B96120" w:rsidRPr="004522D6" w:rsidTr="003D0315">
        <w:trPr>
          <w:trHeight w:val="247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6120" w:rsidRPr="00A859DA" w:rsidRDefault="00B96120" w:rsidP="00093DE7">
            <w:pPr>
              <w:pStyle w:val="NoSpacing"/>
            </w:pPr>
            <w:r w:rsidRPr="00A859DA">
              <w:t>Иные бюджетные ассигнования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08 01 04 1 01 05030 800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15,0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15,0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15,0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4,132</w:t>
            </w:r>
          </w:p>
        </w:tc>
      </w:tr>
      <w:tr w:rsidR="00B96120" w:rsidRPr="004522D6" w:rsidTr="003D0315">
        <w:trPr>
          <w:trHeight w:val="217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Уплата налогов, сборов и иных платежей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08 01 04 1 01 05030 850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15,0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15,0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15,0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4,132</w:t>
            </w:r>
          </w:p>
        </w:tc>
      </w:tr>
      <w:tr w:rsidR="00B96120" w:rsidRPr="004522D6" w:rsidTr="003D0315">
        <w:trPr>
          <w:trHeight w:val="199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Подпрограмма «Передача части полномочий  поселений по решению вопросов местного значения в соответствии с заключенными соглашениями»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 xml:space="preserve">08 01 04 2 00 00000 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1333,5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1333,5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1373,5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1400,4</w:t>
            </w:r>
          </w:p>
        </w:tc>
      </w:tr>
      <w:tr w:rsidR="00B96120" w:rsidRPr="004522D6" w:rsidTr="003D0315">
        <w:trPr>
          <w:trHeight w:val="2270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Основное мероприятие «Перечисление межбюджетных трансфертов из бюджета Волче-Вражского сельсовета Тамалинского района Пензенской области в бюджет Тамалинского района  на обеспечение деятельности учреждений культуры Волче-Вражского сельсовета Тамалинского района Пензенской области»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 xml:space="preserve">08 01 04 2 02  00000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1333,5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1333,5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1373,5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1400,4</w:t>
            </w:r>
          </w:p>
        </w:tc>
      </w:tr>
      <w:tr w:rsidR="00B96120" w:rsidRPr="004522D6" w:rsidTr="003D0315">
        <w:trPr>
          <w:trHeight w:val="341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910531">
              <w:t>Передача части полномочий поселений по решению вопросов местного</w:t>
            </w:r>
            <w:r>
              <w:t xml:space="preserve"> значения</w:t>
            </w:r>
            <w:r w:rsidRPr="00910531">
              <w:t xml:space="preserve"> </w:t>
            </w:r>
            <w:r>
              <w:t xml:space="preserve">на </w:t>
            </w:r>
            <w:r w:rsidRPr="00BA77D2">
              <w:t xml:space="preserve"> </w:t>
            </w:r>
            <w:r w:rsidRPr="00926136">
              <w:t>создание условий для организации досуга и обеспечения жителей поселения услугами организаций культуры</w:t>
            </w:r>
            <w:r>
              <w:t>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  <w:lang w:val="en-US"/>
              </w:rPr>
            </w:pPr>
            <w:r w:rsidRPr="00A859DA">
              <w:rPr>
                <w:sz w:val="22"/>
                <w:szCs w:val="22"/>
              </w:rPr>
              <w:t>08 01</w:t>
            </w:r>
            <w:r w:rsidRPr="00A859DA">
              <w:rPr>
                <w:sz w:val="22"/>
                <w:szCs w:val="22"/>
                <w:lang w:val="en-US"/>
              </w:rPr>
              <w:t xml:space="preserve"> </w:t>
            </w:r>
            <w:r w:rsidRPr="00A859DA">
              <w:rPr>
                <w:sz w:val="22"/>
                <w:szCs w:val="22"/>
              </w:rPr>
              <w:t xml:space="preserve">04 2 02 80090 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t>1333,5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t>1333,5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1373,5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1400,4</w:t>
            </w:r>
          </w:p>
        </w:tc>
      </w:tr>
      <w:tr w:rsidR="00B96120" w:rsidRPr="004522D6" w:rsidTr="003D0315">
        <w:trPr>
          <w:trHeight w:val="352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Межбюджетные трансферты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08 01</w:t>
            </w:r>
            <w:r w:rsidRPr="00A859DA">
              <w:rPr>
                <w:sz w:val="22"/>
                <w:szCs w:val="22"/>
                <w:lang w:val="en-US"/>
              </w:rPr>
              <w:t xml:space="preserve"> </w:t>
            </w:r>
            <w:r w:rsidRPr="00A859DA">
              <w:rPr>
                <w:sz w:val="22"/>
                <w:szCs w:val="22"/>
              </w:rPr>
              <w:t>04 2 02 80090 500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t>1333,5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t>1333,5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1373,5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1400,4</w:t>
            </w:r>
          </w:p>
        </w:tc>
      </w:tr>
      <w:tr w:rsidR="00B96120" w:rsidRPr="004522D6" w:rsidTr="003D0315">
        <w:trPr>
          <w:trHeight w:val="308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Иные межбюджетные трансферты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08 01 04 2 02 80090 540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t>1333,5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t>1333,5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1373,5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1400,4</w:t>
            </w:r>
          </w:p>
        </w:tc>
      </w:tr>
      <w:tr w:rsidR="00B96120" w:rsidRPr="004522D6" w:rsidTr="003D0315">
        <w:trPr>
          <w:trHeight w:val="278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 w:rsidRPr="00A859DA">
              <w:rPr>
                <w:b/>
              </w:rPr>
              <w:t>Социальная политика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 w:rsidRPr="00A859DA">
              <w:rPr>
                <w:b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24,0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24,0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24,0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25,0</w:t>
            </w:r>
          </w:p>
        </w:tc>
      </w:tr>
      <w:tr w:rsidR="00B96120" w:rsidRPr="004522D6" w:rsidTr="003D0315">
        <w:trPr>
          <w:trHeight w:val="180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Пенсионное обеспечение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10 01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24,</w:t>
            </w:r>
            <w:r w:rsidRPr="00A859DA"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24,</w:t>
            </w:r>
            <w:r w:rsidRPr="00A859DA"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24,</w:t>
            </w:r>
            <w:r w:rsidRPr="00A859DA"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25,0</w:t>
            </w:r>
          </w:p>
        </w:tc>
      </w:tr>
      <w:tr w:rsidR="00B96120" w:rsidRPr="004522D6" w:rsidTr="003D0315">
        <w:trPr>
          <w:trHeight w:val="337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</w:t>
            </w:r>
            <w:r>
              <w:t>1</w:t>
            </w:r>
            <w:r w:rsidRPr="00A859DA">
              <w:t xml:space="preserve"> годы»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 xml:space="preserve">10 01 01 0 00 00000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24,</w:t>
            </w:r>
            <w:r w:rsidRPr="00A859DA"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24,</w:t>
            </w:r>
            <w:r w:rsidRPr="00A859DA"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24,</w:t>
            </w:r>
            <w:r w:rsidRPr="00A859DA"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25,0</w:t>
            </w:r>
          </w:p>
        </w:tc>
      </w:tr>
      <w:tr w:rsidR="00B96120" w:rsidRPr="004522D6" w:rsidTr="003D0315">
        <w:trPr>
          <w:trHeight w:val="770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Подпрограмма «Доплата к пенсиям  муниципальным служащим Волче-Вражского сельсовета Тамалинского района Пензенской области на 2014-202</w:t>
            </w:r>
            <w:r>
              <w:t>1</w:t>
            </w:r>
            <w:r w:rsidRPr="00A859DA">
              <w:t xml:space="preserve"> годы»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 xml:space="preserve">10 01 01 3 00 00000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24,</w:t>
            </w:r>
            <w:r w:rsidRPr="00A859DA"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24,</w:t>
            </w:r>
            <w:r w:rsidRPr="00A859DA"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24,</w:t>
            </w:r>
            <w:r w:rsidRPr="00A859DA"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25,0</w:t>
            </w:r>
          </w:p>
        </w:tc>
      </w:tr>
      <w:tr w:rsidR="00B96120" w:rsidRPr="004522D6" w:rsidTr="003D0315">
        <w:trPr>
          <w:trHeight w:val="486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Основное мероприятие «Государственная поддержка граждан пожилого возраста»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 xml:space="preserve">10 01 01 3 01 00000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24</w:t>
            </w:r>
            <w:r w:rsidRPr="00A859DA"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24</w:t>
            </w:r>
            <w:r w:rsidRPr="00A859DA"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24</w:t>
            </w:r>
            <w:r w:rsidRPr="00A859DA">
              <w:t>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25,0</w:t>
            </w:r>
          </w:p>
        </w:tc>
      </w:tr>
      <w:tr w:rsidR="00B96120" w:rsidRPr="004522D6" w:rsidTr="003D0315">
        <w:trPr>
          <w:trHeight w:val="670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Расходы на доплаты к пенсиям муниципальных   служащих Волче-Вражского сельсовета и лиц, замещающих муниципальные должности Волче-Вражского  сельсовета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lang w:val="en-US"/>
              </w:rPr>
            </w:pPr>
            <w:r w:rsidRPr="00A859DA">
              <w:rPr>
                <w:lang w:val="en-US"/>
              </w:rPr>
              <w:t xml:space="preserve">10 01 </w:t>
            </w:r>
            <w:r w:rsidRPr="00A859DA">
              <w:t>01 3 01 10030</w:t>
            </w:r>
            <w:r w:rsidRPr="00A859DA">
              <w:rPr>
                <w:lang w:val="en-US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24,</w:t>
            </w:r>
            <w:r w:rsidRPr="00A859DA"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24,</w:t>
            </w:r>
            <w:r w:rsidRPr="00A859DA"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24,</w:t>
            </w:r>
            <w:r w:rsidRPr="00A859DA"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25,0</w:t>
            </w:r>
          </w:p>
        </w:tc>
      </w:tr>
      <w:tr w:rsidR="00B96120" w:rsidRPr="004522D6" w:rsidTr="003D0315">
        <w:trPr>
          <w:trHeight w:val="318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Социальное обеспечение и иные выплаты населению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lang w:val="en-US"/>
              </w:rPr>
            </w:pPr>
            <w:r w:rsidRPr="00A859DA">
              <w:rPr>
                <w:lang w:val="en-US"/>
              </w:rPr>
              <w:t xml:space="preserve">10 01 </w:t>
            </w:r>
            <w:r w:rsidRPr="00A859DA">
              <w:t>01 3 01 10030</w:t>
            </w:r>
            <w:r w:rsidRPr="00A859DA">
              <w:rPr>
                <w:lang w:val="en-US"/>
              </w:rPr>
              <w:t xml:space="preserve"> </w:t>
            </w:r>
            <w:r w:rsidRPr="00A859DA">
              <w:t>3</w:t>
            </w:r>
            <w:r w:rsidRPr="00A859DA">
              <w:rPr>
                <w:lang w:val="en-US"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2</w:t>
            </w:r>
            <w:r>
              <w:t>4</w:t>
            </w:r>
            <w:r w:rsidRPr="00A859DA"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2</w:t>
            </w:r>
            <w:r>
              <w:t>4</w:t>
            </w:r>
            <w:r w:rsidRPr="00A859DA"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2</w:t>
            </w:r>
            <w:r>
              <w:t>4</w:t>
            </w:r>
            <w:r w:rsidRPr="00A859DA">
              <w:t>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25,0</w:t>
            </w:r>
          </w:p>
        </w:tc>
      </w:tr>
      <w:tr w:rsidR="00B96120" w:rsidRPr="004522D6" w:rsidTr="003D0315">
        <w:trPr>
          <w:trHeight w:val="337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Пенсии, выплачиваемые организациями сектора государственного управления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</w:pPr>
            <w:r w:rsidRPr="00A859DA">
              <w:rPr>
                <w:lang w:val="en-US"/>
              </w:rPr>
              <w:t xml:space="preserve">10 01 </w:t>
            </w:r>
            <w:r w:rsidRPr="00A859DA">
              <w:t>01 3 01 10030 310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24,</w:t>
            </w:r>
            <w:r w:rsidRPr="00A859DA"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24,</w:t>
            </w:r>
            <w:r w:rsidRPr="00A859DA"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24,</w:t>
            </w:r>
            <w:r w:rsidRPr="00A859DA"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25,0</w:t>
            </w:r>
          </w:p>
        </w:tc>
      </w:tr>
      <w:tr w:rsidR="00B96120" w:rsidRPr="004522D6" w:rsidTr="003D0315">
        <w:trPr>
          <w:trHeight w:val="141"/>
        </w:trPr>
        <w:tc>
          <w:tcPr>
            <w:tcW w:w="4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 w:rsidRPr="00A859DA">
              <w:rPr>
                <w:b/>
              </w:rPr>
              <w:t>Итого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5041,622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5041,622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B3B94" w:rsidRDefault="00B96120" w:rsidP="00093DE7">
            <w:pPr>
              <w:pStyle w:val="NoSpacing"/>
              <w:rPr>
                <w:b/>
              </w:rPr>
            </w:pPr>
            <w:r w:rsidRPr="000B3B94">
              <w:rPr>
                <w:b/>
              </w:rPr>
              <w:t>4319,054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FD09DF" w:rsidRDefault="00B96120" w:rsidP="00093DE7">
            <w:pPr>
              <w:pStyle w:val="NoSpacing"/>
              <w:rPr>
                <w:b/>
              </w:rPr>
            </w:pPr>
            <w:r w:rsidRPr="00FD09DF">
              <w:rPr>
                <w:b/>
              </w:rPr>
              <w:t>4238,78</w:t>
            </w:r>
            <w:r>
              <w:rPr>
                <w:b/>
              </w:rPr>
              <w:t>2</w:t>
            </w:r>
          </w:p>
        </w:tc>
      </w:tr>
    </w:tbl>
    <w:p w:rsidR="00B96120" w:rsidRDefault="00B96120" w:rsidP="00093DE7">
      <w:pPr>
        <w:pStyle w:val="NoSpacing"/>
        <w:rPr>
          <w:color w:val="FF0000"/>
          <w:sz w:val="22"/>
          <w:szCs w:val="22"/>
        </w:rPr>
      </w:pPr>
    </w:p>
    <w:p w:rsidR="00B96120" w:rsidRDefault="00B96120" w:rsidP="00093DE7">
      <w:pPr>
        <w:pStyle w:val="NoSpacing"/>
        <w:rPr>
          <w:color w:val="FF0000"/>
          <w:sz w:val="22"/>
          <w:szCs w:val="22"/>
        </w:rPr>
      </w:pPr>
    </w:p>
    <w:p w:rsidR="00B96120" w:rsidRDefault="00B96120" w:rsidP="00093DE7">
      <w:pPr>
        <w:pStyle w:val="NoSpacing"/>
        <w:rPr>
          <w:color w:val="FF0000"/>
          <w:sz w:val="22"/>
          <w:szCs w:val="22"/>
        </w:rPr>
      </w:pPr>
    </w:p>
    <w:p w:rsidR="00B96120" w:rsidRDefault="00B96120" w:rsidP="00093DE7">
      <w:pPr>
        <w:pStyle w:val="NoSpacing"/>
        <w:rPr>
          <w:color w:val="FF0000"/>
          <w:sz w:val="22"/>
          <w:szCs w:val="22"/>
        </w:rPr>
      </w:pPr>
    </w:p>
    <w:p w:rsidR="00B96120" w:rsidRDefault="00B96120" w:rsidP="00093DE7">
      <w:pPr>
        <w:pStyle w:val="NoSpacing"/>
        <w:rPr>
          <w:color w:val="FF0000"/>
          <w:sz w:val="22"/>
          <w:szCs w:val="22"/>
        </w:rPr>
      </w:pPr>
    </w:p>
    <w:p w:rsidR="00B96120" w:rsidRDefault="00B96120" w:rsidP="00093DE7">
      <w:pPr>
        <w:pStyle w:val="NoSpacing"/>
        <w:rPr>
          <w:color w:val="FF0000"/>
          <w:sz w:val="22"/>
          <w:szCs w:val="22"/>
        </w:rPr>
      </w:pPr>
    </w:p>
    <w:p w:rsidR="00B96120" w:rsidRDefault="00B96120" w:rsidP="00093DE7">
      <w:pPr>
        <w:pStyle w:val="NoSpacing"/>
        <w:rPr>
          <w:color w:val="FF0000"/>
          <w:sz w:val="22"/>
          <w:szCs w:val="22"/>
        </w:rPr>
      </w:pPr>
    </w:p>
    <w:p w:rsidR="00B96120" w:rsidRDefault="00B96120" w:rsidP="00093DE7">
      <w:pPr>
        <w:pStyle w:val="NoSpacing"/>
        <w:rPr>
          <w:color w:val="FF0000"/>
          <w:sz w:val="22"/>
          <w:szCs w:val="22"/>
        </w:rPr>
      </w:pPr>
    </w:p>
    <w:p w:rsidR="00B96120" w:rsidRDefault="00B96120" w:rsidP="00093DE7">
      <w:pPr>
        <w:pStyle w:val="NoSpacing"/>
        <w:rPr>
          <w:color w:val="FF0000"/>
          <w:sz w:val="22"/>
          <w:szCs w:val="22"/>
        </w:rPr>
      </w:pPr>
    </w:p>
    <w:p w:rsidR="00B96120" w:rsidRDefault="00B96120" w:rsidP="00093DE7">
      <w:pPr>
        <w:pStyle w:val="NoSpacing"/>
        <w:rPr>
          <w:color w:val="FF0000"/>
          <w:sz w:val="22"/>
          <w:szCs w:val="22"/>
        </w:rPr>
      </w:pPr>
    </w:p>
    <w:p w:rsidR="00B96120" w:rsidRDefault="00B96120" w:rsidP="00093DE7">
      <w:pPr>
        <w:pStyle w:val="NoSpacing"/>
        <w:rPr>
          <w:color w:val="FF0000"/>
          <w:sz w:val="22"/>
          <w:szCs w:val="22"/>
        </w:rPr>
      </w:pPr>
    </w:p>
    <w:p w:rsidR="00B96120" w:rsidRDefault="00B96120" w:rsidP="00093DE7">
      <w:pPr>
        <w:pStyle w:val="NoSpacing"/>
        <w:rPr>
          <w:color w:val="FF0000"/>
          <w:sz w:val="22"/>
          <w:szCs w:val="22"/>
        </w:rPr>
      </w:pPr>
    </w:p>
    <w:p w:rsidR="00B96120" w:rsidRDefault="00B96120" w:rsidP="00093DE7">
      <w:pPr>
        <w:pStyle w:val="NoSpacing"/>
        <w:rPr>
          <w:color w:val="FF0000"/>
          <w:sz w:val="22"/>
          <w:szCs w:val="22"/>
        </w:rPr>
      </w:pPr>
    </w:p>
    <w:p w:rsidR="00B96120" w:rsidRDefault="00B96120" w:rsidP="00093DE7">
      <w:pPr>
        <w:pStyle w:val="NoSpacing"/>
        <w:rPr>
          <w:color w:val="FF0000"/>
          <w:sz w:val="22"/>
          <w:szCs w:val="22"/>
        </w:rPr>
      </w:pPr>
    </w:p>
    <w:p w:rsidR="00B96120" w:rsidRDefault="00B96120" w:rsidP="00093DE7">
      <w:pPr>
        <w:pStyle w:val="NoSpacing"/>
        <w:rPr>
          <w:color w:val="FF0000"/>
          <w:sz w:val="22"/>
          <w:szCs w:val="22"/>
        </w:rPr>
      </w:pPr>
    </w:p>
    <w:p w:rsidR="00B96120" w:rsidRDefault="00B96120" w:rsidP="00093DE7">
      <w:pPr>
        <w:pStyle w:val="NoSpacing"/>
        <w:rPr>
          <w:color w:val="FF0000"/>
          <w:sz w:val="22"/>
          <w:szCs w:val="22"/>
        </w:rPr>
      </w:pPr>
    </w:p>
    <w:p w:rsidR="00B96120" w:rsidRDefault="00B96120" w:rsidP="00093DE7">
      <w:pPr>
        <w:pStyle w:val="NoSpacing"/>
        <w:rPr>
          <w:color w:val="FF0000"/>
          <w:sz w:val="22"/>
          <w:szCs w:val="22"/>
        </w:rPr>
      </w:pPr>
    </w:p>
    <w:p w:rsidR="00B96120" w:rsidRDefault="00B96120" w:rsidP="00093DE7">
      <w:pPr>
        <w:pStyle w:val="NoSpacing"/>
        <w:rPr>
          <w:color w:val="FF0000"/>
          <w:sz w:val="22"/>
          <w:szCs w:val="22"/>
        </w:rPr>
      </w:pPr>
    </w:p>
    <w:p w:rsidR="00B96120" w:rsidRDefault="00B96120" w:rsidP="00093DE7">
      <w:pPr>
        <w:pStyle w:val="NoSpacing"/>
        <w:rPr>
          <w:color w:val="FF0000"/>
          <w:sz w:val="22"/>
          <w:szCs w:val="22"/>
        </w:rPr>
      </w:pPr>
    </w:p>
    <w:p w:rsidR="00B96120" w:rsidRDefault="00B96120" w:rsidP="00093DE7">
      <w:pPr>
        <w:pStyle w:val="NoSpacing"/>
        <w:rPr>
          <w:color w:val="FF0000"/>
          <w:sz w:val="22"/>
          <w:szCs w:val="22"/>
        </w:rPr>
      </w:pPr>
    </w:p>
    <w:p w:rsidR="00B96120" w:rsidRDefault="00B96120" w:rsidP="00093DE7">
      <w:pPr>
        <w:pStyle w:val="NoSpacing"/>
        <w:rPr>
          <w:color w:val="FF0000"/>
          <w:sz w:val="22"/>
          <w:szCs w:val="22"/>
        </w:rPr>
      </w:pPr>
    </w:p>
    <w:p w:rsidR="00B96120" w:rsidRDefault="00B96120" w:rsidP="00093DE7">
      <w:pPr>
        <w:pStyle w:val="NoSpacing"/>
        <w:rPr>
          <w:color w:val="FF0000"/>
          <w:sz w:val="22"/>
          <w:szCs w:val="22"/>
        </w:rPr>
      </w:pPr>
    </w:p>
    <w:p w:rsidR="00B96120" w:rsidRDefault="00B96120" w:rsidP="00093DE7">
      <w:pPr>
        <w:pStyle w:val="NoSpacing"/>
        <w:rPr>
          <w:color w:val="FF0000"/>
          <w:sz w:val="22"/>
          <w:szCs w:val="22"/>
        </w:rPr>
      </w:pPr>
    </w:p>
    <w:p w:rsidR="00B96120" w:rsidRDefault="00B96120" w:rsidP="00093DE7">
      <w:pPr>
        <w:pStyle w:val="NoSpacing"/>
        <w:rPr>
          <w:color w:val="FF0000"/>
          <w:sz w:val="22"/>
          <w:szCs w:val="22"/>
        </w:rPr>
      </w:pPr>
    </w:p>
    <w:p w:rsidR="00B96120" w:rsidRPr="00093DE7" w:rsidRDefault="00B96120" w:rsidP="00093DE7">
      <w:pPr>
        <w:pStyle w:val="NoSpacing"/>
        <w:jc w:val="right"/>
        <w:rPr>
          <w:sz w:val="22"/>
          <w:szCs w:val="22"/>
        </w:rPr>
      </w:pPr>
      <w:r w:rsidRPr="00093DE7">
        <w:rPr>
          <w:sz w:val="22"/>
          <w:szCs w:val="22"/>
        </w:rPr>
        <w:t>Приложение № 2</w:t>
      </w:r>
    </w:p>
    <w:p w:rsidR="00B96120" w:rsidRPr="00093DE7" w:rsidRDefault="00B96120" w:rsidP="00093DE7">
      <w:pPr>
        <w:pStyle w:val="NoSpacing"/>
        <w:jc w:val="right"/>
        <w:rPr>
          <w:sz w:val="22"/>
          <w:szCs w:val="22"/>
        </w:rPr>
      </w:pPr>
      <w:r w:rsidRPr="00093DE7">
        <w:rPr>
          <w:sz w:val="22"/>
          <w:szCs w:val="22"/>
        </w:rPr>
        <w:t xml:space="preserve">к решению Комитета местного самоуправления </w:t>
      </w:r>
    </w:p>
    <w:p w:rsidR="00B96120" w:rsidRPr="00093DE7" w:rsidRDefault="00B96120" w:rsidP="00093DE7">
      <w:pPr>
        <w:pStyle w:val="NoSpacing"/>
        <w:jc w:val="right"/>
        <w:rPr>
          <w:sz w:val="22"/>
          <w:szCs w:val="22"/>
        </w:rPr>
      </w:pPr>
      <w:r w:rsidRPr="00093DE7">
        <w:rPr>
          <w:sz w:val="22"/>
          <w:szCs w:val="22"/>
        </w:rPr>
        <w:t xml:space="preserve"> Волче-Вражского  сельсовета </w:t>
      </w:r>
    </w:p>
    <w:p w:rsidR="00B96120" w:rsidRPr="00093DE7" w:rsidRDefault="00B96120" w:rsidP="00093DE7">
      <w:pPr>
        <w:pStyle w:val="NoSpacing"/>
        <w:jc w:val="right"/>
        <w:rPr>
          <w:sz w:val="22"/>
          <w:szCs w:val="22"/>
        </w:rPr>
      </w:pPr>
      <w:r w:rsidRPr="00093DE7">
        <w:rPr>
          <w:sz w:val="22"/>
          <w:szCs w:val="22"/>
        </w:rPr>
        <w:t>Тамалинского района Пензенской области</w:t>
      </w:r>
    </w:p>
    <w:p w:rsidR="00B96120" w:rsidRPr="00093DE7" w:rsidRDefault="00B96120" w:rsidP="00093DE7">
      <w:pPr>
        <w:pStyle w:val="NoSpacing"/>
        <w:jc w:val="right"/>
        <w:rPr>
          <w:sz w:val="22"/>
          <w:szCs w:val="22"/>
        </w:rPr>
      </w:pPr>
      <w:r w:rsidRPr="00093DE7">
        <w:rPr>
          <w:sz w:val="22"/>
          <w:szCs w:val="22"/>
        </w:rPr>
        <w:t>от  19.08.2019  №  396-131/2</w:t>
      </w:r>
    </w:p>
    <w:p w:rsidR="00B96120" w:rsidRPr="00093DE7" w:rsidRDefault="00B96120" w:rsidP="00093DE7">
      <w:pPr>
        <w:pStyle w:val="NoSpacing"/>
        <w:jc w:val="right"/>
        <w:rPr>
          <w:sz w:val="22"/>
          <w:szCs w:val="22"/>
        </w:rPr>
      </w:pPr>
    </w:p>
    <w:p w:rsidR="00B96120" w:rsidRPr="00093DE7" w:rsidRDefault="00B96120" w:rsidP="00093DE7">
      <w:pPr>
        <w:pStyle w:val="NoSpacing"/>
        <w:jc w:val="right"/>
        <w:rPr>
          <w:sz w:val="22"/>
          <w:szCs w:val="22"/>
        </w:rPr>
      </w:pPr>
      <w:r w:rsidRPr="00093DE7">
        <w:rPr>
          <w:sz w:val="22"/>
          <w:szCs w:val="22"/>
        </w:rPr>
        <w:t>«Приложение № 11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 решению Комитета местного самоуправления</w:t>
      </w:r>
    </w:p>
    <w:p w:rsidR="00B96120" w:rsidRPr="00093DE7" w:rsidRDefault="00B96120" w:rsidP="00093DE7">
      <w:pPr>
        <w:pStyle w:val="NoSpacing"/>
        <w:jc w:val="right"/>
        <w:rPr>
          <w:sz w:val="22"/>
          <w:szCs w:val="22"/>
        </w:rPr>
      </w:pPr>
      <w:r w:rsidRPr="00093DE7">
        <w:rPr>
          <w:sz w:val="22"/>
          <w:szCs w:val="22"/>
        </w:rPr>
        <w:t>Волче-Вражского сельсовета</w:t>
      </w:r>
    </w:p>
    <w:p w:rsidR="00B96120" w:rsidRPr="00093DE7" w:rsidRDefault="00B96120" w:rsidP="00093DE7">
      <w:pPr>
        <w:pStyle w:val="NoSpacing"/>
        <w:jc w:val="right"/>
        <w:rPr>
          <w:sz w:val="22"/>
          <w:szCs w:val="22"/>
        </w:rPr>
      </w:pPr>
      <w:r w:rsidRPr="00093DE7">
        <w:rPr>
          <w:sz w:val="22"/>
          <w:szCs w:val="22"/>
        </w:rPr>
        <w:t>Тамалинского района Пензенской области</w:t>
      </w:r>
    </w:p>
    <w:p w:rsidR="00B96120" w:rsidRPr="00093DE7" w:rsidRDefault="00B96120" w:rsidP="00093DE7">
      <w:pPr>
        <w:pStyle w:val="NoSpacing"/>
        <w:jc w:val="right"/>
        <w:rPr>
          <w:sz w:val="22"/>
          <w:szCs w:val="22"/>
        </w:rPr>
      </w:pPr>
      <w:r w:rsidRPr="00093DE7">
        <w:rPr>
          <w:sz w:val="22"/>
          <w:szCs w:val="22"/>
        </w:rPr>
        <w:t xml:space="preserve">   «О бюджете Волче-Вражского сельсовета</w:t>
      </w:r>
    </w:p>
    <w:p w:rsidR="00B96120" w:rsidRPr="00093DE7" w:rsidRDefault="00B96120" w:rsidP="00093DE7">
      <w:pPr>
        <w:pStyle w:val="NoSpacing"/>
        <w:jc w:val="right"/>
        <w:rPr>
          <w:sz w:val="22"/>
          <w:szCs w:val="22"/>
        </w:rPr>
      </w:pPr>
      <w:r w:rsidRPr="00093DE7">
        <w:rPr>
          <w:sz w:val="22"/>
          <w:szCs w:val="22"/>
        </w:rPr>
        <w:t xml:space="preserve">Тамалинского района Пензенской области </w:t>
      </w:r>
    </w:p>
    <w:p w:rsidR="00B96120" w:rsidRPr="00093DE7" w:rsidRDefault="00B96120" w:rsidP="00093DE7">
      <w:pPr>
        <w:pStyle w:val="NoSpacing"/>
        <w:jc w:val="right"/>
        <w:rPr>
          <w:sz w:val="22"/>
          <w:szCs w:val="22"/>
        </w:rPr>
      </w:pPr>
      <w:r w:rsidRPr="00093DE7">
        <w:rPr>
          <w:sz w:val="22"/>
          <w:szCs w:val="22"/>
        </w:rPr>
        <w:t>на 2019 год и на плановый период 2020 и 2021 годов»</w:t>
      </w:r>
    </w:p>
    <w:p w:rsidR="00B96120" w:rsidRPr="00B64949" w:rsidRDefault="00B96120" w:rsidP="00093DE7">
      <w:pPr>
        <w:pStyle w:val="NoSpacing"/>
        <w:rPr>
          <w:sz w:val="16"/>
          <w:szCs w:val="16"/>
        </w:rPr>
      </w:pPr>
    </w:p>
    <w:p w:rsidR="00B96120" w:rsidRDefault="00B96120" w:rsidP="00093DE7">
      <w:pPr>
        <w:pStyle w:val="NoSpacing"/>
        <w:jc w:val="center"/>
        <w:rPr>
          <w:b/>
          <w:sz w:val="22"/>
          <w:szCs w:val="22"/>
        </w:rPr>
      </w:pPr>
      <w:r w:rsidRPr="00910531">
        <w:rPr>
          <w:b/>
          <w:sz w:val="22"/>
          <w:szCs w:val="22"/>
        </w:rPr>
        <w:t>Ведомственная структура расходов бюджета Волче-Вражского  сельсовета  Тамалинского района Пензенской области</w:t>
      </w:r>
      <w:r>
        <w:rPr>
          <w:b/>
          <w:sz w:val="22"/>
          <w:szCs w:val="22"/>
        </w:rPr>
        <w:t xml:space="preserve"> на 2019 год и плановый период 2020 и 2021 годов.</w:t>
      </w:r>
    </w:p>
    <w:p w:rsidR="00B96120" w:rsidRDefault="00B96120" w:rsidP="00093DE7">
      <w:pPr>
        <w:pStyle w:val="NoSpacing"/>
        <w:rPr>
          <w:color w:val="000000"/>
          <w:sz w:val="22"/>
          <w:szCs w:val="22"/>
        </w:rPr>
      </w:pPr>
    </w:p>
    <w:p w:rsidR="00B96120" w:rsidRPr="00EB0176" w:rsidRDefault="00B96120" w:rsidP="00093DE7">
      <w:pPr>
        <w:pStyle w:val="NoSpacing"/>
        <w:rPr>
          <w:b/>
          <w:sz w:val="22"/>
          <w:szCs w:val="22"/>
        </w:rPr>
      </w:pPr>
      <w:r>
        <w:rPr>
          <w:color w:val="000000"/>
          <w:sz w:val="22"/>
          <w:szCs w:val="22"/>
        </w:rPr>
        <w:tab/>
        <w:t xml:space="preserve">                                                                                                                                                         (</w:t>
      </w:r>
      <w:r w:rsidRPr="00910531">
        <w:rPr>
          <w:color w:val="000000"/>
          <w:sz w:val="22"/>
          <w:szCs w:val="22"/>
        </w:rPr>
        <w:t>тыс.рублей)</w:t>
      </w:r>
    </w:p>
    <w:tbl>
      <w:tblPr>
        <w:tblW w:w="15141" w:type="dxa"/>
        <w:tblInd w:w="-51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918"/>
        <w:gridCol w:w="2835"/>
        <w:gridCol w:w="1009"/>
        <w:gridCol w:w="26"/>
        <w:gridCol w:w="1515"/>
        <w:gridCol w:w="17"/>
        <w:gridCol w:w="13"/>
        <w:gridCol w:w="1831"/>
        <w:gridCol w:w="49"/>
        <w:gridCol w:w="1368"/>
        <w:gridCol w:w="1560"/>
      </w:tblGrid>
      <w:tr w:rsidR="00B96120" w:rsidRPr="004522D6" w:rsidTr="003D0315">
        <w:trPr>
          <w:trHeight w:val="420"/>
        </w:trPr>
        <w:tc>
          <w:tcPr>
            <w:tcW w:w="49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B96120" w:rsidRPr="00910531" w:rsidRDefault="00B96120" w:rsidP="00093DE7">
            <w:pPr>
              <w:pStyle w:val="NoSpacing"/>
              <w:rPr>
                <w:b/>
              </w:rPr>
            </w:pPr>
            <w:r w:rsidRPr="00910531">
              <w:rPr>
                <w:b/>
              </w:rPr>
              <w:t>Наименование</w:t>
            </w:r>
          </w:p>
          <w:p w:rsidR="00B96120" w:rsidRPr="00910531" w:rsidRDefault="00B96120" w:rsidP="00093DE7">
            <w:pPr>
              <w:pStyle w:val="NoSpacing"/>
              <w:rPr>
                <w:b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B96120" w:rsidRPr="00910531" w:rsidRDefault="00B96120" w:rsidP="00093DE7">
            <w:pPr>
              <w:pStyle w:val="NoSpacing"/>
              <w:rPr>
                <w:b/>
              </w:rPr>
            </w:pPr>
            <w:r w:rsidRPr="00910531">
              <w:rPr>
                <w:b/>
              </w:rPr>
              <w:t xml:space="preserve"> РЗ ПР ЦСР ВР </w:t>
            </w:r>
          </w:p>
        </w:tc>
        <w:tc>
          <w:tcPr>
            <w:tcW w:w="4411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Сумма </w:t>
            </w:r>
          </w:p>
          <w:p w:rsidR="00B96120" w:rsidRPr="00910531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2019 год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Сумма </w:t>
            </w:r>
          </w:p>
          <w:p w:rsidR="00B96120" w:rsidRPr="00910531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2020 год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B96120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Сумма </w:t>
            </w:r>
          </w:p>
          <w:p w:rsidR="00B96120" w:rsidRPr="00910531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2021 год</w:t>
            </w:r>
          </w:p>
        </w:tc>
      </w:tr>
      <w:tr w:rsidR="00B96120" w:rsidRPr="004522D6" w:rsidTr="003D0315">
        <w:trPr>
          <w:trHeight w:val="80"/>
        </w:trPr>
        <w:tc>
          <w:tcPr>
            <w:tcW w:w="4918" w:type="dxa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96120" w:rsidRPr="00910531" w:rsidRDefault="00B96120" w:rsidP="00093DE7">
            <w:pPr>
              <w:pStyle w:val="NoSpacing"/>
              <w:rPr>
                <w:b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910531" w:rsidRDefault="00B96120" w:rsidP="00093DE7">
            <w:pPr>
              <w:pStyle w:val="NoSpacing"/>
              <w:rPr>
                <w:b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Изменения (+-)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уточнения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Default="00B96120" w:rsidP="00093DE7">
            <w:pPr>
              <w:pStyle w:val="NoSpacing"/>
              <w:rPr>
                <w:b/>
              </w:rPr>
            </w:pPr>
          </w:p>
        </w:tc>
      </w:tr>
      <w:tr w:rsidR="00B96120" w:rsidRPr="004522D6" w:rsidTr="003D0315">
        <w:trPr>
          <w:trHeight w:val="514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96120" w:rsidRPr="00910531" w:rsidRDefault="00B96120" w:rsidP="00093DE7">
            <w:pPr>
              <w:pStyle w:val="NoSpacing"/>
              <w:rPr>
                <w:b/>
              </w:rPr>
            </w:pPr>
            <w:r w:rsidRPr="00910531">
              <w:rPr>
                <w:b/>
              </w:rPr>
              <w:t xml:space="preserve">Администрация Волче-Вражского сельсовета Тамалинского района Пензенской области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96120" w:rsidRPr="00910531" w:rsidRDefault="00B96120" w:rsidP="00093DE7">
            <w:pPr>
              <w:pStyle w:val="NoSpacing"/>
              <w:rPr>
                <w:b/>
              </w:rPr>
            </w:pPr>
            <w:r w:rsidRPr="00910531">
              <w:rPr>
                <w:b/>
              </w:rPr>
              <w:t>901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5041,622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5041,622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4319,054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910531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4238,782</w:t>
            </w:r>
          </w:p>
        </w:tc>
      </w:tr>
      <w:tr w:rsidR="00B96120" w:rsidRPr="004522D6" w:rsidTr="003D0315">
        <w:trPr>
          <w:trHeight w:val="195"/>
        </w:trPr>
        <w:tc>
          <w:tcPr>
            <w:tcW w:w="49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C14214" w:rsidRDefault="00B96120" w:rsidP="00093DE7">
            <w:pPr>
              <w:pStyle w:val="NoSpacing"/>
            </w:pPr>
            <w:r w:rsidRPr="00C14214">
              <w:t>Общегосударственные вопросы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596D89" w:rsidRDefault="00B96120" w:rsidP="00093DE7">
            <w:pPr>
              <w:pStyle w:val="NoSpacing"/>
            </w:pPr>
            <w:r w:rsidRPr="00596D89">
              <w:t>901 01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2374,2</w:t>
            </w:r>
          </w:p>
        </w:tc>
        <w:tc>
          <w:tcPr>
            <w:tcW w:w="1545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+8,6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2408,8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2308,9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2151,26</w:t>
            </w:r>
          </w:p>
        </w:tc>
      </w:tr>
      <w:tr w:rsidR="00B96120" w:rsidRPr="004522D6" w:rsidTr="003D0315">
        <w:trPr>
          <w:trHeight w:val="750"/>
        </w:trPr>
        <w:tc>
          <w:tcPr>
            <w:tcW w:w="49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C14214" w:rsidRDefault="00B96120" w:rsidP="00093DE7">
            <w:pPr>
              <w:pStyle w:val="NoSpacing"/>
            </w:pPr>
            <w:r w:rsidRPr="00C1421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</w:p>
          <w:p w:rsidR="00B96120" w:rsidRPr="00910531" w:rsidRDefault="00B96120" w:rsidP="00093DE7">
            <w:pPr>
              <w:pStyle w:val="NoSpacing"/>
            </w:pPr>
          </w:p>
          <w:p w:rsidR="00B96120" w:rsidRPr="00910531" w:rsidRDefault="00B96120" w:rsidP="00093DE7">
            <w:pPr>
              <w:pStyle w:val="NoSpacing"/>
              <w:rPr>
                <w:lang w:val="en-US"/>
              </w:rPr>
            </w:pPr>
            <w:r w:rsidRPr="00910531">
              <w:t>901 01 04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2209,2</w:t>
            </w:r>
          </w:p>
        </w:tc>
        <w:tc>
          <w:tcPr>
            <w:tcW w:w="1545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2209,2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2282,9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2124</w:t>
            </w:r>
            <w:r w:rsidRPr="00630057">
              <w:t>,</w:t>
            </w:r>
            <w:r>
              <w:t>26</w:t>
            </w:r>
          </w:p>
        </w:tc>
      </w:tr>
      <w:tr w:rsidR="00B96120" w:rsidRPr="004522D6" w:rsidTr="003D0315">
        <w:trPr>
          <w:trHeight w:val="1050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C14214" w:rsidRDefault="00B96120" w:rsidP="00093DE7">
            <w:pPr>
              <w:pStyle w:val="NoSpacing"/>
            </w:pPr>
            <w:r w:rsidRPr="00C14214"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</w:t>
            </w:r>
            <w:r>
              <w:t>1</w:t>
            </w:r>
            <w:r w:rsidRPr="00C14214">
              <w:t xml:space="preserve">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 xml:space="preserve">901 01 04  01 00 00000 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2209,2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2209,2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2282,9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2124</w:t>
            </w:r>
            <w:r w:rsidRPr="00630057">
              <w:t>,</w:t>
            </w:r>
            <w:r>
              <w:t>26</w:t>
            </w:r>
          </w:p>
        </w:tc>
      </w:tr>
      <w:tr w:rsidR="00B96120" w:rsidRPr="004522D6" w:rsidTr="003D0315">
        <w:trPr>
          <w:trHeight w:val="703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C14214" w:rsidRDefault="00B96120" w:rsidP="00093DE7">
            <w:pPr>
              <w:pStyle w:val="NoSpacing"/>
            </w:pPr>
            <w:r w:rsidRPr="00C14214">
              <w:t xml:space="preserve"> Подпрограмма «Обеспечение деятельности администрации Волче-Вражского сельсовета Тамалинского района Пензенской области на 2014-202</w:t>
            </w:r>
            <w:r>
              <w:t>1</w:t>
            </w:r>
            <w:r w:rsidRPr="00C14214">
              <w:t xml:space="preserve"> годы»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 xml:space="preserve">901 01 04  01 1 00 00000 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2209,2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2209,2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2282,9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2124</w:t>
            </w:r>
            <w:r w:rsidRPr="00630057">
              <w:t>,</w:t>
            </w:r>
            <w:r>
              <w:t>26</w:t>
            </w:r>
          </w:p>
        </w:tc>
      </w:tr>
      <w:tr w:rsidR="00B96120" w:rsidRPr="004522D6" w:rsidTr="003D0315">
        <w:trPr>
          <w:trHeight w:val="553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C14214" w:rsidRDefault="00B96120" w:rsidP="00093DE7">
            <w:pPr>
              <w:pStyle w:val="NoSpacing"/>
            </w:pPr>
            <w:r w:rsidRPr="00C14214">
              <w:t>Основное мероприятие "Обеспечение реализации мероприятий муниципальной программы"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 xml:space="preserve">901 01 04  01 1 01 00000 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2209,2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2209,2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2282,9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2124</w:t>
            </w:r>
            <w:r w:rsidRPr="00630057">
              <w:t>,</w:t>
            </w:r>
            <w:r>
              <w:t>26</w:t>
            </w:r>
          </w:p>
        </w:tc>
      </w:tr>
      <w:tr w:rsidR="00B96120" w:rsidRPr="004522D6" w:rsidTr="003D0315">
        <w:trPr>
          <w:trHeight w:val="525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C14214" w:rsidRDefault="00B96120" w:rsidP="00093DE7">
            <w:pPr>
              <w:pStyle w:val="NoSpacing"/>
            </w:pPr>
            <w:r w:rsidRPr="00C14214">
              <w:t>Расходы на выплаты по оплате труда работников муниципальных органов   по Главе администрации (исполнительно-распорядительного органа)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BB1669" w:rsidRDefault="00B96120" w:rsidP="00093DE7">
            <w:pPr>
              <w:pStyle w:val="NoSpacing"/>
            </w:pPr>
            <w:r w:rsidRPr="00BB1669">
              <w:t>901 01 04 01 1</w:t>
            </w:r>
            <w:r>
              <w:t xml:space="preserve"> 01</w:t>
            </w:r>
            <w:r w:rsidRPr="00BB1669">
              <w:t xml:space="preserve"> 0200</w:t>
            </w:r>
            <w:r>
              <w:t>0</w:t>
            </w:r>
            <w:r w:rsidRPr="00BB1669">
              <w:t xml:space="preserve"> 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2209,2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2209,2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2282,9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2124</w:t>
            </w:r>
            <w:r w:rsidRPr="00630057">
              <w:t>,</w:t>
            </w:r>
            <w:r>
              <w:t>26</w:t>
            </w:r>
          </w:p>
        </w:tc>
      </w:tr>
      <w:tr w:rsidR="00B96120" w:rsidRPr="004522D6" w:rsidTr="003D0315">
        <w:trPr>
          <w:trHeight w:val="225"/>
        </w:trPr>
        <w:tc>
          <w:tcPr>
            <w:tcW w:w="49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6120" w:rsidRPr="00C14214" w:rsidRDefault="00B96120" w:rsidP="00093DE7">
            <w:pPr>
              <w:pStyle w:val="NoSpacing"/>
            </w:pPr>
            <w:r w:rsidRPr="00C14214">
              <w:t>Расходы на выплаты  персоналу в целях обеспечения выполнения функций государственными (муниципальными) органами казенными учреждениями, органами управления государственными внебюджетными фондами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910531" w:rsidRDefault="00B96120" w:rsidP="00093DE7">
            <w:pPr>
              <w:pStyle w:val="NoSpacing"/>
            </w:pPr>
          </w:p>
          <w:p w:rsidR="00B96120" w:rsidRPr="00910531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  <w:r>
              <w:t>901 01 04 01 1 01 02000 1</w:t>
            </w:r>
            <w:r w:rsidRPr="00BB1669">
              <w:t>00</w:t>
            </w:r>
          </w:p>
          <w:p w:rsidR="00B96120" w:rsidRPr="00910531" w:rsidRDefault="00B96120" w:rsidP="00093DE7">
            <w:pPr>
              <w:pStyle w:val="NoSpacing"/>
            </w:pPr>
          </w:p>
          <w:p w:rsidR="00B96120" w:rsidRPr="00BC1B53" w:rsidRDefault="00B96120" w:rsidP="00093DE7">
            <w:pPr>
              <w:pStyle w:val="NoSpacing"/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  <w:r>
              <w:t>763,7</w:t>
            </w:r>
          </w:p>
          <w:p w:rsidR="00B96120" w:rsidRPr="00910531" w:rsidRDefault="00B96120" w:rsidP="00093DE7">
            <w:pPr>
              <w:pStyle w:val="NoSpacing"/>
            </w:pP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  <w:r>
              <w:t>0,00</w:t>
            </w:r>
          </w:p>
          <w:p w:rsidR="00B96120" w:rsidRDefault="00B96120" w:rsidP="00093DE7">
            <w:pPr>
              <w:pStyle w:val="NoSpacing"/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  <w:r>
              <w:t>763,7</w:t>
            </w:r>
          </w:p>
          <w:p w:rsidR="00B96120" w:rsidRPr="00910531" w:rsidRDefault="00B96120" w:rsidP="00093DE7">
            <w:pPr>
              <w:pStyle w:val="NoSpacing"/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  <w:r>
              <w:t>763,7</w:t>
            </w:r>
          </w:p>
          <w:p w:rsidR="00B96120" w:rsidRPr="00910531" w:rsidRDefault="00B96120" w:rsidP="00093DE7">
            <w:pPr>
              <w:pStyle w:val="NoSpacing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  <w:r>
              <w:t>763,7</w:t>
            </w:r>
          </w:p>
          <w:p w:rsidR="00B96120" w:rsidRPr="00910531" w:rsidRDefault="00B96120" w:rsidP="00093DE7">
            <w:pPr>
              <w:pStyle w:val="NoSpacing"/>
            </w:pPr>
          </w:p>
        </w:tc>
      </w:tr>
      <w:tr w:rsidR="00B96120" w:rsidRPr="004522D6" w:rsidTr="003D0315">
        <w:trPr>
          <w:trHeight w:val="536"/>
        </w:trPr>
        <w:tc>
          <w:tcPr>
            <w:tcW w:w="49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C14214" w:rsidRDefault="00B96120" w:rsidP="00093DE7">
            <w:pPr>
              <w:pStyle w:val="NoSpacing"/>
            </w:pPr>
            <w:r w:rsidRPr="00C14214">
              <w:t>Расходы на  выплаты персоналу государственных (муниципальных) органов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910531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910531" w:rsidRDefault="00B96120" w:rsidP="00093DE7">
            <w:pPr>
              <w:pStyle w:val="NoSpacing"/>
            </w:pPr>
            <w:r w:rsidRPr="00910531">
              <w:t>901 01 04 01 1</w:t>
            </w:r>
            <w:r>
              <w:t xml:space="preserve"> 01 </w:t>
            </w:r>
            <w:r w:rsidRPr="00910531">
              <w:t>0200</w:t>
            </w:r>
            <w:r>
              <w:t>0</w:t>
            </w:r>
            <w:r w:rsidRPr="00910531">
              <w:t xml:space="preserve"> 120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763,7</w:t>
            </w:r>
          </w:p>
        </w:tc>
        <w:tc>
          <w:tcPr>
            <w:tcW w:w="1545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</w:pPr>
            <w:r w:rsidRPr="00137F5C">
              <w:t>0,00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763,7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763,7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763,7</w:t>
            </w:r>
          </w:p>
        </w:tc>
      </w:tr>
      <w:tr w:rsidR="00B96120" w:rsidRPr="004522D6" w:rsidTr="003D0315">
        <w:trPr>
          <w:trHeight w:val="435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C14214" w:rsidRDefault="00B96120" w:rsidP="00093DE7">
            <w:pPr>
              <w:pStyle w:val="NoSpacing"/>
            </w:pPr>
            <w:r w:rsidRPr="00C14214">
              <w:t>Расходы на выплаты по оплате труда работников муниципальных органов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4F4505" w:rsidRDefault="00B96120" w:rsidP="00093DE7">
            <w:pPr>
              <w:pStyle w:val="NoSpacing"/>
            </w:pPr>
            <w:r w:rsidRPr="004F4505">
              <w:t xml:space="preserve">901 01 04 01 1 01 02100 </w:t>
            </w:r>
          </w:p>
          <w:p w:rsidR="00B96120" w:rsidRPr="004F4505" w:rsidRDefault="00B96120" w:rsidP="00093DE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  <w:r w:rsidRPr="00630057">
              <w:t>1290,5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</w:pPr>
            <w:r w:rsidRPr="00137F5C">
              <w:t>0,00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  <w:r w:rsidRPr="00630057">
              <w:t>1290,5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  <w:r w:rsidRPr="00630057">
              <w:t>1392,8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  <w:r w:rsidRPr="00630057">
              <w:t>1332,8</w:t>
            </w:r>
          </w:p>
        </w:tc>
      </w:tr>
      <w:tr w:rsidR="00B96120" w:rsidRPr="004522D6" w:rsidTr="003D0315">
        <w:trPr>
          <w:trHeight w:val="1361"/>
        </w:trPr>
        <w:tc>
          <w:tcPr>
            <w:tcW w:w="4918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96120" w:rsidRPr="00910531" w:rsidRDefault="00B96120" w:rsidP="00093DE7">
            <w:pPr>
              <w:pStyle w:val="NoSpacing"/>
            </w:pPr>
            <w:r w:rsidRPr="007E129D">
              <w:t xml:space="preserve">Расходы на выплаты  персоналу в целях обеспечения выполнения функций </w:t>
            </w:r>
          </w:p>
          <w:p w:rsidR="00B96120" w:rsidRPr="00910531" w:rsidRDefault="00B96120" w:rsidP="00093DE7">
            <w:pPr>
              <w:pStyle w:val="NoSpacing"/>
            </w:pPr>
            <w:r w:rsidRPr="007E129D">
              <w:t>государственными (муниципальными) органами казенными учреждениями, органами управления государственными внебюджетными фондами</w:t>
            </w:r>
            <w:r w:rsidRPr="00910531">
              <w:t xml:space="preserve">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B96120" w:rsidRPr="00910531" w:rsidRDefault="00B96120" w:rsidP="00093DE7">
            <w:pPr>
              <w:pStyle w:val="NoSpacing"/>
            </w:pPr>
            <w:r w:rsidRPr="00910531">
              <w:t xml:space="preserve"> </w:t>
            </w:r>
          </w:p>
          <w:p w:rsidR="00B96120" w:rsidRPr="00910531" w:rsidRDefault="00B96120" w:rsidP="00093DE7">
            <w:pPr>
              <w:pStyle w:val="NoSpacing"/>
            </w:pPr>
            <w:r w:rsidRPr="00910531">
              <w:t>901 01 04 01 1</w:t>
            </w:r>
            <w:r>
              <w:t xml:space="preserve"> 01</w:t>
            </w:r>
            <w:r w:rsidRPr="00910531">
              <w:t xml:space="preserve"> 0210</w:t>
            </w:r>
            <w:r>
              <w:t>0</w:t>
            </w:r>
            <w:r w:rsidRPr="00910531">
              <w:t xml:space="preserve"> 100</w:t>
            </w:r>
          </w:p>
          <w:p w:rsidR="00B96120" w:rsidRPr="00910531" w:rsidRDefault="00B96120" w:rsidP="00093DE7">
            <w:pPr>
              <w:pStyle w:val="NoSpacing"/>
            </w:pPr>
          </w:p>
          <w:p w:rsidR="00B96120" w:rsidRPr="00910531" w:rsidRDefault="00B96120" w:rsidP="00093DE7">
            <w:pPr>
              <w:pStyle w:val="NoSpacing"/>
            </w:pP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  <w:r w:rsidRPr="00630057">
              <w:t>1290,5</w:t>
            </w: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</w:p>
        </w:tc>
        <w:tc>
          <w:tcPr>
            <w:tcW w:w="1545" w:type="dxa"/>
            <w:gridSpan w:val="3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</w:pPr>
            <w:r w:rsidRPr="00137F5C">
              <w:t>0,00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  <w:r w:rsidRPr="00630057">
              <w:t>1290,5</w:t>
            </w: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630057">
              <w:rPr>
                <w:sz w:val="22"/>
                <w:szCs w:val="22"/>
              </w:rPr>
              <w:t>1392,8</w:t>
            </w:r>
          </w:p>
          <w:p w:rsidR="00B96120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630057">
              <w:rPr>
                <w:sz w:val="22"/>
                <w:szCs w:val="22"/>
              </w:rPr>
              <w:t>1332,8</w:t>
            </w:r>
          </w:p>
          <w:p w:rsidR="00B96120" w:rsidRPr="00630057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</w:p>
        </w:tc>
      </w:tr>
      <w:tr w:rsidR="00B96120" w:rsidRPr="004522D6" w:rsidTr="003D0315">
        <w:trPr>
          <w:trHeight w:val="374"/>
        </w:trPr>
        <w:tc>
          <w:tcPr>
            <w:tcW w:w="4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2B14E9" w:rsidRDefault="00B96120" w:rsidP="00093DE7">
            <w:pPr>
              <w:pStyle w:val="NoSpacing"/>
            </w:pPr>
            <w:r w:rsidRPr="002B14E9">
              <w:t>Расходы на выплаты персоналу государственных (муниципальных) органов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 w:rsidRPr="00910531">
              <w:t>901 01 04 01 1</w:t>
            </w:r>
            <w:r>
              <w:t xml:space="preserve"> 01</w:t>
            </w:r>
            <w:r w:rsidRPr="00910531">
              <w:t xml:space="preserve"> 0210</w:t>
            </w:r>
            <w:r>
              <w:t>0</w:t>
            </w:r>
            <w:r w:rsidRPr="00910531">
              <w:t xml:space="preserve"> 120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1290,5</w:t>
            </w:r>
          </w:p>
        </w:tc>
        <w:tc>
          <w:tcPr>
            <w:tcW w:w="154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</w:pPr>
            <w:r w:rsidRPr="00137F5C">
              <w:t>0,00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1290,5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1392,8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1332,8</w:t>
            </w:r>
          </w:p>
        </w:tc>
      </w:tr>
      <w:tr w:rsidR="00B96120" w:rsidRPr="004522D6" w:rsidTr="003D0315">
        <w:trPr>
          <w:trHeight w:val="1020"/>
        </w:trPr>
        <w:tc>
          <w:tcPr>
            <w:tcW w:w="49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6120" w:rsidRPr="004F4505" w:rsidRDefault="00B96120" w:rsidP="00093DE7">
            <w:pPr>
              <w:pStyle w:val="NoSpacing"/>
            </w:pPr>
            <w:r w:rsidRPr="004F4505">
              <w:t xml:space="preserve">Расходы на обеспечение деятельности администрации Волче-Вражского сельсовета Тамалинского района Пензенской области 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4F4505" w:rsidRDefault="00B96120" w:rsidP="00093DE7">
            <w:pPr>
              <w:pStyle w:val="NoSpacing"/>
            </w:pPr>
            <w:r w:rsidRPr="004F4505">
              <w:t xml:space="preserve"> </w:t>
            </w:r>
          </w:p>
          <w:p w:rsidR="00B96120" w:rsidRPr="004F4505" w:rsidRDefault="00B96120" w:rsidP="00093DE7">
            <w:pPr>
              <w:pStyle w:val="NoSpacing"/>
            </w:pPr>
            <w:r w:rsidRPr="00EE51D5">
              <w:t>901 01 04 01 1 01 02200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  <w:r w:rsidRPr="00630057">
              <w:t>155,0</w:t>
            </w:r>
          </w:p>
        </w:tc>
        <w:tc>
          <w:tcPr>
            <w:tcW w:w="1545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</w:pPr>
            <w:r w:rsidRPr="00137F5C">
              <w:t>0,00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  <w:r w:rsidRPr="00630057">
              <w:t>155,0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</w:p>
          <w:p w:rsidR="00B96120" w:rsidRPr="00630057" w:rsidRDefault="00B96120" w:rsidP="00093DE7">
            <w:pPr>
              <w:pStyle w:val="NoSpacing"/>
            </w:pPr>
            <w:r>
              <w:t>126,4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630057" w:rsidRDefault="00B96120" w:rsidP="00093DE7">
            <w:pPr>
              <w:pStyle w:val="NoSpacing"/>
            </w:pPr>
            <w:r>
              <w:t>27,76</w:t>
            </w:r>
          </w:p>
        </w:tc>
      </w:tr>
      <w:tr w:rsidR="00B96120" w:rsidRPr="004522D6" w:rsidTr="003D0315">
        <w:trPr>
          <w:trHeight w:val="527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6120" w:rsidRDefault="00B96120" w:rsidP="00093DE7">
            <w:pPr>
              <w:pStyle w:val="NoSpacing"/>
              <w:rPr>
                <w:b/>
              </w:rPr>
            </w:pPr>
            <w:r w:rsidRPr="00910531">
              <w:t>Закупка товаров, работ, услуг для государственных (муниципальных)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910531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  <w:r w:rsidRPr="00910531">
              <w:t xml:space="preserve">901 </w:t>
            </w:r>
            <w:r w:rsidRPr="00910531">
              <w:rPr>
                <w:lang w:val="en-US"/>
              </w:rPr>
              <w:t xml:space="preserve">01 04 </w:t>
            </w:r>
            <w:r w:rsidRPr="00910531">
              <w:t>01 1</w:t>
            </w:r>
            <w:r>
              <w:t xml:space="preserve"> 01</w:t>
            </w:r>
            <w:r w:rsidRPr="00910531">
              <w:t xml:space="preserve"> 0</w:t>
            </w:r>
            <w:r w:rsidRPr="00910531">
              <w:rPr>
                <w:lang w:val="en-US"/>
              </w:rPr>
              <w:t>220</w:t>
            </w:r>
            <w:r>
              <w:t>0</w:t>
            </w:r>
            <w:r w:rsidRPr="00910531">
              <w:rPr>
                <w:lang w:val="en-US"/>
              </w:rPr>
              <w:t xml:space="preserve"> 200</w:t>
            </w:r>
          </w:p>
          <w:p w:rsidR="00B96120" w:rsidRPr="0009427F" w:rsidRDefault="00B96120" w:rsidP="00093DE7">
            <w:pPr>
              <w:pStyle w:val="NoSpacing"/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  <w:r>
              <w:t>150,0</w:t>
            </w:r>
          </w:p>
          <w:p w:rsidR="00B96120" w:rsidRPr="00630057" w:rsidRDefault="00B96120" w:rsidP="00093DE7">
            <w:pPr>
              <w:pStyle w:val="NoSpacing"/>
            </w:pP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</w:pPr>
            <w:r w:rsidRPr="00137F5C">
              <w:t>0,00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  <w:r>
              <w:t>150,0</w:t>
            </w:r>
          </w:p>
          <w:p w:rsidR="00B96120" w:rsidRPr="00630057" w:rsidRDefault="00B96120" w:rsidP="00093DE7">
            <w:pPr>
              <w:pStyle w:val="NoSpacing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  <w:p w:rsidR="00B96120" w:rsidRPr="00630057" w:rsidRDefault="00B96120" w:rsidP="00093DE7">
            <w:pPr>
              <w:pStyle w:val="NoSpacing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22,76</w:t>
            </w:r>
          </w:p>
          <w:p w:rsidR="00B96120" w:rsidRPr="00630057" w:rsidRDefault="00B96120" w:rsidP="00093DE7">
            <w:pPr>
              <w:pStyle w:val="NoSpacing"/>
            </w:pPr>
          </w:p>
        </w:tc>
      </w:tr>
      <w:tr w:rsidR="00B96120" w:rsidRPr="004522D6" w:rsidTr="003D0315">
        <w:trPr>
          <w:trHeight w:val="385"/>
        </w:trPr>
        <w:tc>
          <w:tcPr>
            <w:tcW w:w="4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2B14E9" w:rsidRDefault="00B96120" w:rsidP="00093DE7">
            <w:pPr>
              <w:pStyle w:val="NoSpacing"/>
            </w:pPr>
            <w:r w:rsidRPr="002B14E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910531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910531" w:rsidRDefault="00B96120" w:rsidP="00093DE7">
            <w:pPr>
              <w:pStyle w:val="NoSpacing"/>
              <w:rPr>
                <w:lang w:val="en-US"/>
              </w:rPr>
            </w:pPr>
            <w:r w:rsidRPr="00910531">
              <w:t xml:space="preserve">901 </w:t>
            </w:r>
            <w:r w:rsidRPr="00910531">
              <w:rPr>
                <w:lang w:val="en-US"/>
              </w:rPr>
              <w:t>01 04</w:t>
            </w:r>
            <w:r w:rsidRPr="00910531">
              <w:t xml:space="preserve"> 01 1</w:t>
            </w:r>
            <w:r>
              <w:t xml:space="preserve"> 01</w:t>
            </w:r>
            <w:r w:rsidRPr="00910531">
              <w:t xml:space="preserve"> </w:t>
            </w:r>
            <w:r w:rsidRPr="00910531">
              <w:rPr>
                <w:lang w:val="en-US"/>
              </w:rPr>
              <w:t>0220</w:t>
            </w:r>
            <w:r>
              <w:t>0</w:t>
            </w:r>
            <w:r w:rsidRPr="00910531">
              <w:rPr>
                <w:lang w:val="en-US"/>
              </w:rPr>
              <w:t xml:space="preserve"> 240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150,0</w:t>
            </w:r>
          </w:p>
        </w:tc>
        <w:tc>
          <w:tcPr>
            <w:tcW w:w="154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</w:pPr>
            <w:r w:rsidRPr="00137F5C">
              <w:t>0,00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150,0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121,4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>
              <w:t>22,76</w:t>
            </w:r>
          </w:p>
        </w:tc>
      </w:tr>
      <w:tr w:rsidR="00B96120" w:rsidRPr="004522D6" w:rsidTr="003D0315">
        <w:trPr>
          <w:trHeight w:val="234"/>
        </w:trPr>
        <w:tc>
          <w:tcPr>
            <w:tcW w:w="49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6120" w:rsidRPr="00910531" w:rsidRDefault="00B96120" w:rsidP="00093DE7">
            <w:pPr>
              <w:pStyle w:val="NoSpacing"/>
            </w:pPr>
            <w:r>
              <w:t>Иные бюджетные ассигнования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2B14E9" w:rsidRDefault="00B96120" w:rsidP="00093DE7">
            <w:pPr>
              <w:pStyle w:val="NoSpacing"/>
            </w:pPr>
            <w:r>
              <w:t xml:space="preserve">901 </w:t>
            </w:r>
            <w:r w:rsidRPr="00910531">
              <w:rPr>
                <w:lang w:val="en-US"/>
              </w:rPr>
              <w:t xml:space="preserve">01 04 </w:t>
            </w:r>
            <w:r w:rsidRPr="00910531">
              <w:t>01 1</w:t>
            </w:r>
            <w:r>
              <w:t xml:space="preserve"> 01</w:t>
            </w:r>
            <w:r w:rsidRPr="00910531">
              <w:t xml:space="preserve"> </w:t>
            </w:r>
            <w:r w:rsidRPr="00910531">
              <w:rPr>
                <w:lang w:val="en-US"/>
              </w:rPr>
              <w:t>0220</w:t>
            </w:r>
            <w:r>
              <w:t>0</w:t>
            </w:r>
            <w:r w:rsidRPr="00910531">
              <w:rPr>
                <w:lang w:val="en-US"/>
              </w:rPr>
              <w:t xml:space="preserve"> 800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5,0</w:t>
            </w:r>
          </w:p>
        </w:tc>
        <w:tc>
          <w:tcPr>
            <w:tcW w:w="1545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</w:pPr>
            <w:r w:rsidRPr="00137F5C">
              <w:t>0,00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5,0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5,0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5,0</w:t>
            </w:r>
          </w:p>
        </w:tc>
      </w:tr>
      <w:tr w:rsidR="00B96120" w:rsidRPr="004522D6" w:rsidTr="003D0315">
        <w:trPr>
          <w:trHeight w:val="264"/>
        </w:trPr>
        <w:tc>
          <w:tcPr>
            <w:tcW w:w="49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2B14E9" w:rsidRDefault="00B96120" w:rsidP="00093DE7">
            <w:pPr>
              <w:pStyle w:val="NoSpacing"/>
            </w:pPr>
            <w:r w:rsidRPr="002B14E9">
              <w:t>Уплата налогов, сборов и иных платежей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910531" w:rsidRDefault="00B96120" w:rsidP="00093DE7">
            <w:pPr>
              <w:pStyle w:val="NoSpacing"/>
              <w:rPr>
                <w:lang w:val="en-US"/>
              </w:rPr>
            </w:pPr>
            <w:r>
              <w:t>901</w:t>
            </w:r>
            <w:r w:rsidRPr="00910531">
              <w:t xml:space="preserve"> </w:t>
            </w:r>
            <w:r w:rsidRPr="00910531">
              <w:rPr>
                <w:lang w:val="en-US"/>
              </w:rPr>
              <w:t xml:space="preserve">01 04 </w:t>
            </w:r>
            <w:r w:rsidRPr="00910531">
              <w:t>01 1</w:t>
            </w:r>
            <w:r>
              <w:t xml:space="preserve"> 01</w:t>
            </w:r>
            <w:r w:rsidRPr="00910531">
              <w:t xml:space="preserve"> </w:t>
            </w:r>
            <w:r w:rsidRPr="00910531">
              <w:rPr>
                <w:lang w:val="en-US"/>
              </w:rPr>
              <w:t>0220</w:t>
            </w:r>
            <w:r>
              <w:t>0</w:t>
            </w:r>
            <w:r w:rsidRPr="00910531">
              <w:rPr>
                <w:lang w:val="en-US"/>
              </w:rPr>
              <w:t xml:space="preserve"> 850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5,0</w:t>
            </w:r>
          </w:p>
        </w:tc>
        <w:tc>
          <w:tcPr>
            <w:tcW w:w="1545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</w:pPr>
            <w:r w:rsidRPr="00137F5C">
              <w:t>0,00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5,0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5,0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30057" w:rsidRDefault="00B96120" w:rsidP="00093DE7">
            <w:pPr>
              <w:pStyle w:val="NoSpacing"/>
            </w:pPr>
            <w:r w:rsidRPr="00630057">
              <w:t>5,0</w:t>
            </w:r>
          </w:p>
        </w:tc>
      </w:tr>
      <w:tr w:rsidR="00B96120" w:rsidRPr="004522D6" w:rsidTr="003D0315">
        <w:trPr>
          <w:trHeight w:val="276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96120" w:rsidRPr="00140CE8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140CE8"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</w:t>
            </w:r>
            <w:r>
              <w:t>1</w:t>
            </w:r>
            <w:r w:rsidRPr="00140CE8">
              <w:t xml:space="preserve">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140CE8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140CE8">
              <w:rPr>
                <w:sz w:val="22"/>
                <w:szCs w:val="22"/>
              </w:rPr>
              <w:t>901 01 07 01 0 00  00000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Pr="00140CE8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  <w:r w:rsidRPr="00140CE8">
              <w:rPr>
                <w:sz w:val="22"/>
                <w:szCs w:val="22"/>
              </w:rPr>
              <w:t>,0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140CE8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  <w:r w:rsidRPr="00140CE8">
              <w:rPr>
                <w:sz w:val="22"/>
                <w:szCs w:val="22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140CE8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140CE8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140CE8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140CE8">
              <w:rPr>
                <w:sz w:val="22"/>
                <w:szCs w:val="22"/>
              </w:rPr>
              <w:t>0,00</w:t>
            </w:r>
          </w:p>
        </w:tc>
      </w:tr>
      <w:tr w:rsidR="00B96120" w:rsidRPr="004522D6" w:rsidTr="003D0315">
        <w:trPr>
          <w:trHeight w:val="206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96120" w:rsidRPr="00140CE8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140CE8">
              <w:t>Подпрограмма «Обеспечение деятельности администрации Волче-Вражского сельсовета Тамалинского района Пензенской области на 2014-202</w:t>
            </w:r>
            <w:r>
              <w:t>1</w:t>
            </w:r>
            <w:r w:rsidRPr="00140CE8">
              <w:t xml:space="preserve">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140CE8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140CE8">
              <w:rPr>
                <w:sz w:val="22"/>
                <w:szCs w:val="22"/>
              </w:rPr>
              <w:t xml:space="preserve">901 </w:t>
            </w:r>
            <w:r w:rsidRPr="00140CE8">
              <w:rPr>
                <w:sz w:val="22"/>
                <w:szCs w:val="22"/>
                <w:lang w:val="en-US"/>
              </w:rPr>
              <w:t>01 0</w:t>
            </w:r>
            <w:r w:rsidRPr="00140CE8">
              <w:rPr>
                <w:sz w:val="22"/>
                <w:szCs w:val="22"/>
              </w:rPr>
              <w:t xml:space="preserve">7  01 1 00 </w:t>
            </w:r>
            <w:r w:rsidRPr="00140CE8">
              <w:rPr>
                <w:sz w:val="22"/>
                <w:szCs w:val="22"/>
                <w:lang w:val="en-US"/>
              </w:rPr>
              <w:t>0</w:t>
            </w:r>
            <w:r w:rsidRPr="00140CE8">
              <w:rPr>
                <w:sz w:val="22"/>
                <w:szCs w:val="22"/>
              </w:rPr>
              <w:t>00</w:t>
            </w:r>
            <w:r w:rsidRPr="00140CE8">
              <w:rPr>
                <w:sz w:val="22"/>
                <w:szCs w:val="22"/>
                <w:lang w:val="en-US"/>
              </w:rPr>
              <w:t>0</w:t>
            </w:r>
            <w:r w:rsidRPr="00140CE8">
              <w:rPr>
                <w:sz w:val="22"/>
                <w:szCs w:val="22"/>
              </w:rPr>
              <w:t>0</w:t>
            </w:r>
            <w:r w:rsidRPr="00140CE8">
              <w:rPr>
                <w:sz w:val="22"/>
                <w:szCs w:val="22"/>
                <w:lang w:val="en-US"/>
              </w:rPr>
              <w:t xml:space="preserve"> </w:t>
            </w:r>
            <w:r w:rsidRPr="00140CE8">
              <w:rPr>
                <w:sz w:val="22"/>
                <w:szCs w:val="22"/>
              </w:rPr>
              <w:t>000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Pr="00140CE8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  <w:r w:rsidRPr="00140CE8">
              <w:rPr>
                <w:sz w:val="22"/>
                <w:szCs w:val="22"/>
              </w:rPr>
              <w:t>,0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140CE8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  <w:r w:rsidRPr="00140CE8">
              <w:rPr>
                <w:sz w:val="22"/>
                <w:szCs w:val="22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140CE8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140CE8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140CE8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140CE8">
              <w:rPr>
                <w:sz w:val="22"/>
                <w:szCs w:val="22"/>
              </w:rPr>
              <w:t>0,00</w:t>
            </w:r>
          </w:p>
        </w:tc>
      </w:tr>
      <w:tr w:rsidR="00B96120" w:rsidRPr="004522D6" w:rsidTr="003D0315">
        <w:trPr>
          <w:trHeight w:val="285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0A75C3">
              <w:rPr>
                <w:sz w:val="22"/>
                <w:szCs w:val="22"/>
              </w:rPr>
              <w:t>Основное мероприятие "Обеспечение реализации мероприятий муниципальной программы"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901 01 07 01 1  01 00000 000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B96120" w:rsidRPr="004522D6" w:rsidTr="003D0315">
        <w:trPr>
          <w:trHeight w:val="195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обеспечение проведения выборов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901 01 07  01 1 01 05110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B96120" w:rsidRPr="004522D6" w:rsidTr="003D0315">
        <w:trPr>
          <w:trHeight w:val="300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901 01 07 01 1 01 05110 800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B96120" w:rsidRPr="004522D6" w:rsidTr="003D0315">
        <w:trPr>
          <w:trHeight w:val="225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Специальные расходы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901 01 07 01 1 01 05110 880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B96120" w:rsidRPr="004522D6" w:rsidTr="003D0315">
        <w:trPr>
          <w:trHeight w:val="210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96120" w:rsidRPr="00140CE8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140CE8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140CE8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140CE8">
              <w:rPr>
                <w:sz w:val="22"/>
                <w:szCs w:val="22"/>
              </w:rPr>
              <w:t>901 11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Pr="00140CE8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140CE8">
              <w:rPr>
                <w:sz w:val="22"/>
                <w:szCs w:val="22"/>
              </w:rPr>
              <w:t>5,0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140CE8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140CE8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140CE8">
              <w:rPr>
                <w:sz w:val="22"/>
                <w:szCs w:val="22"/>
              </w:rPr>
              <w:t>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140CE8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140CE8">
              <w:rPr>
                <w:sz w:val="22"/>
                <w:szCs w:val="22"/>
              </w:rPr>
              <w:t>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140CE8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140CE8">
              <w:rPr>
                <w:sz w:val="22"/>
                <w:szCs w:val="22"/>
              </w:rPr>
              <w:t>5,0</w:t>
            </w:r>
          </w:p>
        </w:tc>
      </w:tr>
      <w:tr w:rsidR="00B96120" w:rsidRPr="004522D6" w:rsidTr="003D0315">
        <w:trPr>
          <w:trHeight w:val="193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96120" w:rsidRPr="00043EDC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043EDC">
              <w:rPr>
                <w:sz w:val="22"/>
                <w:szCs w:val="22"/>
              </w:rPr>
              <w:t>Резервный фонд Администрации Волче-Вражского сельсовета  Тамалинского района Пензенской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727EDB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727EDB">
              <w:rPr>
                <w:sz w:val="22"/>
                <w:szCs w:val="22"/>
              </w:rPr>
              <w:t xml:space="preserve">901 01 11 </w:t>
            </w:r>
            <w:r>
              <w:rPr>
                <w:sz w:val="22"/>
                <w:szCs w:val="22"/>
              </w:rPr>
              <w:t>99</w:t>
            </w:r>
            <w:r w:rsidRPr="00727ED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  <w:r w:rsidRPr="00727EDB">
              <w:rPr>
                <w:sz w:val="22"/>
                <w:szCs w:val="22"/>
              </w:rPr>
              <w:t xml:space="preserve"> 00 20500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Pr="00727EDB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727EDB">
              <w:rPr>
                <w:sz w:val="22"/>
                <w:szCs w:val="22"/>
              </w:rPr>
              <w:t>5,0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727EDB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727EDB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727EDB">
              <w:rPr>
                <w:sz w:val="22"/>
                <w:szCs w:val="22"/>
              </w:rPr>
              <w:t>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727EDB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727EDB">
              <w:rPr>
                <w:sz w:val="22"/>
                <w:szCs w:val="22"/>
              </w:rPr>
              <w:t>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727EDB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727EDB">
              <w:rPr>
                <w:sz w:val="22"/>
                <w:szCs w:val="22"/>
              </w:rPr>
              <w:t>5,0</w:t>
            </w:r>
          </w:p>
        </w:tc>
      </w:tr>
      <w:tr w:rsidR="00B96120" w:rsidRPr="004522D6" w:rsidTr="003D0315">
        <w:trPr>
          <w:trHeight w:val="296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96120" w:rsidRPr="00727EDB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727ED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727EDB" w:rsidRDefault="00B96120" w:rsidP="00093DE7">
            <w:pPr>
              <w:pStyle w:val="NoSpacing"/>
              <w:rPr>
                <w:b/>
                <w:sz w:val="22"/>
                <w:szCs w:val="22"/>
              </w:rPr>
            </w:pPr>
            <w:r w:rsidRPr="00727EDB">
              <w:rPr>
                <w:sz w:val="22"/>
                <w:szCs w:val="22"/>
              </w:rPr>
              <w:t xml:space="preserve">901 01 11 </w:t>
            </w:r>
            <w:r>
              <w:rPr>
                <w:sz w:val="22"/>
                <w:szCs w:val="22"/>
              </w:rPr>
              <w:t>99</w:t>
            </w:r>
            <w:r w:rsidRPr="00727ED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  <w:r w:rsidRPr="00727EDB">
              <w:rPr>
                <w:sz w:val="22"/>
                <w:szCs w:val="22"/>
              </w:rPr>
              <w:t xml:space="preserve"> 00 20500 800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Pr="00727EDB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727EDB">
              <w:rPr>
                <w:sz w:val="22"/>
                <w:szCs w:val="22"/>
              </w:rPr>
              <w:t>5,0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727EDB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727EDB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727EDB">
              <w:rPr>
                <w:sz w:val="22"/>
                <w:szCs w:val="22"/>
              </w:rPr>
              <w:t>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727EDB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727EDB">
              <w:rPr>
                <w:sz w:val="22"/>
                <w:szCs w:val="22"/>
              </w:rPr>
              <w:t>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727EDB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727EDB">
              <w:rPr>
                <w:sz w:val="22"/>
                <w:szCs w:val="22"/>
              </w:rPr>
              <w:t>5,0</w:t>
            </w:r>
          </w:p>
        </w:tc>
      </w:tr>
      <w:tr w:rsidR="00B96120" w:rsidRPr="004522D6" w:rsidTr="003D0315">
        <w:trPr>
          <w:trHeight w:val="167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96120" w:rsidRPr="00727EDB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727EDB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727EDB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727EDB">
              <w:rPr>
                <w:sz w:val="22"/>
                <w:szCs w:val="22"/>
              </w:rPr>
              <w:t xml:space="preserve">901 01 11 </w:t>
            </w:r>
            <w:r>
              <w:rPr>
                <w:sz w:val="22"/>
                <w:szCs w:val="22"/>
              </w:rPr>
              <w:t>99</w:t>
            </w:r>
            <w:r w:rsidRPr="00727ED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1 </w:t>
            </w:r>
            <w:r w:rsidRPr="00727EDB">
              <w:rPr>
                <w:sz w:val="22"/>
                <w:szCs w:val="22"/>
              </w:rPr>
              <w:t>00 20500 870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Pr="00727EDB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727EDB">
              <w:rPr>
                <w:sz w:val="22"/>
                <w:szCs w:val="22"/>
              </w:rPr>
              <w:t>5,0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727EDB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727EDB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727EDB">
              <w:rPr>
                <w:sz w:val="22"/>
                <w:szCs w:val="22"/>
              </w:rPr>
              <w:t>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727EDB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727EDB">
              <w:rPr>
                <w:sz w:val="22"/>
                <w:szCs w:val="22"/>
              </w:rPr>
              <w:t>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727EDB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727EDB">
              <w:rPr>
                <w:sz w:val="22"/>
                <w:szCs w:val="22"/>
              </w:rPr>
              <w:t>5,0</w:t>
            </w:r>
          </w:p>
        </w:tc>
      </w:tr>
      <w:tr w:rsidR="00B96120" w:rsidRPr="004522D6" w:rsidTr="003D0315">
        <w:trPr>
          <w:trHeight w:val="218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96120" w:rsidRPr="00140CE8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140CE8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140CE8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140CE8">
              <w:rPr>
                <w:sz w:val="22"/>
                <w:szCs w:val="22"/>
              </w:rPr>
              <w:t>901 01 13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Pr="00140CE8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140CE8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+8,6</w:t>
            </w:r>
          </w:p>
        </w:tc>
        <w:tc>
          <w:tcPr>
            <w:tcW w:w="1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140CE8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140CE8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140CE8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</w:tr>
      <w:tr w:rsidR="00B96120" w:rsidRPr="004522D6" w:rsidTr="003D0315">
        <w:trPr>
          <w:trHeight w:val="1187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C14214" w:rsidRDefault="00B96120" w:rsidP="00093DE7">
            <w:pPr>
              <w:pStyle w:val="NoSpacing"/>
            </w:pPr>
            <w:r w:rsidRPr="00C14214">
              <w:t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Тамалинского района Пензенской области на 2014-202</w:t>
            </w:r>
            <w:r>
              <w:t>1</w:t>
            </w:r>
            <w:r w:rsidRPr="00C14214">
              <w:t xml:space="preserve">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 xml:space="preserve">901 01 13  01 00 00000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B96120" w:rsidRPr="004522D6" w:rsidTr="003D0315">
        <w:trPr>
          <w:trHeight w:val="283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C14214" w:rsidRDefault="00B96120" w:rsidP="00093DE7">
            <w:pPr>
              <w:pStyle w:val="NoSpacing"/>
            </w:pPr>
            <w:r w:rsidRPr="00C14214">
              <w:t xml:space="preserve"> </w:t>
            </w:r>
            <w:r w:rsidRPr="00372420">
              <w:t>Подпрограмма «Передача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 xml:space="preserve">901 01 13  01 6 00 00000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B96120" w:rsidRPr="004522D6" w:rsidTr="003D0315">
        <w:trPr>
          <w:trHeight w:val="347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2F5255" w:rsidRDefault="00B96120" w:rsidP="00093DE7">
            <w:pPr>
              <w:pStyle w:val="NoSpacing"/>
            </w:pPr>
            <w:r w:rsidRPr="002F5255">
              <w:t xml:space="preserve">Основное мероприятие "Перечисление межбюджетных трансфертов из бюджета Волче-Вражского сельсовета Тамалинского района Пензенской области в бюджет Тамалинского района на </w:t>
            </w:r>
            <w:r w:rsidRPr="002F5255">
              <w:rPr>
                <w:b/>
                <w:color w:val="993300"/>
              </w:rPr>
              <w:t xml:space="preserve"> </w:t>
            </w:r>
            <w:r w:rsidRPr="002F5255">
              <w:t xml:space="preserve"> обеспечение финансовой деятельности  вопросов местного значения в соответствии с заключенными соглашениями»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 xml:space="preserve">901 01 13  01 6 01 00000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1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B96120" w:rsidRPr="004522D6" w:rsidTr="003D0315">
        <w:trPr>
          <w:trHeight w:val="488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 w:rsidRPr="004F4505">
              <w:t xml:space="preserve">Передача части полномочий поселений по решению вопросов </w:t>
            </w:r>
          </w:p>
          <w:p w:rsidR="00B96120" w:rsidRDefault="00B96120" w:rsidP="00093DE7">
            <w:pPr>
              <w:pStyle w:val="NoSpacing"/>
            </w:pPr>
            <w:r w:rsidRPr="004F4505">
              <w:t>местного значения в соответствии с заключёнными соглашениями (по исполнению бюджета)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  <w:r>
              <w:t xml:space="preserve">901 01 13 01 6 01 80060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B96120" w:rsidRPr="004522D6" w:rsidTr="003D0315">
        <w:trPr>
          <w:trHeight w:val="296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 w:rsidRPr="00910531">
              <w:t>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901 01 13 01 6 01 80060</w:t>
            </w:r>
            <w:r w:rsidRPr="00910531">
              <w:t xml:space="preserve"> 500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B96120" w:rsidRPr="004522D6" w:rsidTr="003D0315">
        <w:trPr>
          <w:trHeight w:val="250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4F4505" w:rsidRDefault="00B96120" w:rsidP="00093DE7">
            <w:pPr>
              <w:pStyle w:val="NoSpacing"/>
            </w:pPr>
            <w:r w:rsidRPr="004F4505"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901 01 13 01 6 01 80060</w:t>
            </w:r>
            <w:r w:rsidRPr="00910531">
              <w:t xml:space="preserve"> 540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B96120" w:rsidRPr="004522D6" w:rsidTr="003D0315">
        <w:trPr>
          <w:trHeight w:val="723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96120" w:rsidRPr="00140CE8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140CE8">
              <w:rPr>
                <w:sz w:val="22"/>
                <w:szCs w:val="22"/>
              </w:rPr>
              <w:t xml:space="preserve">Муниципальная программа Волче-Вражского сельсовета Тамалинского района Пензенской области  </w:t>
            </w:r>
            <w:r w:rsidRPr="00140CE8">
              <w:rPr>
                <w:bCs/>
                <w:sz w:val="22"/>
                <w:szCs w:val="22"/>
              </w:rPr>
              <w:t>«Информационное общество» на 2016-202</w:t>
            </w:r>
            <w:r>
              <w:rPr>
                <w:bCs/>
                <w:sz w:val="22"/>
                <w:szCs w:val="22"/>
              </w:rPr>
              <w:t>1</w:t>
            </w:r>
            <w:r w:rsidRPr="00140CE8">
              <w:rPr>
                <w:bCs/>
                <w:sz w:val="22"/>
                <w:szCs w:val="22"/>
              </w:rPr>
              <w:t xml:space="preserve">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140CE8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140CE8">
              <w:rPr>
                <w:sz w:val="22"/>
                <w:szCs w:val="22"/>
              </w:rPr>
              <w:t xml:space="preserve">901 01 13 05 1 00 00000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Pr="00140CE8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140CE8">
              <w:rPr>
                <w:sz w:val="22"/>
                <w:szCs w:val="22"/>
              </w:rPr>
              <w:t>0,0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140CE8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140CE8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140CE8">
              <w:rPr>
                <w:sz w:val="22"/>
                <w:szCs w:val="22"/>
              </w:rPr>
              <w:t>0,0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140CE8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140CE8">
              <w:rPr>
                <w:sz w:val="22"/>
                <w:szCs w:val="22"/>
              </w:rPr>
              <w:t>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140CE8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140CE8">
              <w:rPr>
                <w:sz w:val="22"/>
                <w:szCs w:val="22"/>
              </w:rPr>
              <w:t>10,0</w:t>
            </w:r>
          </w:p>
        </w:tc>
      </w:tr>
      <w:tr w:rsidR="00B96120" w:rsidRPr="004522D6" w:rsidTr="003D0315">
        <w:trPr>
          <w:trHeight w:val="352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96120" w:rsidRPr="00DF20CC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DF20CC">
              <w:rPr>
                <w:sz w:val="22"/>
                <w:szCs w:val="22"/>
              </w:rPr>
              <w:t xml:space="preserve">Подпрограмма </w:t>
            </w:r>
            <w:r w:rsidRPr="004E11F8">
              <w:rPr>
                <w:sz w:val="22"/>
                <w:szCs w:val="22"/>
              </w:rPr>
              <w:t>«Формирование информационного общества в Администрации Волче-Вражского сельсовета Тамалинского района Пензенской области  на 201</w:t>
            </w:r>
            <w:r>
              <w:rPr>
                <w:sz w:val="22"/>
                <w:szCs w:val="22"/>
              </w:rPr>
              <w:t>6-</w:t>
            </w:r>
            <w:r w:rsidRPr="004E11F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4E11F8">
              <w:rPr>
                <w:sz w:val="22"/>
                <w:szCs w:val="22"/>
              </w:rPr>
              <w:t xml:space="preserve">  годы</w:t>
            </w:r>
            <w:r>
              <w:rPr>
                <w:sz w:val="22"/>
                <w:szCs w:val="22"/>
              </w:rPr>
              <w:t>»</w:t>
            </w:r>
            <w:r w:rsidRPr="00DF20C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D873BB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901 </w:t>
            </w:r>
            <w:r w:rsidRPr="00D873BB">
              <w:rPr>
                <w:sz w:val="22"/>
                <w:szCs w:val="22"/>
              </w:rPr>
              <w:t xml:space="preserve">01 13 05 1 00 00000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Pr="00D873BB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D873BB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D873BB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D873BB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D873BB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B96120" w:rsidRPr="004522D6" w:rsidTr="003D0315">
        <w:trPr>
          <w:trHeight w:val="234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96120" w:rsidRPr="00DF20C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DF20CC">
              <w:rPr>
                <w:color w:val="000000"/>
                <w:sz w:val="22"/>
                <w:szCs w:val="22"/>
              </w:rPr>
              <w:t>Основное мероприятие «Развитие и использование современных ИКТ 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D873BB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901 </w:t>
            </w:r>
            <w:r w:rsidRPr="00D873BB">
              <w:rPr>
                <w:sz w:val="22"/>
                <w:szCs w:val="22"/>
              </w:rPr>
              <w:t xml:space="preserve">01 13 05 1 01 00000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Pr="00D873BB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D873BB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D873BB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D873BB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D873BB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B96120" w:rsidRPr="004522D6" w:rsidTr="003D0315">
        <w:trPr>
          <w:trHeight w:val="150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96120" w:rsidRPr="00DF20CC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DF20CC">
              <w:rPr>
                <w:sz w:val="22"/>
                <w:szCs w:val="22"/>
              </w:rPr>
              <w:t>Повышение эффективности системы муниципального управления в Волче-Вражском сельсовете Тамалинского района Пензенской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D873BB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901 </w:t>
            </w:r>
            <w:r w:rsidRPr="00D873BB">
              <w:rPr>
                <w:sz w:val="22"/>
                <w:szCs w:val="22"/>
              </w:rPr>
              <w:t xml:space="preserve">01 13 05 1 01 64010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Pr="00D873BB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D873BB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D873BB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D873BB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D873BB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B96120" w:rsidRPr="004522D6" w:rsidTr="003D0315">
        <w:trPr>
          <w:trHeight w:val="335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6120" w:rsidRPr="00DF20CC" w:rsidRDefault="00B96120" w:rsidP="00093DE7">
            <w:pPr>
              <w:pStyle w:val="NoSpacing"/>
            </w:pPr>
            <w:r w:rsidRPr="00DF20CC">
              <w:t>Закупка товаров, работ, услуг для государственных (муниципальных нужд)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D873BB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901 </w:t>
            </w:r>
            <w:r w:rsidRPr="00D873BB">
              <w:rPr>
                <w:sz w:val="22"/>
                <w:szCs w:val="22"/>
              </w:rPr>
              <w:t>01 13 05 1 01 64010 200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Pr="00D873BB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D873BB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D873BB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D873BB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D873BB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B96120" w:rsidRPr="004522D6" w:rsidTr="003D0315">
        <w:trPr>
          <w:trHeight w:val="776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DF20CC" w:rsidRDefault="00B96120" w:rsidP="00093DE7">
            <w:pPr>
              <w:pStyle w:val="NoSpacing"/>
            </w:pPr>
            <w:r w:rsidRPr="00DF20C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D873BB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901 </w:t>
            </w:r>
            <w:r w:rsidRPr="00D873BB">
              <w:rPr>
                <w:sz w:val="22"/>
                <w:szCs w:val="22"/>
              </w:rPr>
              <w:t>01 13 05 1 01 64010 240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Pr="00D873BB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D873BB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D873BB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D873BB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D873BB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B96120" w:rsidRPr="004522D6" w:rsidTr="003D0315">
        <w:trPr>
          <w:trHeight w:val="150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96120" w:rsidRPr="00E66D19" w:rsidRDefault="00B96120" w:rsidP="00093DE7">
            <w:pPr>
              <w:pStyle w:val="NoSpacing"/>
              <w:rPr>
                <w:b/>
              </w:rPr>
            </w:pPr>
            <w:r w:rsidRPr="00E66D19">
              <w:t>Муниципальная программа Волче-Вражкого сельсовета Тамалинского</w:t>
            </w:r>
            <w:r w:rsidRPr="00E66D19">
              <w:rPr>
                <w:b/>
              </w:rPr>
              <w:t xml:space="preserve"> </w:t>
            </w:r>
            <w:r w:rsidRPr="00E66D19">
              <w:t>района Пензенской области</w:t>
            </w:r>
            <w:r w:rsidRPr="00E66D19">
              <w:rPr>
                <w:b/>
              </w:rPr>
              <w:t xml:space="preserve"> «</w:t>
            </w:r>
            <w:r w:rsidRPr="00E66D19">
              <w:t>Обеспечение управления муниципальной собственностью  Волче-Вражского сельсовета  Тамалинского района Пензенской области на 2016- 2021 годы»</w:t>
            </w:r>
          </w:p>
          <w:p w:rsidR="00B96120" w:rsidRPr="00E66D19" w:rsidRDefault="00B96120" w:rsidP="00093DE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Pr="00E66D19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E66D19">
              <w:rPr>
                <w:sz w:val="22"/>
                <w:szCs w:val="22"/>
              </w:rPr>
              <w:t xml:space="preserve">01 13 08 </w:t>
            </w:r>
            <w:r w:rsidRPr="00E66D19">
              <w:t xml:space="preserve"> 0 00  00000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32,00</w:t>
            </w: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+8,6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B96120" w:rsidRPr="004522D6" w:rsidTr="003D0315">
        <w:trPr>
          <w:trHeight w:val="345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 w:rsidRPr="00E66D19">
              <w:t>Подпрограмма «Эффективное управление муниципальной собственностью муниципального образования «Волче-Вражский сельсовет  Тамалинского района Пензенской области»  на 2016- 2021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 w:rsidRPr="00E66D19">
              <w:t xml:space="preserve">01 13 08 1 00 00000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5F0E19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5F0E19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5F0E19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32,00</w:t>
            </w: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+8,6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827794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827794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827794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B96120" w:rsidRPr="004522D6" w:rsidTr="003D0315">
        <w:trPr>
          <w:trHeight w:val="240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 w:rsidRPr="00E66D19">
              <w:t>Основное мероприятие  "Организация содержания и ремонта имущества, находящегося в  муниципальной собственности Волче-Вражского сельсовета Тамалинского района Пензенской области, приобретение нового имущества"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 w:rsidRPr="00E66D19">
              <w:t xml:space="preserve">01 13 08 1 02 00000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5F0E19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5F0E19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32,00</w:t>
            </w: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+8,6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B96120" w:rsidRPr="004522D6" w:rsidTr="003D0315">
        <w:trPr>
          <w:trHeight w:val="255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E66D19" w:rsidRDefault="00B96120" w:rsidP="00093DE7">
            <w:pPr>
              <w:pStyle w:val="NoSpacing"/>
              <w:rPr>
                <w:rFonts w:ascii="Times New Roman CYR" w:hAnsi="Times New Roman CYR" w:cs="Times New Roman CYR"/>
              </w:rPr>
            </w:pPr>
            <w:r w:rsidRPr="00E66D19">
              <w:t>Расходы муниципального образования на  содержание и ремонт движимого и недвижимого имущества, находящегося в муниципальной собственности в т.ч. на обслуживание и ремонт транспортных средств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 w:rsidRPr="00E66D19">
              <w:t xml:space="preserve">01 13 08 1 02 20140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32,00</w:t>
            </w: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+8,6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B96120" w:rsidRPr="004522D6" w:rsidTr="003D0315">
        <w:trPr>
          <w:trHeight w:val="255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6120" w:rsidRPr="00E66D19" w:rsidRDefault="00B96120" w:rsidP="00093DE7">
            <w:pPr>
              <w:pStyle w:val="NoSpacing"/>
            </w:pPr>
            <w:r w:rsidRPr="00E66D19">
              <w:t>Закупка товаров, работ, услуг для государственных (муниципальных нужд)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E66D19" w:rsidRDefault="00B96120" w:rsidP="00093DE7">
            <w:pPr>
              <w:pStyle w:val="NoSpacing"/>
            </w:pPr>
            <w:r w:rsidRPr="00E66D19">
              <w:t>01 13 08 1 02 20140 200</w:t>
            </w:r>
          </w:p>
          <w:p w:rsidR="00B96120" w:rsidRPr="00E66D19" w:rsidRDefault="00B96120" w:rsidP="00093DE7">
            <w:pPr>
              <w:pStyle w:val="NoSpacing"/>
            </w:pP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32,00</w:t>
            </w: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+8,6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B96120" w:rsidRPr="004522D6" w:rsidTr="003D0315">
        <w:trPr>
          <w:trHeight w:val="330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E66D19" w:rsidRDefault="00B96120" w:rsidP="00093DE7">
            <w:pPr>
              <w:pStyle w:val="NoSpacing"/>
            </w:pPr>
            <w:r w:rsidRPr="00E66D1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E66D19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E66D19">
              <w:rPr>
                <w:sz w:val="22"/>
                <w:szCs w:val="22"/>
                <w:lang w:val="en-US"/>
              </w:rPr>
              <w:t xml:space="preserve">01 </w:t>
            </w:r>
            <w:r w:rsidRPr="00E66D19">
              <w:rPr>
                <w:sz w:val="22"/>
                <w:szCs w:val="22"/>
              </w:rPr>
              <w:t>13  08 1 02 20140</w:t>
            </w:r>
            <w:r w:rsidRPr="00E66D19">
              <w:rPr>
                <w:sz w:val="22"/>
                <w:szCs w:val="22"/>
                <w:lang w:val="en-US"/>
              </w:rPr>
              <w:t xml:space="preserve"> 240</w:t>
            </w:r>
          </w:p>
          <w:p w:rsidR="00B96120" w:rsidRPr="00E66D19" w:rsidRDefault="00B96120" w:rsidP="00093DE7">
            <w:pPr>
              <w:pStyle w:val="NoSpacing"/>
              <w:rPr>
                <w:lang w:val="en-US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32,00</w:t>
            </w: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+8,6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B96120" w:rsidRPr="004522D6" w:rsidTr="003D0315">
        <w:trPr>
          <w:trHeight w:val="247"/>
        </w:trPr>
        <w:tc>
          <w:tcPr>
            <w:tcW w:w="4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596D89" w:rsidRDefault="00B96120" w:rsidP="00093DE7">
            <w:pPr>
              <w:pStyle w:val="NoSpacing"/>
              <w:rPr>
                <w:b/>
              </w:rPr>
            </w:pPr>
            <w:r w:rsidRPr="00596D89">
              <w:rPr>
                <w:b/>
              </w:rPr>
              <w:t>Национальная оборона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596D89" w:rsidRDefault="00B96120" w:rsidP="00093DE7">
            <w:pPr>
              <w:pStyle w:val="NoSpacing"/>
              <w:rPr>
                <w:b/>
                <w:lang w:val="en-US"/>
              </w:rPr>
            </w:pPr>
            <w:r w:rsidRPr="00596D89">
              <w:rPr>
                <w:b/>
                <w:lang w:val="en-US"/>
              </w:rPr>
              <w:t xml:space="preserve"> </w:t>
            </w:r>
            <w:r w:rsidRPr="00596D89">
              <w:rPr>
                <w:b/>
              </w:rPr>
              <w:t xml:space="preserve">901 </w:t>
            </w:r>
            <w:r w:rsidRPr="00596D89">
              <w:rPr>
                <w:b/>
                <w:lang w:val="en-US"/>
              </w:rPr>
              <w:t>02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80,3</w:t>
            </w:r>
          </w:p>
        </w:tc>
        <w:tc>
          <w:tcPr>
            <w:tcW w:w="157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80,3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80,3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80,3</w:t>
            </w:r>
          </w:p>
        </w:tc>
      </w:tr>
      <w:tr w:rsidR="00B96120" w:rsidRPr="004522D6" w:rsidTr="003D0315">
        <w:trPr>
          <w:trHeight w:val="180"/>
        </w:trPr>
        <w:tc>
          <w:tcPr>
            <w:tcW w:w="49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4F4505" w:rsidRDefault="00B96120" w:rsidP="00093DE7">
            <w:pPr>
              <w:pStyle w:val="NoSpacing"/>
            </w:pPr>
            <w:r w:rsidRPr="004F4505">
              <w:t>Мобилизационная и вневойсковая подготовка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910531" w:rsidRDefault="00B96120" w:rsidP="00093DE7">
            <w:pPr>
              <w:pStyle w:val="NoSpacing"/>
              <w:rPr>
                <w:lang w:val="en-US"/>
              </w:rPr>
            </w:pPr>
            <w:r w:rsidRPr="00910531">
              <w:rPr>
                <w:lang w:val="en-US"/>
              </w:rPr>
              <w:t xml:space="preserve"> </w:t>
            </w:r>
            <w:r w:rsidRPr="00910531">
              <w:t xml:space="preserve">901 </w:t>
            </w:r>
            <w:r w:rsidRPr="00910531">
              <w:rPr>
                <w:lang w:val="en-US"/>
              </w:rPr>
              <w:t>02 03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  <w:tc>
          <w:tcPr>
            <w:tcW w:w="1571" w:type="dxa"/>
            <w:gridSpan w:val="4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</w:tr>
      <w:tr w:rsidR="00B96120" w:rsidRPr="004522D6" w:rsidTr="003D0315">
        <w:trPr>
          <w:trHeight w:val="270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4F4505" w:rsidRDefault="00B96120" w:rsidP="00093DE7">
            <w:pPr>
              <w:pStyle w:val="NoSpacing"/>
            </w:pPr>
            <w:r w:rsidRPr="004F4505">
              <w:t xml:space="preserve"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</w:t>
            </w:r>
          </w:p>
          <w:p w:rsidR="00B96120" w:rsidRPr="004F4505" w:rsidRDefault="00B96120" w:rsidP="00093DE7">
            <w:pPr>
              <w:pStyle w:val="NoSpacing"/>
            </w:pPr>
            <w:r w:rsidRPr="004F4505">
              <w:t>Тамалинского района Пензенской области на 2014-202</w:t>
            </w:r>
            <w:r>
              <w:t>1</w:t>
            </w:r>
            <w:r w:rsidRPr="004F4505">
              <w:t xml:space="preserve">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 xml:space="preserve">901 02 03 01 00 00000 </w:t>
            </w:r>
          </w:p>
          <w:p w:rsidR="00B96120" w:rsidRPr="00A83A9C" w:rsidRDefault="00B96120" w:rsidP="00093DE7">
            <w:pPr>
              <w:pStyle w:val="NoSpacing"/>
            </w:pP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</w:tr>
      <w:tr w:rsidR="00B96120" w:rsidRPr="004522D6" w:rsidTr="003D0315">
        <w:trPr>
          <w:trHeight w:val="268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4F4505" w:rsidRDefault="00B96120" w:rsidP="00093DE7">
            <w:pPr>
              <w:pStyle w:val="NoSpacing"/>
            </w:pPr>
            <w:r w:rsidRPr="004F4505">
              <w:t>Подпрограмма «Обеспечение деятельности администрации Волче-Вражского сельсовета Тамалинского района Пензенской области на 2014-202</w:t>
            </w:r>
            <w:r>
              <w:t>1</w:t>
            </w:r>
            <w:r w:rsidRPr="004F4505">
              <w:t xml:space="preserve">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3A9C" w:rsidRDefault="00B96120" w:rsidP="00093DE7">
            <w:pPr>
              <w:pStyle w:val="NoSpacing"/>
            </w:pPr>
            <w:r>
              <w:t xml:space="preserve">901 02 03 01 1 01 00000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</w:tr>
      <w:tr w:rsidR="00B96120" w:rsidRPr="004522D6" w:rsidTr="003D0315">
        <w:trPr>
          <w:trHeight w:val="402"/>
        </w:trPr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4F4505" w:rsidRDefault="00B96120" w:rsidP="00093DE7">
            <w:pPr>
              <w:pStyle w:val="NoSpacing"/>
            </w:pPr>
            <w:r w:rsidRPr="004F4505">
              <w:t>Основное мероприятие "Обеспечение реализации мероприятий муниципальной программы"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 xml:space="preserve">901 02 03 01 1 01 00000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</w:tr>
      <w:tr w:rsidR="00B96120" w:rsidRPr="004522D6" w:rsidTr="003D0315">
        <w:trPr>
          <w:trHeight w:val="653"/>
        </w:trPr>
        <w:tc>
          <w:tcPr>
            <w:tcW w:w="49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6120" w:rsidRPr="004F4505" w:rsidRDefault="00B96120" w:rsidP="00093DE7">
            <w:pPr>
              <w:pStyle w:val="NoSpacing"/>
            </w:pPr>
            <w:r w:rsidRPr="004F4505">
              <w:t xml:space="preserve">Осуществление полномочий Российской Федерации по первичному воинскому учёту на территориях, где отсутствуют военные комиссариаты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910531" w:rsidRDefault="00B96120" w:rsidP="00093DE7">
            <w:pPr>
              <w:pStyle w:val="NoSpacing"/>
            </w:pPr>
            <w:r w:rsidRPr="00910531">
              <w:t xml:space="preserve"> </w:t>
            </w:r>
          </w:p>
          <w:p w:rsidR="00B96120" w:rsidRPr="00910531" w:rsidRDefault="00B96120" w:rsidP="00093DE7">
            <w:pPr>
              <w:pStyle w:val="NoSpacing"/>
            </w:pPr>
            <w:r>
              <w:t xml:space="preserve">901 02 03 01 1 01 51180 </w:t>
            </w:r>
          </w:p>
          <w:p w:rsidR="00B96120" w:rsidRPr="00910531" w:rsidRDefault="00B96120" w:rsidP="00093DE7">
            <w:pPr>
              <w:pStyle w:val="NoSpacing"/>
            </w:pP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  <w:r>
              <w:t>80,3</w:t>
            </w:r>
          </w:p>
          <w:p w:rsidR="00B96120" w:rsidRPr="00A859DA" w:rsidRDefault="00B96120" w:rsidP="00093DE7">
            <w:pPr>
              <w:pStyle w:val="NoSpacing"/>
            </w:pPr>
          </w:p>
        </w:tc>
        <w:tc>
          <w:tcPr>
            <w:tcW w:w="1571" w:type="dxa"/>
            <w:gridSpan w:val="4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  <w:r>
              <w:t>80,3</w:t>
            </w:r>
          </w:p>
          <w:p w:rsidR="00B96120" w:rsidRPr="00A859DA" w:rsidRDefault="00B96120" w:rsidP="00093DE7">
            <w:pPr>
              <w:pStyle w:val="NoSpacing"/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</w:pPr>
            <w:r>
              <w:t>80,3</w:t>
            </w:r>
          </w:p>
          <w:p w:rsidR="00B96120" w:rsidRPr="00A859DA" w:rsidRDefault="00B96120" w:rsidP="00093DE7">
            <w:pPr>
              <w:pStyle w:val="NoSpacing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</w:pPr>
            <w:r>
              <w:t>80,3</w:t>
            </w:r>
          </w:p>
          <w:p w:rsidR="00B96120" w:rsidRPr="00A859DA" w:rsidRDefault="00B96120" w:rsidP="00093DE7">
            <w:pPr>
              <w:pStyle w:val="NoSpacing"/>
            </w:pPr>
          </w:p>
        </w:tc>
      </w:tr>
      <w:tr w:rsidR="00B96120" w:rsidRPr="004522D6" w:rsidTr="003D0315">
        <w:trPr>
          <w:trHeight w:val="921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6120" w:rsidRPr="00A83A9C" w:rsidRDefault="00B96120" w:rsidP="00093DE7">
            <w:pPr>
              <w:pStyle w:val="NoSpacing"/>
              <w:rPr>
                <w:b/>
              </w:rPr>
            </w:pPr>
            <w:r w:rsidRPr="009105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910531" w:rsidRDefault="00B96120" w:rsidP="00093DE7">
            <w:pPr>
              <w:pStyle w:val="NoSpacing"/>
            </w:pPr>
          </w:p>
          <w:p w:rsidR="00B96120" w:rsidRPr="00910531" w:rsidRDefault="00B96120" w:rsidP="00093DE7">
            <w:pPr>
              <w:pStyle w:val="NoSpacing"/>
            </w:pPr>
          </w:p>
          <w:p w:rsidR="00B96120" w:rsidRPr="00910531" w:rsidRDefault="00B96120" w:rsidP="00093DE7">
            <w:pPr>
              <w:pStyle w:val="NoSpacing"/>
            </w:pPr>
          </w:p>
          <w:p w:rsidR="00B96120" w:rsidRPr="00910531" w:rsidRDefault="00B96120" w:rsidP="00093DE7">
            <w:pPr>
              <w:pStyle w:val="NoSpacing"/>
            </w:pPr>
            <w:r w:rsidRPr="00910531">
              <w:t>901 02 03 01 1</w:t>
            </w:r>
            <w:r>
              <w:t xml:space="preserve"> 01</w:t>
            </w:r>
            <w:r w:rsidRPr="00910531">
              <w:t xml:space="preserve"> 5118</w:t>
            </w:r>
            <w:r>
              <w:t>0</w:t>
            </w:r>
            <w:r w:rsidRPr="00910531">
              <w:t xml:space="preserve"> 100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  <w:r>
              <w:t>80,3</w:t>
            </w:r>
          </w:p>
          <w:p w:rsidR="00B96120" w:rsidRPr="00A859DA" w:rsidRDefault="00B96120" w:rsidP="00093DE7">
            <w:pPr>
              <w:pStyle w:val="NoSpacing"/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:rsidR="00B96120" w:rsidRPr="00A859DA" w:rsidRDefault="00B96120" w:rsidP="00093DE7">
            <w:pPr>
              <w:pStyle w:val="NoSpacing"/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  <w:r>
              <w:t>80,3</w:t>
            </w:r>
          </w:p>
          <w:p w:rsidR="00B96120" w:rsidRPr="00A859DA" w:rsidRDefault="00B96120" w:rsidP="00093DE7">
            <w:pPr>
              <w:pStyle w:val="NoSpacing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</w:pPr>
            <w:r>
              <w:t>80,3</w:t>
            </w:r>
          </w:p>
          <w:p w:rsidR="00B96120" w:rsidRPr="00A859DA" w:rsidRDefault="00B96120" w:rsidP="00093DE7">
            <w:pPr>
              <w:pStyle w:val="NoSpacing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</w:pPr>
            <w:r>
              <w:t>80,3</w:t>
            </w:r>
          </w:p>
          <w:p w:rsidR="00B96120" w:rsidRPr="00A859DA" w:rsidRDefault="00B96120" w:rsidP="00093DE7">
            <w:pPr>
              <w:pStyle w:val="NoSpacing"/>
            </w:pPr>
          </w:p>
        </w:tc>
      </w:tr>
      <w:tr w:rsidR="00B96120" w:rsidRPr="004522D6" w:rsidTr="003D0315">
        <w:trPr>
          <w:trHeight w:val="65"/>
        </w:trPr>
        <w:tc>
          <w:tcPr>
            <w:tcW w:w="4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FD0958" w:rsidRDefault="00B96120" w:rsidP="00093DE7">
            <w:pPr>
              <w:pStyle w:val="NoSpacing"/>
            </w:pPr>
            <w:r w:rsidRPr="00FD0958">
              <w:t>Расходы на выплаты персоналу государственных (муниципальных) органов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910531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910531" w:rsidRDefault="00B96120" w:rsidP="00093DE7">
            <w:pPr>
              <w:pStyle w:val="NoSpacing"/>
            </w:pPr>
            <w:r w:rsidRPr="00910531">
              <w:t>901 02 03 01 1</w:t>
            </w:r>
            <w:r>
              <w:t xml:space="preserve"> 01</w:t>
            </w:r>
            <w:r w:rsidRPr="00910531">
              <w:t xml:space="preserve"> 5118</w:t>
            </w:r>
            <w:r>
              <w:t>0</w:t>
            </w:r>
            <w:r w:rsidRPr="00910531">
              <w:t xml:space="preserve"> 120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:rsidR="00B96120" w:rsidRPr="00A859DA" w:rsidRDefault="00B96120" w:rsidP="00093DE7">
            <w:pPr>
              <w:pStyle w:val="NoSpacing"/>
            </w:pPr>
          </w:p>
        </w:tc>
        <w:tc>
          <w:tcPr>
            <w:tcW w:w="184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  <w:r>
              <w:t>80,3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</w:p>
          <w:p w:rsidR="00B96120" w:rsidRPr="00704554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09427F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</w:t>
            </w:r>
          </w:p>
        </w:tc>
      </w:tr>
      <w:tr w:rsidR="00B96120" w:rsidRPr="004522D6" w:rsidTr="003D0315">
        <w:trPr>
          <w:trHeight w:val="270"/>
        </w:trPr>
        <w:tc>
          <w:tcPr>
            <w:tcW w:w="4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  <w:rPr>
                <w:b/>
              </w:rPr>
            </w:pPr>
            <w:r w:rsidRPr="00910531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910531" w:rsidRDefault="00B96120" w:rsidP="00093DE7">
            <w:pPr>
              <w:pStyle w:val="NoSpacing"/>
              <w:rPr>
                <w:b/>
                <w:sz w:val="22"/>
                <w:szCs w:val="22"/>
              </w:rPr>
            </w:pPr>
          </w:p>
          <w:p w:rsidR="00B96120" w:rsidRPr="00910531" w:rsidRDefault="00B96120" w:rsidP="00093DE7">
            <w:pPr>
              <w:pStyle w:val="NoSpacing"/>
              <w:rPr>
                <w:b/>
              </w:rPr>
            </w:pPr>
            <w:r w:rsidRPr="00910531">
              <w:rPr>
                <w:b/>
              </w:rPr>
              <w:t xml:space="preserve">901 03 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304,0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84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304,0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313,0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327,2</w:t>
            </w:r>
          </w:p>
        </w:tc>
      </w:tr>
      <w:tr w:rsidR="00B96120" w:rsidRPr="004522D6" w:rsidTr="003D0315">
        <w:trPr>
          <w:trHeight w:val="135"/>
        </w:trPr>
        <w:tc>
          <w:tcPr>
            <w:tcW w:w="49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 w:rsidRPr="00910531">
              <w:t>Обеспечение пожарной безопасности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910531" w:rsidRDefault="00B96120" w:rsidP="00093DE7">
            <w:pPr>
              <w:pStyle w:val="NoSpacing"/>
              <w:rPr>
                <w:lang w:val="en-US"/>
              </w:rPr>
            </w:pPr>
            <w:r w:rsidRPr="00910531">
              <w:t xml:space="preserve">901 </w:t>
            </w:r>
            <w:r w:rsidRPr="00910531">
              <w:rPr>
                <w:lang w:val="en-US"/>
              </w:rPr>
              <w:t>03 10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302,0</w:t>
            </w:r>
          </w:p>
        </w:tc>
        <w:tc>
          <w:tcPr>
            <w:tcW w:w="1558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302,0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311,0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317,2</w:t>
            </w:r>
          </w:p>
        </w:tc>
      </w:tr>
      <w:tr w:rsidR="00B96120" w:rsidRPr="004522D6" w:rsidTr="003D0315">
        <w:trPr>
          <w:trHeight w:val="420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72420" w:rsidRDefault="00B96120" w:rsidP="00093DE7">
            <w:pPr>
              <w:pStyle w:val="NoSpacing"/>
            </w:pPr>
            <w:r w:rsidRPr="00372420">
              <w:t xml:space="preserve">Муниципальная программа Волче-Вражского сельсовета Тамалинского района Пензенской области «Развитие муниципального управления в Волче-Вражском сельсовете </w:t>
            </w:r>
          </w:p>
          <w:p w:rsidR="00B96120" w:rsidRPr="00372420" w:rsidRDefault="00B96120" w:rsidP="00093DE7">
            <w:pPr>
              <w:pStyle w:val="NoSpacing"/>
            </w:pPr>
            <w:r w:rsidRPr="00372420">
              <w:t>Тамалинского района Пензенской области на 2014-202</w:t>
            </w:r>
            <w:r>
              <w:t>1</w:t>
            </w:r>
            <w:r w:rsidRPr="00372420">
              <w:t xml:space="preserve">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4343F8" w:rsidRDefault="00B96120" w:rsidP="00093DE7">
            <w:pPr>
              <w:pStyle w:val="NoSpacing"/>
            </w:pPr>
            <w:r>
              <w:t xml:space="preserve">901 03 10 01 0 00  00000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302,0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302,0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311,0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317,2</w:t>
            </w:r>
          </w:p>
        </w:tc>
      </w:tr>
      <w:tr w:rsidR="00B96120" w:rsidRPr="004522D6" w:rsidTr="003D0315">
        <w:trPr>
          <w:trHeight w:val="476"/>
        </w:trPr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72420" w:rsidRDefault="00B96120" w:rsidP="00093DE7">
            <w:pPr>
              <w:pStyle w:val="NoSpacing"/>
            </w:pPr>
            <w:r w:rsidRPr="00372420">
              <w:t xml:space="preserve">Подпрограмма «Передача части полномочий по решению вопросов местного значения в соответствии с заключенными соглашениями 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4343F8" w:rsidRDefault="00B96120" w:rsidP="00093DE7">
            <w:pPr>
              <w:pStyle w:val="NoSpacing"/>
            </w:pPr>
            <w:r>
              <w:t xml:space="preserve">901 03 10 01 6 00 00000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302,0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302,0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311,0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317,2</w:t>
            </w:r>
          </w:p>
        </w:tc>
      </w:tr>
      <w:tr w:rsidR="00B96120" w:rsidRPr="004522D6" w:rsidTr="003D0315">
        <w:trPr>
          <w:trHeight w:val="540"/>
        </w:trPr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D30CAE" w:rsidRDefault="00B96120" w:rsidP="00093DE7">
            <w:pPr>
              <w:pStyle w:val="NoSpacing"/>
            </w:pPr>
            <w:r w:rsidRPr="002F5255">
              <w:t xml:space="preserve">Основное мероприятие "Перечисление межбюджетных трансфертов из бюджета Волче-Вражского сельсовета Тамалинского района Пензенской области в бюджет Тамалинского района на </w:t>
            </w:r>
            <w:r w:rsidRPr="002F5255">
              <w:rPr>
                <w:b/>
                <w:color w:val="993300"/>
              </w:rPr>
              <w:t xml:space="preserve"> </w:t>
            </w:r>
            <w:r w:rsidRPr="002F5255">
              <w:t xml:space="preserve"> обеспечение финансовой деятельности  вопросов местного значения в соответствии с заключенными соглашениями»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 xml:space="preserve">901 03 10 01 6 01 00000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302,0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302,0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311,0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317,2</w:t>
            </w:r>
          </w:p>
        </w:tc>
      </w:tr>
      <w:tr w:rsidR="00B96120" w:rsidRPr="004522D6" w:rsidTr="003D0315">
        <w:trPr>
          <w:trHeight w:val="1004"/>
        </w:trPr>
        <w:tc>
          <w:tcPr>
            <w:tcW w:w="49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72420" w:rsidRDefault="00B96120" w:rsidP="00093DE7">
            <w:pPr>
              <w:pStyle w:val="NoSpacing"/>
            </w:pPr>
            <w:r w:rsidRPr="00372420">
              <w:t xml:space="preserve">Передача части полномочий поселений по решению вопросов местного значения в соответствии с заключёнными соглашениями (обеспечение первичных мер пожарной безопасности  в границах населённых пунктов поселений)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 w:rsidRPr="00910531">
              <w:t>901 03 10 01 6</w:t>
            </w:r>
            <w:r>
              <w:t xml:space="preserve"> 01</w:t>
            </w:r>
            <w:r w:rsidRPr="00910531">
              <w:t xml:space="preserve"> </w:t>
            </w:r>
            <w:r>
              <w:t>80030</w:t>
            </w:r>
            <w:r w:rsidRPr="00910531">
              <w:t xml:space="preserve"> 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302,0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302,0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311,0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317,2</w:t>
            </w:r>
          </w:p>
        </w:tc>
      </w:tr>
      <w:tr w:rsidR="00B96120" w:rsidRPr="004522D6" w:rsidTr="003D0315">
        <w:trPr>
          <w:trHeight w:val="150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FD0958" w:rsidRDefault="00B96120" w:rsidP="00093DE7">
            <w:pPr>
              <w:pStyle w:val="NoSpacing"/>
            </w:pPr>
            <w:r w:rsidRPr="00910531">
              <w:t>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 w:rsidRPr="00910531">
              <w:t>901 03 10 01 6</w:t>
            </w:r>
            <w:r>
              <w:t xml:space="preserve"> 01 </w:t>
            </w:r>
            <w:r w:rsidRPr="00910531">
              <w:t>800</w:t>
            </w:r>
            <w:r>
              <w:t>30</w:t>
            </w:r>
            <w:r w:rsidRPr="00910531">
              <w:t xml:space="preserve"> 500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302,0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302,0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311,0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317,2</w:t>
            </w:r>
          </w:p>
        </w:tc>
      </w:tr>
      <w:tr w:rsidR="00B96120" w:rsidRPr="004522D6" w:rsidTr="003D0315">
        <w:trPr>
          <w:trHeight w:val="210"/>
        </w:trPr>
        <w:tc>
          <w:tcPr>
            <w:tcW w:w="49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FD0958" w:rsidRDefault="00B96120" w:rsidP="00093DE7">
            <w:pPr>
              <w:pStyle w:val="NoSpacing"/>
            </w:pPr>
            <w:r w:rsidRPr="00FD0958"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 w:rsidRPr="00910531">
              <w:t>901 03 10 01 6</w:t>
            </w:r>
            <w:r>
              <w:t xml:space="preserve"> 01 80030</w:t>
            </w:r>
            <w:r w:rsidRPr="00910531">
              <w:t xml:space="preserve"> 540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302,0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302,0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311,0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317,2</w:t>
            </w:r>
          </w:p>
        </w:tc>
      </w:tr>
      <w:tr w:rsidR="00B96120" w:rsidRPr="004522D6" w:rsidTr="003D0315">
        <w:trPr>
          <w:trHeight w:val="495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5F46B2" w:rsidRDefault="00B96120" w:rsidP="00093DE7">
            <w:pPr>
              <w:pStyle w:val="NoSpacing"/>
            </w:pPr>
            <w:r w:rsidRPr="005F46B2">
              <w:t>Другие расходы в области  национальной безопасности и правоохранительной 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D30CAE" w:rsidRDefault="00B96120" w:rsidP="00093DE7">
            <w:pPr>
              <w:pStyle w:val="NoSpacing"/>
            </w:pPr>
            <w:r w:rsidRPr="00D30CAE">
              <w:t>901 03 14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</w:t>
            </w:r>
            <w:r w:rsidRPr="00A859DA">
              <w:t>,0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</w:t>
            </w:r>
            <w:r w:rsidRPr="00A859DA"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10,0</w:t>
            </w:r>
          </w:p>
        </w:tc>
      </w:tr>
      <w:tr w:rsidR="00B96120" w:rsidRPr="004522D6" w:rsidTr="003D0315">
        <w:trPr>
          <w:trHeight w:val="345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5F46B2" w:rsidRDefault="00B96120" w:rsidP="00093DE7">
            <w:pPr>
              <w:pStyle w:val="NoSpacing"/>
            </w:pPr>
            <w:r w:rsidRPr="0006797B">
              <w:t>Муниципальная программа</w:t>
            </w:r>
            <w:r>
              <w:t xml:space="preserve"> </w:t>
            </w:r>
            <w:r w:rsidRPr="002E1091">
              <w:t>Волче-Вражского сельсовета Тамалинского района Пензенской области</w:t>
            </w:r>
            <w:r w:rsidRPr="0006797B">
              <w:t xml:space="preserve"> «Обеспечение общественного порядка и противодействие преступности и коррупции в Волче-Вражском сельсовете Тамалинского района в 2014-202</w:t>
            </w:r>
            <w:r>
              <w:t>1</w:t>
            </w:r>
            <w:r w:rsidRPr="0006797B">
              <w:t xml:space="preserve"> год</w:t>
            </w:r>
            <w:r>
              <w:t>ах</w:t>
            </w:r>
            <w:r w:rsidRPr="0006797B"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2B6DD6" w:rsidRDefault="00B96120" w:rsidP="00093DE7">
            <w:pPr>
              <w:pStyle w:val="NoSpacing"/>
            </w:pPr>
            <w:r w:rsidRPr="002B6DD6">
              <w:t>901 03 14 03 0</w:t>
            </w:r>
            <w:r>
              <w:t xml:space="preserve"> 00</w:t>
            </w:r>
            <w:r w:rsidRPr="002B6DD6">
              <w:t> 0000</w:t>
            </w:r>
            <w:r>
              <w:t>0</w:t>
            </w:r>
            <w:r w:rsidRPr="002B6DD6">
              <w:t xml:space="preserve">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</w:t>
            </w:r>
            <w:r w:rsidRPr="00A859DA">
              <w:t>,0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</w:t>
            </w:r>
            <w:r w:rsidRPr="00A859DA"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10,0</w:t>
            </w:r>
          </w:p>
        </w:tc>
      </w:tr>
      <w:tr w:rsidR="00B96120" w:rsidRPr="004522D6" w:rsidTr="003D0315">
        <w:trPr>
          <w:trHeight w:val="636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5F46B2" w:rsidRDefault="00B96120" w:rsidP="00093DE7">
            <w:pPr>
              <w:pStyle w:val="NoSpacing"/>
            </w:pPr>
            <w:r w:rsidRPr="005F46B2">
              <w:t xml:space="preserve">Подпрограмма « Профилактика правонарушений и экстремисткой деятельности в Волче-Вражском сельсовете Тамалинского района </w:t>
            </w:r>
            <w:r>
              <w:t>в 2014-2021 годах</w:t>
            </w:r>
            <w:r w:rsidRPr="005F46B2"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901 03 14 03 1 00</w:t>
            </w:r>
            <w:r w:rsidRPr="002B6DD6">
              <w:t> 0000</w:t>
            </w:r>
            <w:r>
              <w:t>0</w:t>
            </w:r>
            <w:r w:rsidRPr="002B6DD6">
              <w:t xml:space="preserve"> </w:t>
            </w:r>
          </w:p>
          <w:p w:rsidR="00B96120" w:rsidRPr="002B6DD6" w:rsidRDefault="00B96120" w:rsidP="00093DE7">
            <w:pPr>
              <w:pStyle w:val="NoSpacing"/>
            </w:pP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</w:t>
            </w:r>
            <w:r w:rsidRPr="00A859DA">
              <w:t>,0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</w:t>
            </w:r>
            <w:r w:rsidRPr="00A859DA"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10,0</w:t>
            </w:r>
          </w:p>
        </w:tc>
      </w:tr>
      <w:tr w:rsidR="00B96120" w:rsidRPr="004522D6" w:rsidTr="003D0315">
        <w:trPr>
          <w:trHeight w:val="318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D873BB" w:rsidRDefault="00B96120" w:rsidP="00093DE7">
            <w:pPr>
              <w:pStyle w:val="NoSpacing"/>
            </w:pPr>
            <w:r w:rsidRPr="00D873BB">
              <w:t>Основное мероприятие «Формирование у жителей Волче-Вражского сельсовета Тамалинского района Пензенской области правового сознания и вовлечение их в деятельность общественных организаций правоохранительной направленности»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  <w:r>
              <w:t xml:space="preserve">901 03 1403 1 01 00000 </w:t>
            </w:r>
          </w:p>
          <w:p w:rsidR="00B96120" w:rsidRDefault="00B96120" w:rsidP="00093DE7">
            <w:pPr>
              <w:pStyle w:val="NoSpacing"/>
            </w:pP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2</w:t>
            </w:r>
            <w:r w:rsidRPr="00A859DA">
              <w:t>,0</w:t>
            </w:r>
          </w:p>
          <w:p w:rsidR="00B96120" w:rsidRPr="00A859DA" w:rsidRDefault="00B96120" w:rsidP="00093DE7">
            <w:pPr>
              <w:pStyle w:val="NoSpacing"/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2</w:t>
            </w:r>
            <w:r w:rsidRPr="00A859DA">
              <w:t>,0</w:t>
            </w:r>
          </w:p>
          <w:p w:rsidR="00B96120" w:rsidRPr="00A859DA" w:rsidRDefault="00B96120" w:rsidP="00093DE7">
            <w:pPr>
              <w:pStyle w:val="NoSpacing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2,0</w:t>
            </w:r>
          </w:p>
          <w:p w:rsidR="00B96120" w:rsidRPr="00A859DA" w:rsidRDefault="00B96120" w:rsidP="00093DE7">
            <w:pPr>
              <w:pStyle w:val="NoSpacing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  <w:r w:rsidRPr="00A859DA">
              <w:t>10,0</w:t>
            </w:r>
          </w:p>
          <w:p w:rsidR="00B96120" w:rsidRPr="00A859DA" w:rsidRDefault="00B96120" w:rsidP="00093DE7">
            <w:pPr>
              <w:pStyle w:val="NoSpacing"/>
            </w:pPr>
          </w:p>
        </w:tc>
      </w:tr>
      <w:tr w:rsidR="00B96120" w:rsidRPr="004522D6" w:rsidTr="003D0315">
        <w:trPr>
          <w:trHeight w:val="452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5F46B2" w:rsidRDefault="00B96120" w:rsidP="00093DE7">
            <w:pPr>
              <w:pStyle w:val="NoSpacing"/>
            </w:pPr>
            <w:r w:rsidRPr="005F46B2">
              <w:t xml:space="preserve">Пропагандистские мероприятия в сфере профилактики правонарушений и экстремисткой деятельности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</w:p>
          <w:p w:rsidR="00B96120" w:rsidRPr="00910531" w:rsidRDefault="00B96120" w:rsidP="00093DE7">
            <w:pPr>
              <w:pStyle w:val="NoSpacing"/>
            </w:pPr>
            <w:r>
              <w:t xml:space="preserve">901 </w:t>
            </w:r>
            <w:r w:rsidRPr="00910531">
              <w:t xml:space="preserve">03 14 03 </w:t>
            </w:r>
            <w:r>
              <w:t xml:space="preserve">1 01 61010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</w:t>
            </w:r>
            <w:r w:rsidRPr="00A859DA">
              <w:t>,0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</w:t>
            </w:r>
            <w:r w:rsidRPr="00A859DA"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10,0</w:t>
            </w:r>
          </w:p>
        </w:tc>
      </w:tr>
      <w:tr w:rsidR="00B96120" w:rsidRPr="004522D6" w:rsidTr="003D0315">
        <w:trPr>
          <w:trHeight w:val="402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811BBD" w:rsidRDefault="00B96120" w:rsidP="00093DE7">
            <w:pPr>
              <w:pStyle w:val="NoSpacing"/>
              <w:rPr>
                <w:b/>
              </w:rPr>
            </w:pPr>
            <w:r w:rsidRPr="00910531">
              <w:t>Закупка товаров работ и услуг для государственных (муниципальных)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 xml:space="preserve">901 </w:t>
            </w:r>
            <w:r w:rsidRPr="00910531">
              <w:t xml:space="preserve">03 14 03 </w:t>
            </w:r>
            <w:r>
              <w:t>1 01</w:t>
            </w:r>
            <w:r w:rsidRPr="00910531">
              <w:t xml:space="preserve"> 6101</w:t>
            </w:r>
            <w:r>
              <w:t>0</w:t>
            </w:r>
            <w:r w:rsidRPr="00910531">
              <w:t xml:space="preserve"> 200</w:t>
            </w:r>
          </w:p>
          <w:p w:rsidR="00B96120" w:rsidRPr="00910531" w:rsidRDefault="00B96120" w:rsidP="00093DE7">
            <w:pPr>
              <w:pStyle w:val="NoSpacing"/>
            </w:pP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</w:t>
            </w:r>
            <w:r w:rsidRPr="00A859DA">
              <w:t>,0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</w:t>
            </w:r>
            <w:r w:rsidRPr="00A859DA"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10,0</w:t>
            </w:r>
          </w:p>
        </w:tc>
      </w:tr>
      <w:tr w:rsidR="00B96120" w:rsidRPr="004522D6" w:rsidTr="003D0315">
        <w:trPr>
          <w:trHeight w:val="204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E86F10" w:rsidRDefault="00B96120" w:rsidP="00093DE7">
            <w:pPr>
              <w:pStyle w:val="NoSpacing"/>
              <w:rPr>
                <w:b/>
              </w:rPr>
            </w:pPr>
            <w:r w:rsidRPr="005113F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901 03 14 03 1 01</w:t>
            </w:r>
            <w:r w:rsidRPr="00910531">
              <w:t xml:space="preserve"> 6101</w:t>
            </w:r>
            <w:r>
              <w:t>0</w:t>
            </w:r>
            <w:r w:rsidRPr="00910531">
              <w:t xml:space="preserve"> 240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</w:t>
            </w:r>
            <w:r w:rsidRPr="00A859DA">
              <w:t>,0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</w:t>
            </w:r>
            <w:r w:rsidRPr="00A859DA"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10,0</w:t>
            </w:r>
          </w:p>
        </w:tc>
      </w:tr>
      <w:tr w:rsidR="00B96120" w:rsidRPr="004522D6" w:rsidTr="003D0315">
        <w:trPr>
          <w:trHeight w:val="247"/>
        </w:trPr>
        <w:tc>
          <w:tcPr>
            <w:tcW w:w="4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D30CAE" w:rsidRDefault="00B96120" w:rsidP="00093DE7">
            <w:pPr>
              <w:pStyle w:val="NoSpacing"/>
              <w:rPr>
                <w:b/>
              </w:rPr>
            </w:pPr>
            <w:r w:rsidRPr="00D30CAE">
              <w:rPr>
                <w:b/>
              </w:rPr>
              <w:t>Национальная экономика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D30CAE" w:rsidRDefault="00B96120" w:rsidP="00093DE7">
            <w:pPr>
              <w:pStyle w:val="NoSpacing"/>
              <w:rPr>
                <w:b/>
                <w:lang w:val="en-US"/>
              </w:rPr>
            </w:pPr>
            <w:r w:rsidRPr="00D30CAE">
              <w:rPr>
                <w:b/>
              </w:rPr>
              <w:t xml:space="preserve">901 </w:t>
            </w:r>
            <w:r w:rsidRPr="00D30CAE">
              <w:rPr>
                <w:b/>
                <w:lang w:val="en-US"/>
              </w:rPr>
              <w:t xml:space="preserve"> 04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D30CAE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218,0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D30CAE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84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D30CAE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218,0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D30CAE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46,0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D30CAE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46,0</w:t>
            </w:r>
          </w:p>
        </w:tc>
      </w:tr>
      <w:tr w:rsidR="00B96120" w:rsidRPr="004522D6" w:rsidTr="003D0315">
        <w:trPr>
          <w:trHeight w:val="225"/>
        </w:trPr>
        <w:tc>
          <w:tcPr>
            <w:tcW w:w="49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 w:rsidRPr="00910531">
              <w:t>Дорожное хозяйство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910531" w:rsidRDefault="00B96120" w:rsidP="00093DE7">
            <w:pPr>
              <w:pStyle w:val="NoSpacing"/>
              <w:rPr>
                <w:lang w:val="en-US"/>
              </w:rPr>
            </w:pPr>
            <w:r>
              <w:t xml:space="preserve"> 901 </w:t>
            </w:r>
            <w:r w:rsidRPr="00910531">
              <w:rPr>
                <w:lang w:val="en-US"/>
              </w:rPr>
              <w:t>04 09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191,0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191,0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41,0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41,0</w:t>
            </w:r>
          </w:p>
        </w:tc>
      </w:tr>
      <w:tr w:rsidR="00B96120" w:rsidRPr="004522D6" w:rsidTr="003D0315">
        <w:trPr>
          <w:trHeight w:val="225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F433D" w:rsidRDefault="00B96120" w:rsidP="00093DE7">
            <w:pPr>
              <w:pStyle w:val="NoSpacing"/>
            </w:pPr>
            <w:r w:rsidRPr="006F433D">
              <w:t>Муниципальная программа</w:t>
            </w:r>
            <w:r>
              <w:t xml:space="preserve"> </w:t>
            </w:r>
            <w:r w:rsidRPr="002E1091">
              <w:t>Волче-Вражского сельсовета Тамалинского района Пензенской области</w:t>
            </w:r>
            <w:r w:rsidRPr="006F433D">
              <w:t xml:space="preserve"> «Развитие муниципального управления в Волче-Вражском сельсовете  Тамалинского района Пензенской области на 2014-202</w:t>
            </w:r>
            <w:r>
              <w:t>1</w:t>
            </w:r>
            <w:r w:rsidRPr="006F433D">
              <w:t xml:space="preserve">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 xml:space="preserve">901 </w:t>
            </w:r>
            <w:r w:rsidRPr="00910531">
              <w:t xml:space="preserve">04 09 01 </w:t>
            </w:r>
            <w:r>
              <w:t xml:space="preserve">0 00 00000 </w:t>
            </w:r>
          </w:p>
          <w:p w:rsidR="00B96120" w:rsidRDefault="00B96120" w:rsidP="00093DE7">
            <w:pPr>
              <w:pStyle w:val="NoSpacing"/>
            </w:pPr>
          </w:p>
          <w:p w:rsidR="00B96120" w:rsidRPr="00910531" w:rsidRDefault="00B96120" w:rsidP="00093DE7">
            <w:pPr>
              <w:pStyle w:val="NoSpacing"/>
            </w:pP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191,0</w:t>
            </w: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191,0</w:t>
            </w: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41,0</w:t>
            </w: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41,0</w:t>
            </w: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</w:tc>
      </w:tr>
      <w:tr w:rsidR="00B96120" w:rsidRPr="004522D6" w:rsidTr="003D0315">
        <w:trPr>
          <w:trHeight w:val="270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F433D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6F433D">
              <w:rPr>
                <w:color w:val="000000"/>
                <w:sz w:val="22"/>
                <w:szCs w:val="22"/>
              </w:rPr>
              <w:t>Подпрограмма "Развитие сети автомобильных дорог на территории Волче-Вражского сельсовета Тамалинского района Пензенской области на 2014-202</w:t>
            </w:r>
            <w:r>
              <w:rPr>
                <w:color w:val="000000"/>
                <w:sz w:val="22"/>
                <w:szCs w:val="22"/>
              </w:rPr>
              <w:t>1</w:t>
            </w:r>
            <w:r w:rsidRPr="006F433D">
              <w:rPr>
                <w:color w:val="000000"/>
                <w:sz w:val="22"/>
                <w:szCs w:val="22"/>
              </w:rPr>
              <w:t xml:space="preserve">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 xml:space="preserve">901 04 09 01 5 00 00000 </w:t>
            </w:r>
          </w:p>
          <w:p w:rsidR="00B96120" w:rsidRDefault="00B96120" w:rsidP="00093DE7">
            <w:pPr>
              <w:pStyle w:val="NoSpacing"/>
            </w:pPr>
          </w:p>
          <w:p w:rsidR="00B96120" w:rsidRPr="00910531" w:rsidRDefault="00B96120" w:rsidP="00093DE7">
            <w:pPr>
              <w:pStyle w:val="NoSpacing"/>
            </w:pP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191,0</w:t>
            </w: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191,0</w:t>
            </w: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41,0</w:t>
            </w: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41,0</w:t>
            </w:r>
          </w:p>
          <w:p w:rsidR="00B96120" w:rsidRDefault="00B96120" w:rsidP="00093DE7">
            <w:pPr>
              <w:pStyle w:val="NoSpacing"/>
            </w:pPr>
          </w:p>
        </w:tc>
      </w:tr>
      <w:tr w:rsidR="00B96120" w:rsidRPr="004522D6" w:rsidTr="003D0315">
        <w:trPr>
          <w:trHeight w:val="225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F433D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6F433D">
              <w:rPr>
                <w:color w:val="000000"/>
                <w:sz w:val="22"/>
                <w:szCs w:val="22"/>
              </w:rPr>
              <w:t>Основное мероприятие «Мероприятия дорожного хозяйства на автомобильных дорогах общего пользования муниципального значения»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  <w:r>
              <w:t xml:space="preserve">901 04 09 01 5 01  20100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191,0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191,0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41,0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41,0</w:t>
            </w:r>
          </w:p>
        </w:tc>
      </w:tr>
      <w:tr w:rsidR="00B96120" w:rsidRPr="004522D6" w:rsidTr="003D0315">
        <w:trPr>
          <w:trHeight w:val="120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F433D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Расходы на содержания дорог общего пользования местного значения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 xml:space="preserve">901 04 09 01 5 01  20100 </w:t>
            </w:r>
          </w:p>
          <w:p w:rsidR="00B96120" w:rsidRPr="00910531" w:rsidRDefault="00B96120" w:rsidP="00093DE7">
            <w:pPr>
              <w:pStyle w:val="NoSpacing"/>
            </w:pP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191,0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191,0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41,0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41,0</w:t>
            </w:r>
          </w:p>
        </w:tc>
      </w:tr>
      <w:tr w:rsidR="00B96120" w:rsidRPr="004522D6" w:rsidTr="003D0315">
        <w:trPr>
          <w:trHeight w:val="120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64175" w:rsidRDefault="00B96120" w:rsidP="00093DE7">
            <w:pPr>
              <w:pStyle w:val="NoSpacing"/>
              <w:rPr>
                <w:b/>
                <w:color w:val="000000"/>
                <w:sz w:val="22"/>
                <w:szCs w:val="22"/>
              </w:rPr>
            </w:pPr>
            <w:r w:rsidRPr="00910531"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</w:t>
            </w:r>
            <w:r>
              <w:rPr>
                <w:color w:val="000000"/>
                <w:sz w:val="22"/>
                <w:szCs w:val="22"/>
              </w:rPr>
              <w:t>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 xml:space="preserve">901 </w:t>
            </w:r>
            <w:r w:rsidRPr="00910531">
              <w:t xml:space="preserve">04 09 01 5 </w:t>
            </w:r>
            <w:r>
              <w:t xml:space="preserve">01 </w:t>
            </w:r>
            <w:r w:rsidRPr="00910531">
              <w:t>2010</w:t>
            </w:r>
            <w:r>
              <w:t>0</w:t>
            </w:r>
            <w:r w:rsidRPr="00910531">
              <w:t xml:space="preserve"> 200</w:t>
            </w:r>
          </w:p>
          <w:p w:rsidR="00B96120" w:rsidRPr="00910531" w:rsidRDefault="00B96120" w:rsidP="00093DE7">
            <w:pPr>
              <w:pStyle w:val="NoSpacing"/>
            </w:pP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191,0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191,0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41,0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41,0</w:t>
            </w:r>
          </w:p>
        </w:tc>
      </w:tr>
      <w:tr w:rsidR="00B96120" w:rsidRPr="004522D6" w:rsidTr="003D0315">
        <w:trPr>
          <w:trHeight w:val="300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40730" w:rsidRDefault="00B96120" w:rsidP="00093DE7">
            <w:pPr>
              <w:pStyle w:val="NoSpacing"/>
            </w:pPr>
            <w:r w:rsidRPr="00A407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910531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910531" w:rsidRDefault="00B96120" w:rsidP="00093DE7">
            <w:pPr>
              <w:pStyle w:val="NoSpacing"/>
            </w:pPr>
            <w:r>
              <w:t xml:space="preserve">901 </w:t>
            </w:r>
            <w:r w:rsidRPr="00910531">
              <w:t xml:space="preserve">04 09 01 5 </w:t>
            </w:r>
            <w:r>
              <w:t xml:space="preserve">01 </w:t>
            </w:r>
            <w:r w:rsidRPr="00910531">
              <w:t>2010</w:t>
            </w:r>
            <w:r>
              <w:t>0</w:t>
            </w:r>
            <w:r w:rsidRPr="00910531">
              <w:t xml:space="preserve"> 240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191,0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191,0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41,0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41,0</w:t>
            </w:r>
          </w:p>
        </w:tc>
      </w:tr>
      <w:tr w:rsidR="00B96120" w:rsidRPr="004522D6" w:rsidTr="003D0315">
        <w:trPr>
          <w:trHeight w:val="486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 w:rsidRPr="00A859DA">
              <w:t>Другие вопросы в области национальной</w:t>
            </w:r>
            <w:r>
              <w:t xml:space="preserve"> экономики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901 04 12</w:t>
            </w:r>
          </w:p>
          <w:p w:rsidR="00B96120" w:rsidRDefault="00B96120" w:rsidP="00093DE7">
            <w:pPr>
              <w:pStyle w:val="NoSpacing"/>
            </w:pP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  <w:r>
              <w:t>27,0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  <w:r>
              <w:t>27,0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  <w:r>
              <w:t>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  <w:r>
              <w:t>5,0</w:t>
            </w:r>
          </w:p>
        </w:tc>
      </w:tr>
      <w:tr w:rsidR="00B96120" w:rsidRPr="004522D6" w:rsidTr="003D0315">
        <w:trPr>
          <w:trHeight w:val="204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Муниципальная программа Волче-Вражского сельсовета Тамалинского района Пензенской области «Развитие территории Волче-Вражского сельсовета Тамалинского района Пензенской области на 2014-202</w:t>
            </w:r>
            <w:r>
              <w:rPr>
                <w:sz w:val="22"/>
                <w:szCs w:val="22"/>
              </w:rPr>
              <w:t>1</w:t>
            </w:r>
            <w:r w:rsidRPr="00A859DA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901 04 12</w:t>
            </w:r>
            <w:r w:rsidRPr="00A859DA">
              <w:t xml:space="preserve"> 02  0 00  00000 </w:t>
            </w:r>
          </w:p>
          <w:p w:rsidR="00B96120" w:rsidRPr="00A859DA" w:rsidRDefault="00B96120" w:rsidP="00093DE7">
            <w:pPr>
              <w:pStyle w:val="NoSpacing"/>
            </w:pP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12,0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12,0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0,00</w:t>
            </w:r>
          </w:p>
        </w:tc>
      </w:tr>
      <w:tr w:rsidR="00B96120" w:rsidRPr="004522D6" w:rsidTr="003D0315">
        <w:trPr>
          <w:trHeight w:val="770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 xml:space="preserve">Подпрограмма </w:t>
            </w:r>
            <w:r w:rsidRPr="003C1D83">
              <w:rPr>
                <w:bCs/>
              </w:rPr>
              <w:t>«Об управлении муниципальной собственностью Волче-Вражского сельсовета Тамалинского района Пензенской области на 2014-202</w:t>
            </w:r>
            <w:r>
              <w:rPr>
                <w:bCs/>
              </w:rPr>
              <w:t>1</w:t>
            </w:r>
            <w:r w:rsidRPr="003C1D83">
              <w:rPr>
                <w:bCs/>
              </w:rPr>
              <w:t xml:space="preserve">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>901 0</w:t>
            </w:r>
            <w:r>
              <w:t>4</w:t>
            </w:r>
            <w:r w:rsidRPr="003C1D83">
              <w:t xml:space="preserve"> </w:t>
            </w:r>
            <w:r>
              <w:t>12</w:t>
            </w:r>
            <w:r w:rsidRPr="003C1D83">
              <w:t xml:space="preserve"> 02 4 00 00000 </w:t>
            </w:r>
          </w:p>
          <w:p w:rsidR="00B96120" w:rsidRPr="003C1D83" w:rsidRDefault="00B96120" w:rsidP="00093DE7">
            <w:pPr>
              <w:pStyle w:val="NoSpacing"/>
            </w:pPr>
          </w:p>
          <w:p w:rsidR="00B96120" w:rsidRPr="003C1D83" w:rsidRDefault="00B96120" w:rsidP="00093DE7">
            <w:pPr>
              <w:pStyle w:val="NoSpacing"/>
            </w:pP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>1</w:t>
            </w:r>
            <w:r>
              <w:t>2</w:t>
            </w:r>
            <w:r w:rsidRPr="003C1D83">
              <w:t>,0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>1</w:t>
            </w:r>
            <w:r>
              <w:t>2</w:t>
            </w:r>
            <w:r w:rsidRPr="003C1D83"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>
              <w:t>0,00</w:t>
            </w:r>
          </w:p>
        </w:tc>
      </w:tr>
      <w:tr w:rsidR="00B96120" w:rsidRPr="004522D6" w:rsidTr="003D0315">
        <w:trPr>
          <w:trHeight w:val="536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>Основное мероприятие «Обеспечение поступления доходов от управления и использования имущества Волче-Вражского сельсовета  Тамалинского района Пензенской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>901 0</w:t>
            </w:r>
            <w:r>
              <w:t>4</w:t>
            </w:r>
            <w:r w:rsidRPr="003C1D83">
              <w:t xml:space="preserve"> </w:t>
            </w:r>
            <w:r>
              <w:t>12</w:t>
            </w:r>
            <w:r w:rsidRPr="003C1D83">
              <w:t xml:space="preserve"> 02 4 01 00000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>1</w:t>
            </w:r>
            <w:r>
              <w:t>2</w:t>
            </w:r>
            <w:r w:rsidRPr="003C1D83">
              <w:t>,0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>1</w:t>
            </w:r>
            <w:r>
              <w:t>2</w:t>
            </w:r>
            <w:r w:rsidRPr="003C1D83"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>
              <w:t>0,00</w:t>
            </w:r>
          </w:p>
        </w:tc>
      </w:tr>
      <w:tr w:rsidR="00B96120" w:rsidRPr="004522D6" w:rsidTr="003D0315">
        <w:trPr>
          <w:trHeight w:val="167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 xml:space="preserve">Расходы на оформление в муниципальную собственность бесхозяйных объектов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>901 0</w:t>
            </w:r>
            <w:r>
              <w:t>4</w:t>
            </w:r>
            <w:r w:rsidRPr="003C1D83">
              <w:t xml:space="preserve"> </w:t>
            </w:r>
            <w:r>
              <w:t>12</w:t>
            </w:r>
            <w:r w:rsidRPr="003C1D83">
              <w:t xml:space="preserve"> 02 4 01 60050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>1</w:t>
            </w:r>
            <w:r>
              <w:t>2</w:t>
            </w:r>
            <w:r w:rsidRPr="003C1D83">
              <w:t>,0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>1</w:t>
            </w:r>
            <w:r>
              <w:t>2</w:t>
            </w:r>
            <w:r w:rsidRPr="003C1D83"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>
              <w:t>0,00</w:t>
            </w:r>
          </w:p>
        </w:tc>
      </w:tr>
      <w:tr w:rsidR="00B96120" w:rsidRPr="004522D6" w:rsidTr="003D0315">
        <w:trPr>
          <w:trHeight w:val="314"/>
        </w:trPr>
        <w:tc>
          <w:tcPr>
            <w:tcW w:w="49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>Закупка товаров, работ, услуг для государственных (муниципальных) нужд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>901 0</w:t>
            </w:r>
            <w:r>
              <w:t>4</w:t>
            </w:r>
            <w:r w:rsidRPr="003C1D83">
              <w:t xml:space="preserve"> </w:t>
            </w:r>
            <w:r>
              <w:t>12</w:t>
            </w:r>
            <w:r w:rsidRPr="003C1D83">
              <w:t xml:space="preserve"> 02 4  01 60050 200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>1</w:t>
            </w:r>
            <w:r>
              <w:t>2</w:t>
            </w:r>
            <w:r w:rsidRPr="003C1D83">
              <w:t>,0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>
              <w:t>12,0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>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>
              <w:t>0,00</w:t>
            </w:r>
          </w:p>
        </w:tc>
      </w:tr>
      <w:tr w:rsidR="00B96120" w:rsidRPr="004522D6" w:rsidTr="003D0315">
        <w:trPr>
          <w:trHeight w:val="210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>901 0</w:t>
            </w:r>
            <w:r>
              <w:t>4</w:t>
            </w:r>
            <w:r w:rsidRPr="003C1D83">
              <w:t xml:space="preserve"> </w:t>
            </w:r>
            <w:r>
              <w:t>12</w:t>
            </w:r>
            <w:r w:rsidRPr="003C1D83">
              <w:t xml:space="preserve"> 02 4  01 60050 240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>1</w:t>
            </w:r>
            <w:r>
              <w:t>2</w:t>
            </w:r>
            <w:r w:rsidRPr="003C1D83">
              <w:t>,0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>
              <w:t>12,0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>
              <w:t>0,00</w:t>
            </w:r>
          </w:p>
        </w:tc>
      </w:tr>
      <w:tr w:rsidR="00B96120" w:rsidRPr="004522D6" w:rsidTr="003D0315">
        <w:trPr>
          <w:trHeight w:val="1575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Муниципальная программа Волче-Вражского сельсовета Тамалинского района Пензенской области «Обеспечение управления муниципальной собственностью  Волче-Вражского сельсовета  Тамалинского района Пензенской области на 2016- 202</w:t>
            </w:r>
            <w:r>
              <w:t>1</w:t>
            </w:r>
            <w:r w:rsidRPr="00A859DA">
              <w:t xml:space="preserve">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  <w:r>
              <w:t xml:space="preserve">901 </w:t>
            </w:r>
            <w:r w:rsidRPr="00A859DA">
              <w:t xml:space="preserve">04 12 08 0 00 00000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  <w:r>
              <w:t>15</w:t>
            </w:r>
            <w:r w:rsidRPr="00A859DA">
              <w:t>,0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:rsidR="00B96120" w:rsidRPr="00A859DA" w:rsidRDefault="00B96120" w:rsidP="00093DE7">
            <w:pPr>
              <w:pStyle w:val="NoSpacing"/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  <w:p w:rsidR="00B96120" w:rsidRPr="00A859DA" w:rsidRDefault="00B96120" w:rsidP="00093DE7">
            <w:pPr>
              <w:pStyle w:val="NoSpacing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</w:pPr>
            <w:r>
              <w:rPr>
                <w:sz w:val="22"/>
                <w:szCs w:val="22"/>
              </w:rPr>
              <w:t>5,0</w:t>
            </w:r>
          </w:p>
        </w:tc>
      </w:tr>
      <w:tr w:rsidR="00B96120" w:rsidRPr="004522D6" w:rsidTr="003D0315">
        <w:trPr>
          <w:trHeight w:val="405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t>Подпрограмма «Повышение эффективности управления и распоряжения земельными ресурсами  Волче-Вражского сельсовета Тамалинского района Пензенской области на 2016- 202</w:t>
            </w:r>
            <w:r>
              <w:t>1</w:t>
            </w:r>
            <w:r w:rsidRPr="00A859DA">
              <w:t xml:space="preserve">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 xml:space="preserve">901 </w:t>
            </w:r>
            <w:r w:rsidRPr="00A859DA">
              <w:t xml:space="preserve">04 12 08 2 00 00000 </w:t>
            </w:r>
          </w:p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15</w:t>
            </w:r>
            <w:r w:rsidRPr="00A859DA">
              <w:t>,0</w:t>
            </w:r>
          </w:p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  <w:p w:rsidR="00B96120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  <w:p w:rsidR="00B96120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</w:p>
        </w:tc>
      </w:tr>
      <w:tr w:rsidR="00B96120" w:rsidRPr="004522D6" w:rsidTr="003D0315">
        <w:trPr>
          <w:trHeight w:val="488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t>Основное мероприятие «Обеспечение поступления доходов от управления и распоряжения земельными ресурсами Волче-Вражского сельсовета Тамалинского района Пензенской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</w:p>
          <w:p w:rsidR="00B96120" w:rsidRPr="00A859DA" w:rsidRDefault="00B96120" w:rsidP="00093DE7">
            <w:pPr>
              <w:pStyle w:val="NoSpacing"/>
            </w:pPr>
            <w:r>
              <w:t xml:space="preserve">901 </w:t>
            </w:r>
            <w:r w:rsidRPr="00A859DA">
              <w:t>04 12 08 2 01  00000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10</w:t>
            </w:r>
            <w:r w:rsidRPr="00A859DA">
              <w:t>,0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10</w:t>
            </w:r>
            <w:r w:rsidRPr="00A859DA"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</w:tr>
      <w:tr w:rsidR="00B96120" w:rsidRPr="004522D6" w:rsidTr="003D0315">
        <w:trPr>
          <w:trHeight w:val="135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A859DA">
              <w:t>Проведение мероприятий по оформлению права муниципальной собственности на землю и постановка земельных участков  на кадастровый учет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 xml:space="preserve">901 </w:t>
            </w:r>
            <w:r w:rsidRPr="00A859DA">
              <w:t xml:space="preserve">04 12 08 2 01  20160 </w:t>
            </w:r>
          </w:p>
          <w:p w:rsidR="00B96120" w:rsidRPr="00A859DA" w:rsidRDefault="00B96120" w:rsidP="00093DE7">
            <w:pPr>
              <w:pStyle w:val="NoSpacing"/>
            </w:pP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10</w:t>
            </w:r>
            <w:r w:rsidRPr="00A859DA">
              <w:t>,0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10</w:t>
            </w:r>
            <w:r w:rsidRPr="00A859DA"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</w:tr>
      <w:tr w:rsidR="00B96120" w:rsidRPr="004522D6" w:rsidTr="003D0315">
        <w:trPr>
          <w:trHeight w:val="105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b/>
                <w:sz w:val="22"/>
                <w:szCs w:val="22"/>
              </w:rPr>
            </w:pPr>
            <w:r w:rsidRPr="00A859D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 xml:space="preserve">901 </w:t>
            </w:r>
            <w:r w:rsidRPr="00A859DA">
              <w:t>04 12 08 2 01 20160 200</w:t>
            </w:r>
          </w:p>
          <w:p w:rsidR="00B96120" w:rsidRPr="00A859DA" w:rsidRDefault="00B96120" w:rsidP="00093DE7">
            <w:pPr>
              <w:pStyle w:val="NoSpacing"/>
            </w:pP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10</w:t>
            </w:r>
            <w:r w:rsidRPr="00A859DA">
              <w:t>,0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10</w:t>
            </w:r>
            <w:r w:rsidRPr="00A859DA"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</w:tr>
      <w:tr w:rsidR="00B96120" w:rsidRPr="004522D6" w:rsidTr="003D0315">
        <w:trPr>
          <w:trHeight w:val="715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A859DA" w:rsidRDefault="00B96120" w:rsidP="00093DE7">
            <w:pPr>
              <w:pStyle w:val="NoSpacing"/>
            </w:pPr>
            <w:r>
              <w:t xml:space="preserve">901 </w:t>
            </w:r>
            <w:r w:rsidRPr="00A859DA">
              <w:t>04 12 08 2 01 20160 240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10</w:t>
            </w:r>
            <w:r w:rsidRPr="00A859DA">
              <w:t>,0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10</w:t>
            </w:r>
            <w:r w:rsidRPr="00A859DA"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</w:tr>
      <w:tr w:rsidR="00B96120" w:rsidRPr="004522D6" w:rsidTr="003D0315">
        <w:trPr>
          <w:trHeight w:val="180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Расходы связанные</w:t>
            </w:r>
            <w:r w:rsidRPr="00A859DA">
              <w:rPr>
                <w:b/>
              </w:rPr>
              <w:t xml:space="preserve"> </w:t>
            </w:r>
            <w:r w:rsidRPr="00A859DA">
              <w:t>с</w:t>
            </w:r>
            <w:r w:rsidRPr="00A859DA">
              <w:rPr>
                <w:b/>
              </w:rPr>
              <w:t xml:space="preserve"> </w:t>
            </w:r>
            <w:r w:rsidRPr="00A859DA">
              <w:rPr>
                <w:shd w:val="clear" w:color="auto" w:fill="FFFFFF"/>
              </w:rPr>
              <w:t xml:space="preserve">градостроительной деятельностью </w:t>
            </w:r>
            <w:r w:rsidRPr="00A859DA">
              <w:rPr>
                <w:lang w:eastAsia="en-US"/>
              </w:rPr>
              <w:t>территориальным планированием и землепользованием на территории муниципального образования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 xml:space="preserve">901 </w:t>
            </w:r>
            <w:r w:rsidRPr="00A859DA">
              <w:t>04 12 08 2 01 20170 000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5</w:t>
            </w:r>
            <w:r w:rsidRPr="00A859DA">
              <w:t>,0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5</w:t>
            </w:r>
            <w:r w:rsidRPr="00A859DA"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5,0</w:t>
            </w:r>
          </w:p>
        </w:tc>
      </w:tr>
      <w:tr w:rsidR="00B96120" w:rsidRPr="004522D6" w:rsidTr="003D0315">
        <w:trPr>
          <w:trHeight w:val="180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Закупка товаров, работ и услуг для государственных (муниципальных)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 xml:space="preserve">901 </w:t>
            </w:r>
            <w:r w:rsidRPr="00A859DA">
              <w:t>04 12 08 2 01 20170 200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5</w:t>
            </w:r>
            <w:r w:rsidRPr="00A859DA">
              <w:t>,0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5,0</w:t>
            </w:r>
          </w:p>
        </w:tc>
      </w:tr>
      <w:tr w:rsidR="00B96120" w:rsidRPr="004522D6" w:rsidTr="003D0315">
        <w:trPr>
          <w:trHeight w:val="210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 xml:space="preserve">901 </w:t>
            </w:r>
            <w:r w:rsidRPr="00A859DA">
              <w:t>04 12 08 2 01 20170 240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5</w:t>
            </w:r>
            <w:r w:rsidRPr="00A859DA">
              <w:t>,0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5,0</w:t>
            </w:r>
          </w:p>
        </w:tc>
      </w:tr>
      <w:tr w:rsidR="00B96120" w:rsidRPr="004522D6" w:rsidTr="003D0315">
        <w:trPr>
          <w:trHeight w:val="154"/>
        </w:trPr>
        <w:tc>
          <w:tcPr>
            <w:tcW w:w="49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C766A" w:rsidRDefault="00B96120" w:rsidP="00093DE7">
            <w:pPr>
              <w:pStyle w:val="NoSpacing"/>
              <w:rPr>
                <w:b/>
              </w:rPr>
            </w:pPr>
            <w:r w:rsidRPr="006C766A">
              <w:rPr>
                <w:b/>
              </w:rPr>
              <w:t>Жилищно-коммунальное хозяйство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540AF8" w:rsidRDefault="00B96120" w:rsidP="00093DE7">
            <w:pPr>
              <w:pStyle w:val="NoSpacing"/>
              <w:rPr>
                <w:b/>
              </w:rPr>
            </w:pPr>
            <w:r w:rsidRPr="00540AF8">
              <w:rPr>
                <w:b/>
              </w:rPr>
              <w:t>901 05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8F738F" w:rsidRDefault="00B96120" w:rsidP="00093DE7">
            <w:pPr>
              <w:pStyle w:val="NoSpacing"/>
              <w:rPr>
                <w:b/>
              </w:rPr>
            </w:pPr>
            <w:r w:rsidRPr="008F738F">
              <w:rPr>
                <w:b/>
              </w:rPr>
              <w:t>1</w:t>
            </w:r>
            <w:r>
              <w:rPr>
                <w:b/>
              </w:rPr>
              <w:t>57</w:t>
            </w:r>
            <w:r w:rsidRPr="008F738F">
              <w:rPr>
                <w:b/>
              </w:rPr>
              <w:t>,0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8F738F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-8,6</w:t>
            </w:r>
          </w:p>
        </w:tc>
        <w:tc>
          <w:tcPr>
            <w:tcW w:w="1844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8F738F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148,4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8F738F" w:rsidRDefault="00B96120" w:rsidP="00093DE7">
            <w:pPr>
              <w:pStyle w:val="NoSpacing"/>
              <w:rPr>
                <w:b/>
              </w:rPr>
            </w:pPr>
            <w:r w:rsidRPr="008F738F">
              <w:rPr>
                <w:b/>
              </w:rPr>
              <w:t>26,314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8F738F" w:rsidRDefault="00B96120" w:rsidP="00093DE7">
            <w:pPr>
              <w:pStyle w:val="NoSpacing"/>
              <w:rPr>
                <w:b/>
              </w:rPr>
            </w:pPr>
            <w:r w:rsidRPr="008F738F">
              <w:rPr>
                <w:b/>
              </w:rPr>
              <w:t>50,0</w:t>
            </w:r>
          </w:p>
        </w:tc>
      </w:tr>
      <w:tr w:rsidR="00B96120" w:rsidRPr="004522D6" w:rsidTr="003D0315">
        <w:trPr>
          <w:trHeight w:val="181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540AF8" w:rsidRDefault="00B96120" w:rsidP="00093DE7">
            <w:pPr>
              <w:pStyle w:val="NoSpacing"/>
            </w:pPr>
            <w:r w:rsidRPr="00540AF8">
              <w:t xml:space="preserve">Коммунальное хозяйство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540AF8" w:rsidRDefault="00B96120" w:rsidP="00093DE7">
            <w:pPr>
              <w:pStyle w:val="NoSpacing"/>
            </w:pPr>
            <w:r w:rsidRPr="00540AF8">
              <w:t>901 05 02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0,00</w:t>
            </w:r>
          </w:p>
        </w:tc>
      </w:tr>
      <w:tr w:rsidR="00B96120" w:rsidRPr="004522D6" w:rsidTr="003D0315">
        <w:trPr>
          <w:trHeight w:val="981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540AF8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540AF8">
              <w:rPr>
                <w:sz w:val="22"/>
                <w:szCs w:val="22"/>
              </w:rPr>
              <w:t>Муниципальная программа Волче-Вражского сельсовета Тамалинского рай</w:t>
            </w:r>
            <w:r>
              <w:rPr>
                <w:sz w:val="22"/>
                <w:szCs w:val="22"/>
              </w:rPr>
              <w:t>она Пензенской области «Развитие</w:t>
            </w:r>
            <w:r w:rsidRPr="00540AF8">
              <w:rPr>
                <w:sz w:val="22"/>
                <w:szCs w:val="22"/>
              </w:rPr>
              <w:t xml:space="preserve"> территори</w:t>
            </w:r>
            <w:r>
              <w:rPr>
                <w:sz w:val="22"/>
                <w:szCs w:val="22"/>
              </w:rPr>
              <w:t>и</w:t>
            </w:r>
            <w:r w:rsidRPr="00540AF8">
              <w:rPr>
                <w:sz w:val="22"/>
                <w:szCs w:val="22"/>
              </w:rPr>
              <w:t xml:space="preserve"> Волче-Вражского сельсовета Тамалинского района Пензенской области на 2014-202</w:t>
            </w:r>
            <w:r>
              <w:rPr>
                <w:sz w:val="22"/>
                <w:szCs w:val="22"/>
              </w:rPr>
              <w:t>1</w:t>
            </w:r>
            <w:r w:rsidRPr="00540AF8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540AF8" w:rsidRDefault="00B96120" w:rsidP="00093DE7">
            <w:pPr>
              <w:pStyle w:val="NoSpacing"/>
            </w:pPr>
            <w:r w:rsidRPr="00540AF8">
              <w:t xml:space="preserve">901 05 02 02   0 00 00000 </w:t>
            </w:r>
          </w:p>
          <w:p w:rsidR="00B96120" w:rsidRPr="00540AF8" w:rsidRDefault="00B96120" w:rsidP="00093DE7">
            <w:pPr>
              <w:pStyle w:val="NoSpacing"/>
            </w:pP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  <w:p w:rsidR="00B96120" w:rsidRPr="001F5250" w:rsidRDefault="00B96120" w:rsidP="00093DE7">
            <w:pPr>
              <w:pStyle w:val="NoSpacing"/>
            </w:pP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  <w:p w:rsidR="00B96120" w:rsidRPr="001F5250" w:rsidRDefault="00B96120" w:rsidP="00093DE7">
            <w:pPr>
              <w:pStyle w:val="NoSpacing"/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  <w:p w:rsidR="00B96120" w:rsidRPr="001F5250" w:rsidRDefault="00B96120" w:rsidP="00093DE7">
            <w:pPr>
              <w:pStyle w:val="NoSpacing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1F5250">
              <w:rPr>
                <w:sz w:val="22"/>
                <w:szCs w:val="22"/>
              </w:rPr>
              <w:t>5,00</w:t>
            </w:r>
          </w:p>
          <w:p w:rsidR="00B96120" w:rsidRPr="001F5250" w:rsidRDefault="00B96120" w:rsidP="00093DE7">
            <w:pPr>
              <w:pStyle w:val="NoSpacing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1F5250" w:rsidRDefault="00B96120" w:rsidP="00093DE7">
            <w:pPr>
              <w:pStyle w:val="NoSpacing"/>
            </w:pPr>
            <w:r w:rsidRPr="001F5250">
              <w:t>0,00</w:t>
            </w:r>
          </w:p>
          <w:p w:rsidR="00B96120" w:rsidRPr="001F5250" w:rsidRDefault="00B96120" w:rsidP="00093DE7">
            <w:pPr>
              <w:pStyle w:val="NoSpacing"/>
            </w:pPr>
          </w:p>
        </w:tc>
      </w:tr>
      <w:tr w:rsidR="00B96120" w:rsidRPr="004522D6" w:rsidTr="003D0315">
        <w:trPr>
          <w:trHeight w:val="270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540AF8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0415E7">
              <w:rPr>
                <w:sz w:val="22"/>
                <w:szCs w:val="22"/>
              </w:rPr>
              <w:t xml:space="preserve">Подпрограмма  </w:t>
            </w:r>
            <w:r w:rsidRPr="000415E7">
              <w:rPr>
                <w:color w:val="000000"/>
                <w:spacing w:val="-2"/>
                <w:sz w:val="22"/>
                <w:szCs w:val="22"/>
              </w:rPr>
              <w:t>«Комплексная программа модернизации и реформирования жилищно-коммунального хозяйства Волче-Вражского сельсовета Тамалинского района Пензенской области на 2014-202</w:t>
            </w:r>
            <w:r>
              <w:rPr>
                <w:color w:val="000000"/>
                <w:spacing w:val="-2"/>
                <w:sz w:val="22"/>
                <w:szCs w:val="22"/>
              </w:rPr>
              <w:t>1</w:t>
            </w:r>
            <w:r w:rsidRPr="000415E7">
              <w:rPr>
                <w:color w:val="000000"/>
                <w:spacing w:val="-2"/>
                <w:sz w:val="22"/>
                <w:szCs w:val="22"/>
              </w:rPr>
              <w:t xml:space="preserve">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0415E7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901 </w:t>
            </w:r>
            <w:r w:rsidRPr="000415E7">
              <w:rPr>
                <w:sz w:val="22"/>
                <w:szCs w:val="22"/>
              </w:rPr>
              <w:t>05 02</w:t>
            </w:r>
            <w:r>
              <w:rPr>
                <w:sz w:val="22"/>
                <w:szCs w:val="22"/>
              </w:rPr>
              <w:t xml:space="preserve"> 02 </w:t>
            </w:r>
            <w:r w:rsidRPr="000415E7">
              <w:rPr>
                <w:sz w:val="22"/>
                <w:szCs w:val="22"/>
              </w:rPr>
              <w:t xml:space="preserve"> 0 00 00000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0,00</w:t>
            </w:r>
          </w:p>
        </w:tc>
      </w:tr>
      <w:tr w:rsidR="00B96120" w:rsidRPr="004522D6" w:rsidTr="003D0315">
        <w:trPr>
          <w:trHeight w:val="256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0415E7">
              <w:rPr>
                <w:sz w:val="22"/>
                <w:szCs w:val="22"/>
              </w:rPr>
              <w:t>Основное мероприятие «Повышение эффективности, качества жилищно-коммунального обслуживания; надежность работы инженерных систем жизнеобеспечения, комфортность и безопасность проживания населения; улучшения качества питьевой воды»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0415E7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901 </w:t>
            </w:r>
            <w:r w:rsidRPr="000415E7">
              <w:rPr>
                <w:sz w:val="22"/>
                <w:szCs w:val="22"/>
              </w:rPr>
              <w:t>05 02 0</w:t>
            </w:r>
            <w:r>
              <w:rPr>
                <w:sz w:val="22"/>
                <w:szCs w:val="22"/>
              </w:rPr>
              <w:t>2</w:t>
            </w:r>
            <w:r w:rsidRPr="000415E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1 01</w:t>
            </w:r>
            <w:r w:rsidRPr="000415E7"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0,00</w:t>
            </w:r>
          </w:p>
        </w:tc>
      </w:tr>
      <w:tr w:rsidR="00B96120" w:rsidRPr="004522D6" w:rsidTr="003D0315">
        <w:trPr>
          <w:trHeight w:val="290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415E7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0415E7">
              <w:t>Расходы на реализацию мер, направленных на снижение удельного объёма используемых топливно-энергетических ресурсов при сохранении соответствующего полезного эффекта, возникающего в процессе их потребления.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0415E7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540AF8">
              <w:t>901</w:t>
            </w:r>
            <w:r>
              <w:rPr>
                <w:b/>
              </w:rPr>
              <w:t xml:space="preserve"> </w:t>
            </w:r>
            <w:r>
              <w:rPr>
                <w:sz w:val="22"/>
                <w:szCs w:val="22"/>
              </w:rPr>
              <w:t>05 02 02</w:t>
            </w:r>
            <w:r w:rsidRPr="000415E7">
              <w:rPr>
                <w:sz w:val="22"/>
                <w:szCs w:val="22"/>
              </w:rPr>
              <w:t xml:space="preserve"> 1 </w:t>
            </w:r>
            <w:r>
              <w:rPr>
                <w:sz w:val="22"/>
                <w:szCs w:val="22"/>
              </w:rPr>
              <w:t xml:space="preserve">01 </w:t>
            </w:r>
            <w:r w:rsidRPr="000415E7">
              <w:rPr>
                <w:sz w:val="22"/>
                <w:szCs w:val="22"/>
              </w:rPr>
              <w:t>60040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  <w:p w:rsidR="00B96120" w:rsidRPr="001F5250" w:rsidRDefault="00B96120" w:rsidP="00093DE7">
            <w:pPr>
              <w:pStyle w:val="NoSpacing"/>
            </w:pP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  <w:p w:rsidR="00B96120" w:rsidRPr="001F5250" w:rsidRDefault="00B96120" w:rsidP="00093DE7">
            <w:pPr>
              <w:pStyle w:val="NoSpacing"/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0,00</w:t>
            </w:r>
          </w:p>
        </w:tc>
      </w:tr>
      <w:tr w:rsidR="00B96120" w:rsidRPr="004522D6" w:rsidTr="003D0315">
        <w:trPr>
          <w:trHeight w:val="255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56186F" w:rsidRDefault="00B96120" w:rsidP="00093DE7">
            <w:pPr>
              <w:pStyle w:val="NoSpacing"/>
            </w:pPr>
            <w:r w:rsidRPr="0056186F">
              <w:t>Закупка товаров, работ, услуг для государственных (муниципальных)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0415E7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901 </w:t>
            </w:r>
            <w:r w:rsidRPr="000415E7">
              <w:rPr>
                <w:sz w:val="22"/>
                <w:szCs w:val="22"/>
              </w:rPr>
              <w:t>05 02 02 1 01 60040 200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0,00</w:t>
            </w:r>
          </w:p>
        </w:tc>
      </w:tr>
      <w:tr w:rsidR="00B96120" w:rsidRPr="004522D6" w:rsidTr="003D0315">
        <w:trPr>
          <w:trHeight w:val="236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56186F" w:rsidRDefault="00B96120" w:rsidP="00093DE7">
            <w:pPr>
              <w:pStyle w:val="NoSpacing"/>
            </w:pPr>
            <w:r w:rsidRPr="0056186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0415E7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901 05 02 02 1 01 60040 240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0,00</w:t>
            </w:r>
          </w:p>
        </w:tc>
      </w:tr>
      <w:tr w:rsidR="00B96120" w:rsidRPr="004522D6" w:rsidTr="003D0315">
        <w:trPr>
          <w:trHeight w:val="197"/>
        </w:trPr>
        <w:tc>
          <w:tcPr>
            <w:tcW w:w="4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006BC5" w:rsidRDefault="00B96120" w:rsidP="00093DE7">
            <w:pPr>
              <w:pStyle w:val="NoSpacing"/>
            </w:pPr>
            <w:r w:rsidRPr="00006BC5">
              <w:t>Благоустройство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006BC5" w:rsidRDefault="00B96120" w:rsidP="00093DE7">
            <w:pPr>
              <w:pStyle w:val="NoSpacing"/>
            </w:pPr>
            <w:r w:rsidRPr="00006BC5">
              <w:t>901  05 03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157</w:t>
            </w:r>
            <w:r w:rsidRPr="001F5250">
              <w:t>,0</w:t>
            </w:r>
          </w:p>
        </w:tc>
        <w:tc>
          <w:tcPr>
            <w:tcW w:w="157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-8,6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148,4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68347F" w:rsidRDefault="00B96120" w:rsidP="00093DE7">
            <w:pPr>
              <w:pStyle w:val="NoSpacing"/>
            </w:pPr>
            <w:r>
              <w:t>21,314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68347F" w:rsidRDefault="00B96120" w:rsidP="00093DE7">
            <w:pPr>
              <w:pStyle w:val="NoSpacing"/>
            </w:pPr>
            <w:r>
              <w:t>50</w:t>
            </w:r>
            <w:r w:rsidRPr="0068347F">
              <w:t>,0</w:t>
            </w:r>
          </w:p>
        </w:tc>
      </w:tr>
      <w:tr w:rsidR="00B96120" w:rsidRPr="004522D6" w:rsidTr="003D0315">
        <w:trPr>
          <w:trHeight w:val="1275"/>
        </w:trPr>
        <w:tc>
          <w:tcPr>
            <w:tcW w:w="49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06BC5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006BC5">
              <w:rPr>
                <w:sz w:val="22"/>
                <w:szCs w:val="22"/>
              </w:rPr>
              <w:t xml:space="preserve">Муниципальная программа </w:t>
            </w:r>
            <w:r w:rsidRPr="00006BC5">
              <w:rPr>
                <w:sz w:val="22"/>
              </w:rPr>
              <w:t>Волче-Вражского сельсовета Тамалинского района Пензенской области</w:t>
            </w:r>
            <w:r w:rsidRPr="00006BC5">
              <w:rPr>
                <w:sz w:val="22"/>
                <w:szCs w:val="22"/>
              </w:rPr>
              <w:t xml:space="preserve"> «Развитие муниципального управления в Волче-Вражском сельсовете Тамалинского района Пензенской области на 2014-202</w:t>
            </w:r>
            <w:r>
              <w:rPr>
                <w:sz w:val="22"/>
                <w:szCs w:val="22"/>
              </w:rPr>
              <w:t>1</w:t>
            </w:r>
            <w:r w:rsidRPr="00006BC5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  <w:r w:rsidRPr="00006BC5">
              <w:t xml:space="preserve">901 05 03 01 0 00 00000 </w:t>
            </w:r>
          </w:p>
          <w:p w:rsidR="00B96120" w:rsidRDefault="00B96120" w:rsidP="00093DE7">
            <w:pPr>
              <w:pStyle w:val="NoSpacing"/>
            </w:pPr>
          </w:p>
          <w:p w:rsidR="00B96120" w:rsidRPr="00006BC5" w:rsidRDefault="00B96120" w:rsidP="00093DE7">
            <w:pPr>
              <w:pStyle w:val="NoSpacing"/>
            </w:pP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  <w:p w:rsidR="00B96120" w:rsidRPr="001F525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  <w:r>
              <w:t>157</w:t>
            </w:r>
            <w:r w:rsidRPr="001F5250">
              <w:t>,0</w:t>
            </w:r>
          </w:p>
          <w:p w:rsidR="00B96120" w:rsidRPr="001F5250" w:rsidRDefault="00B96120" w:rsidP="00093DE7">
            <w:pPr>
              <w:pStyle w:val="NoSpacing"/>
            </w:pPr>
          </w:p>
        </w:tc>
        <w:tc>
          <w:tcPr>
            <w:tcW w:w="1571" w:type="dxa"/>
            <w:gridSpan w:val="4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-8,6</w:t>
            </w:r>
          </w:p>
          <w:p w:rsidR="00B96120" w:rsidRPr="001F5250" w:rsidRDefault="00B96120" w:rsidP="00093DE7">
            <w:pPr>
              <w:pStyle w:val="NoSpacing"/>
            </w:pPr>
          </w:p>
        </w:tc>
        <w:tc>
          <w:tcPr>
            <w:tcW w:w="183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148,4</w:t>
            </w:r>
          </w:p>
          <w:p w:rsidR="00B96120" w:rsidRPr="001F5250" w:rsidRDefault="00B96120" w:rsidP="00093DE7">
            <w:pPr>
              <w:pStyle w:val="NoSpacing"/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</w:pPr>
            <w:r>
              <w:t>21,314</w:t>
            </w:r>
          </w:p>
          <w:p w:rsidR="00B96120" w:rsidRPr="0068347F" w:rsidRDefault="00B96120" w:rsidP="00093DE7">
            <w:pPr>
              <w:pStyle w:val="NoSpacing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8347F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  <w:r>
              <w:t>50,0</w:t>
            </w:r>
          </w:p>
          <w:p w:rsidR="00B96120" w:rsidRPr="0068347F" w:rsidRDefault="00B96120" w:rsidP="00093DE7">
            <w:pPr>
              <w:pStyle w:val="NoSpacing"/>
            </w:pPr>
          </w:p>
        </w:tc>
      </w:tr>
      <w:tr w:rsidR="00B96120" w:rsidRPr="004522D6" w:rsidTr="003D0315">
        <w:trPr>
          <w:trHeight w:val="770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06BC5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006BC5">
              <w:rPr>
                <w:sz w:val="22"/>
                <w:szCs w:val="22"/>
              </w:rPr>
              <w:t>Подпрограмма «Благоустройство территории Волче-Вражского сельсовета Тамалинского района Пензенской области на 2014-202</w:t>
            </w:r>
            <w:r>
              <w:rPr>
                <w:sz w:val="22"/>
                <w:szCs w:val="22"/>
              </w:rPr>
              <w:t>1</w:t>
            </w:r>
            <w:r w:rsidRPr="00006BC5">
              <w:rPr>
                <w:sz w:val="22"/>
                <w:szCs w:val="22"/>
              </w:rPr>
              <w:t xml:space="preserve"> годы 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  <w:r w:rsidRPr="00006BC5">
              <w:t xml:space="preserve">901 05 03 01 2 00 00000 </w:t>
            </w:r>
          </w:p>
          <w:p w:rsidR="00B96120" w:rsidRPr="00006BC5" w:rsidRDefault="00B96120" w:rsidP="00093DE7">
            <w:pPr>
              <w:pStyle w:val="NoSpacing"/>
            </w:pP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1</w:t>
            </w:r>
            <w:r>
              <w:t>57</w:t>
            </w:r>
            <w:r w:rsidRPr="001F5250">
              <w:t>,0</w:t>
            </w:r>
          </w:p>
          <w:p w:rsidR="00B96120" w:rsidRPr="001F5250" w:rsidRDefault="00B96120" w:rsidP="00093DE7">
            <w:pPr>
              <w:pStyle w:val="NoSpacing"/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1F5250" w:rsidRDefault="00B96120" w:rsidP="00093DE7">
            <w:pPr>
              <w:pStyle w:val="NoSpacing"/>
            </w:pPr>
            <w:r>
              <w:t>-8,6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1F5250" w:rsidRDefault="00B96120" w:rsidP="00093DE7">
            <w:pPr>
              <w:pStyle w:val="NoSpacing"/>
            </w:pPr>
            <w:r>
              <w:t>148,4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21,314</w:t>
            </w:r>
          </w:p>
          <w:p w:rsidR="00B96120" w:rsidRPr="0068347F" w:rsidRDefault="00B96120" w:rsidP="00093DE7">
            <w:pPr>
              <w:pStyle w:val="NoSpacing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8347F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68347F">
              <w:rPr>
                <w:sz w:val="22"/>
                <w:szCs w:val="22"/>
              </w:rPr>
              <w:t>,0</w:t>
            </w:r>
          </w:p>
          <w:p w:rsidR="00B96120" w:rsidRPr="0068347F" w:rsidRDefault="00B96120" w:rsidP="00093DE7">
            <w:pPr>
              <w:pStyle w:val="NoSpacing"/>
            </w:pPr>
          </w:p>
        </w:tc>
      </w:tr>
      <w:tr w:rsidR="00B96120" w:rsidRPr="004522D6" w:rsidTr="003D0315">
        <w:trPr>
          <w:trHeight w:val="737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06BC5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006BC5">
              <w:rPr>
                <w:sz w:val="22"/>
                <w:szCs w:val="22"/>
              </w:rPr>
              <w:t xml:space="preserve">Основное мероприятие «Благоустройство населенных пунктов Волче-Вражского сельсовета  Тамалинского района Пензенской области»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  <w:r w:rsidRPr="00006BC5">
              <w:t xml:space="preserve">901 05 03 01 2 01 00000 </w:t>
            </w:r>
          </w:p>
          <w:p w:rsidR="00B96120" w:rsidRPr="00006BC5" w:rsidRDefault="00B96120" w:rsidP="00093DE7">
            <w:pPr>
              <w:pStyle w:val="NoSpacing"/>
            </w:pP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1</w:t>
            </w:r>
            <w:r>
              <w:t>57</w:t>
            </w:r>
            <w:r w:rsidRPr="001F5250">
              <w:t>,0</w:t>
            </w:r>
          </w:p>
          <w:p w:rsidR="00B96120" w:rsidRPr="001F5250" w:rsidRDefault="00B96120" w:rsidP="00093DE7">
            <w:pPr>
              <w:pStyle w:val="NoSpacing"/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1F5250" w:rsidRDefault="00B96120" w:rsidP="00093DE7">
            <w:pPr>
              <w:pStyle w:val="NoSpacing"/>
            </w:pPr>
            <w:r>
              <w:t>-8,6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148,4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8347F" w:rsidRDefault="00B96120" w:rsidP="00093DE7">
            <w:pPr>
              <w:pStyle w:val="NoSpacing"/>
            </w:pPr>
            <w:r>
              <w:t>21,314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8347F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68347F">
              <w:rPr>
                <w:sz w:val="22"/>
                <w:szCs w:val="22"/>
              </w:rPr>
              <w:t>,0</w:t>
            </w:r>
          </w:p>
          <w:p w:rsidR="00B96120" w:rsidRPr="0068347F" w:rsidRDefault="00B96120" w:rsidP="00093DE7">
            <w:pPr>
              <w:pStyle w:val="NoSpacing"/>
            </w:pPr>
          </w:p>
        </w:tc>
      </w:tr>
      <w:tr w:rsidR="00B96120" w:rsidRPr="004522D6" w:rsidTr="003D0315">
        <w:trPr>
          <w:trHeight w:val="284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06BC5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006BC5">
              <w:rPr>
                <w:sz w:val="22"/>
                <w:szCs w:val="22"/>
              </w:rPr>
              <w:t xml:space="preserve">Расходы на уличное освещение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006BC5" w:rsidRDefault="00B96120" w:rsidP="00093DE7">
            <w:pPr>
              <w:pStyle w:val="NoSpacing"/>
            </w:pPr>
            <w:r w:rsidRPr="00006BC5">
              <w:t xml:space="preserve">901 05 03 01 2 01 60010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1</w:t>
            </w:r>
            <w:r>
              <w:t>34</w:t>
            </w:r>
            <w:r w:rsidRPr="001F5250">
              <w:t>,0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1</w:t>
            </w:r>
            <w:r>
              <w:t>34</w:t>
            </w:r>
            <w:r w:rsidRPr="001F5250"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8347F" w:rsidRDefault="00B96120" w:rsidP="00093DE7">
            <w:pPr>
              <w:pStyle w:val="NoSpacing"/>
            </w:pPr>
            <w:r>
              <w:t>21,314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8347F" w:rsidRDefault="00B96120" w:rsidP="00093DE7">
            <w:pPr>
              <w:pStyle w:val="NoSpacing"/>
            </w:pPr>
            <w:r w:rsidRPr="0068347F">
              <w:t>50,0</w:t>
            </w:r>
          </w:p>
        </w:tc>
      </w:tr>
      <w:tr w:rsidR="00B96120" w:rsidRPr="004522D6" w:rsidTr="003D0315">
        <w:trPr>
          <w:trHeight w:val="569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06BC5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006BC5">
              <w:rPr>
                <w:sz w:val="22"/>
                <w:szCs w:val="22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006BC5" w:rsidRDefault="00B96120" w:rsidP="00093DE7">
            <w:pPr>
              <w:pStyle w:val="NoSpacing"/>
            </w:pPr>
            <w:r w:rsidRPr="00006BC5">
              <w:t>901 05 03 01 2 01 60010 200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  <w:r w:rsidRPr="001F5250">
              <w:t>1</w:t>
            </w:r>
            <w:r>
              <w:t>34</w:t>
            </w:r>
            <w:r w:rsidRPr="001F5250">
              <w:t>,0</w:t>
            </w:r>
          </w:p>
          <w:p w:rsidR="00B96120" w:rsidRPr="001F5250" w:rsidRDefault="00B96120" w:rsidP="00093DE7">
            <w:pPr>
              <w:pStyle w:val="NoSpacing"/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:rsidR="00B96120" w:rsidRPr="001F5250" w:rsidRDefault="00B96120" w:rsidP="00093DE7">
            <w:pPr>
              <w:pStyle w:val="NoSpacing"/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  <w:r w:rsidRPr="001F5250">
              <w:t>1</w:t>
            </w:r>
            <w:r>
              <w:t>34</w:t>
            </w:r>
            <w:r w:rsidRPr="001F5250">
              <w:t>,0</w:t>
            </w:r>
          </w:p>
          <w:p w:rsidR="00B96120" w:rsidRPr="001F5250" w:rsidRDefault="00B96120" w:rsidP="00093DE7">
            <w:pPr>
              <w:pStyle w:val="NoSpacing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8347F" w:rsidRDefault="00B96120" w:rsidP="00093DE7">
            <w:pPr>
              <w:pStyle w:val="NoSpacing"/>
            </w:pPr>
            <w:r>
              <w:t>21,314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8347F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68347F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68347F">
              <w:rPr>
                <w:sz w:val="22"/>
                <w:szCs w:val="22"/>
              </w:rPr>
              <w:t>50,0</w:t>
            </w:r>
          </w:p>
        </w:tc>
      </w:tr>
      <w:tr w:rsidR="00B96120" w:rsidRPr="004522D6" w:rsidTr="003D0315">
        <w:trPr>
          <w:trHeight w:val="263"/>
        </w:trPr>
        <w:tc>
          <w:tcPr>
            <w:tcW w:w="4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006BC5" w:rsidRDefault="00B96120" w:rsidP="00093DE7">
            <w:pPr>
              <w:pStyle w:val="NoSpacing"/>
            </w:pPr>
            <w:r w:rsidRPr="00006B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006BC5" w:rsidRDefault="00B96120" w:rsidP="00093DE7">
            <w:pPr>
              <w:pStyle w:val="NoSpacing"/>
            </w:pPr>
            <w:r w:rsidRPr="00006BC5">
              <w:t xml:space="preserve">901 05 03 01 2 01 60010 240 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1</w:t>
            </w:r>
            <w:r>
              <w:t>34</w:t>
            </w:r>
            <w:r w:rsidRPr="001F5250">
              <w:t>,0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 w:rsidRPr="001F5250">
              <w:t>1</w:t>
            </w:r>
            <w:r>
              <w:t>34</w:t>
            </w:r>
            <w:r w:rsidRPr="001F5250">
              <w:t>,0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68347F" w:rsidRDefault="00B96120" w:rsidP="00093DE7">
            <w:pPr>
              <w:pStyle w:val="NoSpacing"/>
            </w:pPr>
            <w:r>
              <w:t>21,314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68347F" w:rsidRDefault="00B96120" w:rsidP="00093DE7">
            <w:pPr>
              <w:pStyle w:val="NoSpacing"/>
            </w:pPr>
            <w:r w:rsidRPr="0068347F">
              <w:t>50,0</w:t>
            </w:r>
          </w:p>
        </w:tc>
      </w:tr>
      <w:tr w:rsidR="00B96120" w:rsidRPr="004522D6" w:rsidTr="003D0315">
        <w:trPr>
          <w:trHeight w:val="284"/>
        </w:trPr>
        <w:tc>
          <w:tcPr>
            <w:tcW w:w="491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06BC5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006BC5">
              <w:rPr>
                <w:sz w:val="22"/>
                <w:szCs w:val="22"/>
              </w:rPr>
              <w:t xml:space="preserve">Прочие работы по благоустройству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006BC5" w:rsidRDefault="00B96120" w:rsidP="00093DE7">
            <w:pPr>
              <w:pStyle w:val="NoSpacing"/>
            </w:pPr>
            <w:r w:rsidRPr="00006BC5">
              <w:t xml:space="preserve">901 05 03 01 2 01 60030 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23,0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-8,6</w:t>
            </w:r>
          </w:p>
        </w:tc>
        <w:tc>
          <w:tcPr>
            <w:tcW w:w="1844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14,4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8347F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8347F" w:rsidRDefault="00B96120" w:rsidP="00093DE7">
            <w:pPr>
              <w:pStyle w:val="NoSpacing"/>
            </w:pPr>
            <w:r>
              <w:t>0</w:t>
            </w:r>
            <w:r w:rsidRPr="0068347F">
              <w:t>,0</w:t>
            </w:r>
          </w:p>
        </w:tc>
      </w:tr>
      <w:tr w:rsidR="00B96120" w:rsidRPr="004522D6" w:rsidTr="003D0315">
        <w:trPr>
          <w:trHeight w:val="586"/>
        </w:trPr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06BC5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006BC5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006BC5" w:rsidRDefault="00B96120" w:rsidP="00093DE7">
            <w:pPr>
              <w:pStyle w:val="NoSpacing"/>
            </w:pPr>
            <w:r w:rsidRPr="00006BC5">
              <w:t>901 05 03 01 2 01 60030 200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23,0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-8,6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14,4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8347F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8347F" w:rsidRDefault="00B96120" w:rsidP="00093DE7">
            <w:pPr>
              <w:pStyle w:val="NoSpacing"/>
            </w:pPr>
            <w:r>
              <w:t>0</w:t>
            </w:r>
            <w:r w:rsidRPr="0068347F">
              <w:t>,0</w:t>
            </w:r>
          </w:p>
        </w:tc>
      </w:tr>
      <w:tr w:rsidR="00B96120" w:rsidRPr="004522D6" w:rsidTr="003D0315">
        <w:trPr>
          <w:trHeight w:val="786"/>
        </w:trPr>
        <w:tc>
          <w:tcPr>
            <w:tcW w:w="49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06BC5" w:rsidRDefault="00B96120" w:rsidP="00093DE7">
            <w:pPr>
              <w:pStyle w:val="NoSpacing"/>
            </w:pPr>
            <w:r w:rsidRPr="00006B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006BC5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006BC5" w:rsidRDefault="00B96120" w:rsidP="00093DE7">
            <w:pPr>
              <w:pStyle w:val="NoSpacing"/>
            </w:pPr>
            <w:r w:rsidRPr="00006BC5">
              <w:t>901 05 03 01 2 01 60030 240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23,0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-8,6</w:t>
            </w:r>
          </w:p>
        </w:tc>
        <w:tc>
          <w:tcPr>
            <w:tcW w:w="1844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F5250" w:rsidRDefault="00B96120" w:rsidP="00093DE7">
            <w:pPr>
              <w:pStyle w:val="NoSpacing"/>
            </w:pPr>
            <w:r>
              <w:t>14,4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8347F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8347F" w:rsidRDefault="00B96120" w:rsidP="00093DE7">
            <w:pPr>
              <w:pStyle w:val="NoSpacing"/>
            </w:pPr>
            <w:r>
              <w:t>0</w:t>
            </w:r>
            <w:r w:rsidRPr="0068347F">
              <w:t>,0</w:t>
            </w:r>
          </w:p>
        </w:tc>
      </w:tr>
      <w:tr w:rsidR="00B96120" w:rsidRPr="004522D6" w:rsidTr="003D0315">
        <w:trPr>
          <w:trHeight w:val="247"/>
        </w:trPr>
        <w:tc>
          <w:tcPr>
            <w:tcW w:w="4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BA77D2" w:rsidRDefault="00B96120" w:rsidP="00093DE7">
            <w:pPr>
              <w:pStyle w:val="NoSpacing"/>
              <w:rPr>
                <w:b/>
                <w:sz w:val="22"/>
                <w:szCs w:val="22"/>
              </w:rPr>
            </w:pPr>
            <w:r w:rsidRPr="00BA77D2">
              <w:rPr>
                <w:b/>
                <w:sz w:val="22"/>
                <w:szCs w:val="22"/>
              </w:rPr>
              <w:t>Культура и кинематография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BA77D2" w:rsidRDefault="00B96120" w:rsidP="00093DE7">
            <w:pPr>
              <w:pStyle w:val="NoSpacing"/>
              <w:rPr>
                <w:b/>
                <w:sz w:val="22"/>
                <w:szCs w:val="22"/>
                <w:lang w:val="en-US"/>
              </w:rPr>
            </w:pPr>
            <w:r w:rsidRPr="00BA77D2">
              <w:rPr>
                <w:b/>
                <w:sz w:val="22"/>
                <w:szCs w:val="22"/>
              </w:rPr>
              <w:t xml:space="preserve">901 </w:t>
            </w:r>
            <w:r w:rsidRPr="00BA77D2">
              <w:rPr>
                <w:b/>
                <w:sz w:val="22"/>
                <w:szCs w:val="22"/>
                <w:lang w:val="en-US"/>
              </w:rPr>
              <w:t>08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68347F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1858,122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68347F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84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68347F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1858,122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68347F" w:rsidRDefault="00B96120" w:rsidP="00093DE7">
            <w:pPr>
              <w:pStyle w:val="NoSpacing"/>
              <w:rPr>
                <w:b/>
              </w:rPr>
            </w:pPr>
            <w:r w:rsidRPr="0068347F">
              <w:rPr>
                <w:b/>
                <w:sz w:val="22"/>
                <w:szCs w:val="22"/>
              </w:rPr>
              <w:t>1520,5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68347F" w:rsidRDefault="00B96120" w:rsidP="00093DE7">
            <w:pPr>
              <w:pStyle w:val="NoSpacing"/>
              <w:rPr>
                <w:b/>
              </w:rPr>
            </w:pPr>
            <w:r>
              <w:rPr>
                <w:b/>
                <w:sz w:val="22"/>
                <w:szCs w:val="22"/>
              </w:rPr>
              <w:t>1559,023</w:t>
            </w:r>
          </w:p>
        </w:tc>
      </w:tr>
      <w:tr w:rsidR="00B96120" w:rsidRPr="004522D6" w:rsidTr="003D0315">
        <w:trPr>
          <w:trHeight w:val="225"/>
        </w:trPr>
        <w:tc>
          <w:tcPr>
            <w:tcW w:w="49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84D7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184D7A">
              <w:rPr>
                <w:sz w:val="22"/>
                <w:szCs w:val="22"/>
              </w:rPr>
              <w:t>Культура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184D7A" w:rsidRDefault="00B96120" w:rsidP="00093DE7">
            <w:pPr>
              <w:pStyle w:val="NoSpacing"/>
              <w:rPr>
                <w:sz w:val="22"/>
                <w:szCs w:val="22"/>
                <w:lang w:val="en-US"/>
              </w:rPr>
            </w:pPr>
            <w:r w:rsidRPr="00184D7A">
              <w:rPr>
                <w:sz w:val="22"/>
                <w:szCs w:val="22"/>
              </w:rPr>
              <w:t>901</w:t>
            </w:r>
            <w:r w:rsidRPr="00184D7A">
              <w:rPr>
                <w:sz w:val="22"/>
                <w:szCs w:val="22"/>
                <w:lang w:val="en-US"/>
              </w:rPr>
              <w:t xml:space="preserve"> 08 01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3122A" w:rsidRDefault="00B96120" w:rsidP="00093DE7">
            <w:pPr>
              <w:pStyle w:val="NoSpacing"/>
            </w:pPr>
            <w:r>
              <w:t>1858,122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3122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3122A" w:rsidRDefault="00B96120" w:rsidP="00093DE7">
            <w:pPr>
              <w:pStyle w:val="NoSpacing"/>
            </w:pPr>
            <w:r>
              <w:t>1858,122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3122A" w:rsidRDefault="00B96120" w:rsidP="00093DE7">
            <w:pPr>
              <w:pStyle w:val="NoSpacing"/>
            </w:pPr>
            <w:r w:rsidRPr="0033122A">
              <w:rPr>
                <w:sz w:val="22"/>
                <w:szCs w:val="22"/>
              </w:rPr>
              <w:t>1520,5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3122A" w:rsidRDefault="00B96120" w:rsidP="00093DE7">
            <w:pPr>
              <w:pStyle w:val="NoSpacing"/>
            </w:pPr>
            <w:r>
              <w:rPr>
                <w:sz w:val="22"/>
                <w:szCs w:val="22"/>
              </w:rPr>
              <w:t>1559,023</w:t>
            </w:r>
          </w:p>
        </w:tc>
      </w:tr>
      <w:tr w:rsidR="00B96120" w:rsidRPr="004522D6" w:rsidTr="003D0315">
        <w:trPr>
          <w:trHeight w:val="315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84D7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184D7A">
              <w:rPr>
                <w:sz w:val="22"/>
                <w:szCs w:val="22"/>
              </w:rPr>
              <w:t xml:space="preserve"> </w:t>
            </w:r>
            <w:r w:rsidRPr="00927838">
              <w:rPr>
                <w:sz w:val="22"/>
                <w:szCs w:val="22"/>
              </w:rPr>
              <w:t>Муниципальная программа</w:t>
            </w:r>
            <w:r w:rsidRPr="00BC3028">
              <w:rPr>
                <w:sz w:val="22"/>
              </w:rPr>
              <w:t xml:space="preserve"> </w:t>
            </w:r>
            <w:r w:rsidRPr="002E1091">
              <w:rPr>
                <w:sz w:val="22"/>
              </w:rPr>
              <w:t>Волче-Вражского сельсовета Тамалинского района Пензенской области</w:t>
            </w:r>
            <w:r w:rsidRPr="00927838">
              <w:rPr>
                <w:sz w:val="22"/>
                <w:szCs w:val="22"/>
              </w:rPr>
              <w:t xml:space="preserve"> "Развитие культуры  в Волче-Вражском  сельсовете Тамалинского района Пензенской области на 2014-202</w:t>
            </w:r>
            <w:r>
              <w:rPr>
                <w:sz w:val="22"/>
                <w:szCs w:val="22"/>
              </w:rPr>
              <w:t>1</w:t>
            </w:r>
            <w:r w:rsidRPr="00927838">
              <w:rPr>
                <w:sz w:val="22"/>
                <w:szCs w:val="22"/>
              </w:rPr>
              <w:t xml:space="preserve"> годы».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184D7A">
              <w:rPr>
                <w:sz w:val="22"/>
                <w:szCs w:val="22"/>
              </w:rPr>
              <w:t xml:space="preserve">901 08 01 04 0 00 0000 </w:t>
            </w: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184D7A" w:rsidRDefault="00B96120" w:rsidP="00093DE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3122A" w:rsidRDefault="00B96120" w:rsidP="00093DE7">
            <w:pPr>
              <w:pStyle w:val="NoSpacing"/>
            </w:pPr>
            <w:r>
              <w:t>1858,122</w:t>
            </w:r>
          </w:p>
          <w:p w:rsidR="00B96120" w:rsidRPr="0033122A" w:rsidRDefault="00B96120" w:rsidP="00093DE7">
            <w:pPr>
              <w:pStyle w:val="NoSpacing"/>
            </w:pPr>
          </w:p>
          <w:p w:rsidR="00B96120" w:rsidRPr="0033122A" w:rsidRDefault="00B96120" w:rsidP="00093DE7">
            <w:pPr>
              <w:pStyle w:val="NoSpacing"/>
            </w:pPr>
          </w:p>
          <w:p w:rsidR="00B96120" w:rsidRPr="0033122A" w:rsidRDefault="00B96120" w:rsidP="00093DE7">
            <w:pPr>
              <w:pStyle w:val="NoSpacing"/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0,00</w:t>
            </w: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  <w:p w:rsidR="00B96120" w:rsidRPr="0033122A" w:rsidRDefault="00B96120" w:rsidP="00093DE7">
            <w:pPr>
              <w:pStyle w:val="NoSpacing"/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3122A" w:rsidRDefault="00B96120" w:rsidP="00093DE7">
            <w:pPr>
              <w:pStyle w:val="NoSpacing"/>
            </w:pPr>
            <w:r>
              <w:t>1858,122</w:t>
            </w:r>
          </w:p>
          <w:p w:rsidR="00B96120" w:rsidRPr="0033122A" w:rsidRDefault="00B96120" w:rsidP="00093DE7">
            <w:pPr>
              <w:pStyle w:val="NoSpacing"/>
            </w:pPr>
          </w:p>
          <w:p w:rsidR="00B96120" w:rsidRPr="0033122A" w:rsidRDefault="00B96120" w:rsidP="00093DE7">
            <w:pPr>
              <w:pStyle w:val="NoSpacing"/>
            </w:pPr>
          </w:p>
          <w:p w:rsidR="00B96120" w:rsidRPr="0033122A" w:rsidRDefault="00B96120" w:rsidP="00093DE7">
            <w:pPr>
              <w:pStyle w:val="NoSpacing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3122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33122A">
              <w:rPr>
                <w:sz w:val="22"/>
                <w:szCs w:val="22"/>
              </w:rPr>
              <w:t>1520,5</w:t>
            </w:r>
            <w:r>
              <w:rPr>
                <w:sz w:val="22"/>
                <w:szCs w:val="22"/>
              </w:rPr>
              <w:t>4</w:t>
            </w:r>
          </w:p>
          <w:p w:rsidR="00B96120" w:rsidRPr="0033122A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33122A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33122A" w:rsidRDefault="00B96120" w:rsidP="00093DE7">
            <w:pPr>
              <w:pStyle w:val="NoSpacing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3122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1559,023</w:t>
            </w:r>
          </w:p>
          <w:p w:rsidR="00B96120" w:rsidRPr="0033122A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33122A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33122A" w:rsidRDefault="00B96120" w:rsidP="00093DE7">
            <w:pPr>
              <w:pStyle w:val="NoSpacing"/>
            </w:pPr>
          </w:p>
        </w:tc>
      </w:tr>
      <w:tr w:rsidR="00B96120" w:rsidRPr="004522D6" w:rsidTr="003D0315">
        <w:trPr>
          <w:trHeight w:val="937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84D7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184D7A">
              <w:rPr>
                <w:sz w:val="22"/>
                <w:szCs w:val="22"/>
              </w:rPr>
              <w:t>Подпрограмма  «Обеспечение деятельности  культуры и библиотечного обслуживания на территории муниципального образования «Волче-Вражский сельсовет Тамалинского района Пензенской области</w:t>
            </w:r>
            <w:r>
              <w:rPr>
                <w:sz w:val="22"/>
                <w:szCs w:val="22"/>
              </w:rPr>
              <w:t>»</w:t>
            </w:r>
            <w:r w:rsidRPr="00184D7A">
              <w:rPr>
                <w:sz w:val="22"/>
                <w:szCs w:val="22"/>
              </w:rPr>
              <w:t xml:space="preserve"> на 2014-202</w:t>
            </w:r>
            <w:r>
              <w:rPr>
                <w:sz w:val="22"/>
                <w:szCs w:val="22"/>
              </w:rPr>
              <w:t>1</w:t>
            </w:r>
            <w:r w:rsidRPr="00184D7A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DA4417">
              <w:rPr>
                <w:sz w:val="22"/>
                <w:szCs w:val="22"/>
              </w:rPr>
              <w:t>901 08 01 04 1</w:t>
            </w:r>
            <w:r>
              <w:rPr>
                <w:sz w:val="22"/>
                <w:szCs w:val="22"/>
              </w:rPr>
              <w:t xml:space="preserve"> 00 </w:t>
            </w:r>
            <w:r w:rsidRPr="00DA4417">
              <w:rPr>
                <w:sz w:val="22"/>
                <w:szCs w:val="22"/>
              </w:rPr>
              <w:t xml:space="preserve"> 0000</w:t>
            </w:r>
            <w:r>
              <w:rPr>
                <w:sz w:val="22"/>
                <w:szCs w:val="22"/>
              </w:rPr>
              <w:t>0</w:t>
            </w:r>
            <w:r w:rsidRPr="00DA4417">
              <w:rPr>
                <w:sz w:val="22"/>
                <w:szCs w:val="22"/>
              </w:rPr>
              <w:t xml:space="preserve"> </w:t>
            </w: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DA4417" w:rsidRDefault="00B96120" w:rsidP="00093DE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3122A" w:rsidRDefault="00B96120" w:rsidP="00093DE7">
            <w:pPr>
              <w:pStyle w:val="NoSpacing"/>
            </w:pPr>
            <w:r>
              <w:t>1858,122</w:t>
            </w:r>
          </w:p>
          <w:p w:rsidR="00B96120" w:rsidRPr="0033122A" w:rsidRDefault="00B96120" w:rsidP="00093DE7">
            <w:pPr>
              <w:pStyle w:val="NoSpacing"/>
            </w:pPr>
          </w:p>
          <w:p w:rsidR="00B96120" w:rsidRPr="0033122A" w:rsidRDefault="00B96120" w:rsidP="00093DE7">
            <w:pPr>
              <w:pStyle w:val="NoSpacing"/>
            </w:pPr>
          </w:p>
          <w:p w:rsidR="00B96120" w:rsidRPr="0033122A" w:rsidRDefault="00B96120" w:rsidP="00093DE7">
            <w:pPr>
              <w:pStyle w:val="NoSpacing"/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0,00</w:t>
            </w: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  <w:p w:rsidR="00B96120" w:rsidRPr="0033122A" w:rsidRDefault="00B96120" w:rsidP="00093DE7">
            <w:pPr>
              <w:pStyle w:val="NoSpacing"/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3122A" w:rsidRDefault="00B96120" w:rsidP="00093DE7">
            <w:pPr>
              <w:pStyle w:val="NoSpacing"/>
            </w:pPr>
            <w:r>
              <w:t>1858,122</w:t>
            </w:r>
          </w:p>
          <w:p w:rsidR="00B96120" w:rsidRPr="0033122A" w:rsidRDefault="00B96120" w:rsidP="00093DE7">
            <w:pPr>
              <w:pStyle w:val="NoSpacing"/>
            </w:pPr>
          </w:p>
          <w:p w:rsidR="00B96120" w:rsidRPr="0033122A" w:rsidRDefault="00B96120" w:rsidP="00093DE7">
            <w:pPr>
              <w:pStyle w:val="NoSpacing"/>
            </w:pPr>
          </w:p>
          <w:p w:rsidR="00B96120" w:rsidRPr="0033122A" w:rsidRDefault="00B96120" w:rsidP="00093DE7">
            <w:pPr>
              <w:pStyle w:val="NoSpacing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3122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33122A">
              <w:rPr>
                <w:sz w:val="22"/>
                <w:szCs w:val="22"/>
              </w:rPr>
              <w:t>1520,5</w:t>
            </w:r>
            <w:r>
              <w:rPr>
                <w:sz w:val="22"/>
                <w:szCs w:val="22"/>
              </w:rPr>
              <w:t>4</w:t>
            </w:r>
          </w:p>
          <w:p w:rsidR="00B96120" w:rsidRPr="0033122A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33122A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33122A" w:rsidRDefault="00B96120" w:rsidP="00093DE7">
            <w:pPr>
              <w:pStyle w:val="NoSpacing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3122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1559,023</w:t>
            </w:r>
          </w:p>
          <w:p w:rsidR="00B96120" w:rsidRPr="0033122A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33122A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33122A" w:rsidRDefault="00B96120" w:rsidP="00093DE7">
            <w:pPr>
              <w:pStyle w:val="NoSpacing"/>
            </w:pPr>
          </w:p>
        </w:tc>
      </w:tr>
      <w:tr w:rsidR="00B96120" w:rsidRPr="004522D6" w:rsidTr="003D0315">
        <w:trPr>
          <w:trHeight w:val="611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2E1091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2E1091">
              <w:rPr>
                <w:sz w:val="22"/>
                <w:szCs w:val="22"/>
              </w:rPr>
              <w:t>Основное мероприятие "Повышение качества и доступности услуг в сфере культуры"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901 08 01 04 1 01 00000 </w:t>
            </w:r>
          </w:p>
          <w:p w:rsidR="00B96120" w:rsidRPr="00DA4417" w:rsidRDefault="00B96120" w:rsidP="00093DE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3122A" w:rsidRDefault="00B96120" w:rsidP="00093DE7">
            <w:pPr>
              <w:pStyle w:val="NoSpacing"/>
            </w:pPr>
            <w:r>
              <w:t>1858,122</w:t>
            </w:r>
          </w:p>
          <w:p w:rsidR="00B96120" w:rsidRPr="0033122A" w:rsidRDefault="00B96120" w:rsidP="00093DE7">
            <w:pPr>
              <w:pStyle w:val="NoSpacing"/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0,00</w:t>
            </w:r>
          </w:p>
          <w:p w:rsidR="00B96120" w:rsidRPr="0033122A" w:rsidRDefault="00B96120" w:rsidP="00093DE7">
            <w:pPr>
              <w:pStyle w:val="NoSpacing"/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3122A" w:rsidRDefault="00B96120" w:rsidP="00093DE7">
            <w:pPr>
              <w:pStyle w:val="NoSpacing"/>
            </w:pPr>
            <w:r>
              <w:t>1858,122</w:t>
            </w:r>
          </w:p>
          <w:p w:rsidR="00B96120" w:rsidRPr="0033122A" w:rsidRDefault="00B96120" w:rsidP="00093DE7">
            <w:pPr>
              <w:pStyle w:val="NoSpacing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3122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1520,54</w:t>
            </w:r>
          </w:p>
          <w:p w:rsidR="00B96120" w:rsidRPr="0033122A" w:rsidRDefault="00B96120" w:rsidP="00093DE7">
            <w:pPr>
              <w:pStyle w:val="NoSpacing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3122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1559,023</w:t>
            </w:r>
          </w:p>
          <w:p w:rsidR="00B96120" w:rsidRPr="0033122A" w:rsidRDefault="00B96120" w:rsidP="00093DE7">
            <w:pPr>
              <w:pStyle w:val="NoSpacing"/>
            </w:pPr>
          </w:p>
        </w:tc>
      </w:tr>
      <w:tr w:rsidR="00B96120" w:rsidRPr="004522D6" w:rsidTr="003D0315">
        <w:trPr>
          <w:trHeight w:val="199"/>
        </w:trPr>
        <w:tc>
          <w:tcPr>
            <w:tcW w:w="49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84D7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184D7A">
              <w:rPr>
                <w:sz w:val="22"/>
                <w:szCs w:val="22"/>
              </w:rPr>
              <w:t>Расходы на обеспечение  деятельности (оказание услуг) муниципальных учреждений (в сфере культуры)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910531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910531">
              <w:rPr>
                <w:sz w:val="22"/>
                <w:szCs w:val="22"/>
              </w:rPr>
              <w:t>901 08 01 04 1</w:t>
            </w:r>
            <w:r>
              <w:rPr>
                <w:sz w:val="22"/>
                <w:szCs w:val="22"/>
              </w:rPr>
              <w:t xml:space="preserve"> 01</w:t>
            </w:r>
            <w:r w:rsidRPr="00910531">
              <w:rPr>
                <w:sz w:val="22"/>
                <w:szCs w:val="22"/>
              </w:rPr>
              <w:t xml:space="preserve"> 05</w:t>
            </w:r>
            <w:r>
              <w:rPr>
                <w:sz w:val="22"/>
                <w:szCs w:val="22"/>
              </w:rPr>
              <w:t xml:space="preserve">030 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524,622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524,622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147,04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158,623</w:t>
            </w:r>
          </w:p>
        </w:tc>
      </w:tr>
      <w:tr w:rsidR="00B96120" w:rsidRPr="004522D6" w:rsidTr="003D0315">
        <w:trPr>
          <w:trHeight w:val="469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25378B" w:rsidRDefault="00B96120" w:rsidP="00093DE7">
            <w:pPr>
              <w:pStyle w:val="NoSpacing"/>
              <w:rPr>
                <w:b/>
              </w:rPr>
            </w:pPr>
            <w:r w:rsidRPr="00910531"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910531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910531">
              <w:rPr>
                <w:sz w:val="22"/>
                <w:szCs w:val="22"/>
              </w:rPr>
              <w:t>901 08 01 04 1</w:t>
            </w:r>
            <w:r>
              <w:rPr>
                <w:sz w:val="22"/>
                <w:szCs w:val="22"/>
              </w:rPr>
              <w:t xml:space="preserve"> 01</w:t>
            </w:r>
            <w:r w:rsidRPr="00910531">
              <w:rPr>
                <w:sz w:val="22"/>
                <w:szCs w:val="22"/>
              </w:rPr>
              <w:t xml:space="preserve"> 05</w:t>
            </w:r>
            <w:r>
              <w:rPr>
                <w:sz w:val="22"/>
                <w:szCs w:val="22"/>
              </w:rPr>
              <w:t>030 20</w:t>
            </w:r>
            <w:r w:rsidRPr="00910531">
              <w:rPr>
                <w:sz w:val="22"/>
                <w:szCs w:val="22"/>
              </w:rPr>
              <w:t>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509,622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509,622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132,04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154,49</w:t>
            </w:r>
          </w:p>
        </w:tc>
      </w:tr>
      <w:tr w:rsidR="00B96120" w:rsidRPr="004522D6" w:rsidTr="003D0315">
        <w:trPr>
          <w:trHeight w:val="385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6758D6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6758D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C142E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7C142E">
              <w:rPr>
                <w:sz w:val="22"/>
                <w:szCs w:val="22"/>
              </w:rPr>
              <w:t>901 08 01 04 1 01 05030 240</w:t>
            </w:r>
          </w:p>
          <w:p w:rsidR="00B96120" w:rsidRPr="007C142E" w:rsidRDefault="00B96120" w:rsidP="00093DE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C142E" w:rsidRDefault="00B96120" w:rsidP="00093DE7">
            <w:pPr>
              <w:pStyle w:val="NoSpacing"/>
            </w:pPr>
            <w:r>
              <w:t>509,622</w:t>
            </w:r>
          </w:p>
          <w:p w:rsidR="00B96120" w:rsidRPr="007C142E" w:rsidRDefault="00B96120" w:rsidP="00093DE7">
            <w:pPr>
              <w:pStyle w:val="NoSpacing"/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C142E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C142E" w:rsidRDefault="00B96120" w:rsidP="00093DE7">
            <w:pPr>
              <w:pStyle w:val="NoSpacing"/>
            </w:pPr>
            <w:r>
              <w:t>509,622</w:t>
            </w:r>
          </w:p>
          <w:p w:rsidR="00B96120" w:rsidRPr="007C142E" w:rsidRDefault="00B96120" w:rsidP="00093DE7">
            <w:pPr>
              <w:pStyle w:val="NoSpacing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132,04</w:t>
            </w:r>
          </w:p>
          <w:p w:rsidR="00B96120" w:rsidRPr="00A859DA" w:rsidRDefault="00B96120" w:rsidP="00093DE7">
            <w:pPr>
              <w:pStyle w:val="NoSpacing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154,49</w:t>
            </w:r>
          </w:p>
          <w:p w:rsidR="00B96120" w:rsidRPr="00A859DA" w:rsidRDefault="00B96120" w:rsidP="00093DE7">
            <w:pPr>
              <w:pStyle w:val="NoSpacing"/>
            </w:pPr>
          </w:p>
        </w:tc>
      </w:tr>
      <w:tr w:rsidR="00B96120" w:rsidRPr="004522D6" w:rsidTr="003D0315">
        <w:trPr>
          <w:trHeight w:val="167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6120" w:rsidRPr="00910531" w:rsidRDefault="00B96120" w:rsidP="00093DE7">
            <w:pPr>
              <w:pStyle w:val="NoSpacing"/>
            </w:pPr>
            <w:r>
              <w:t>Иные бюджетные ассигнования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C142E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7C142E">
              <w:rPr>
                <w:sz w:val="22"/>
                <w:szCs w:val="22"/>
              </w:rPr>
              <w:t>901 08 01 04 1 01 05030 800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C142E" w:rsidRDefault="00B96120" w:rsidP="00093DE7">
            <w:pPr>
              <w:pStyle w:val="NoSpacing"/>
            </w:pPr>
            <w:r w:rsidRPr="007C142E">
              <w:t>15,0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C142E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C142E" w:rsidRDefault="00B96120" w:rsidP="00093DE7">
            <w:pPr>
              <w:pStyle w:val="NoSpacing"/>
            </w:pPr>
            <w:r w:rsidRPr="007C142E">
              <w:t>15,0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4,133</w:t>
            </w:r>
          </w:p>
        </w:tc>
      </w:tr>
      <w:tr w:rsidR="00B96120" w:rsidRPr="004522D6" w:rsidTr="003D0315">
        <w:trPr>
          <w:trHeight w:val="225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E825CA" w:rsidRDefault="00B96120" w:rsidP="00093DE7">
            <w:pPr>
              <w:pStyle w:val="NoSpacing"/>
            </w:pPr>
            <w:r w:rsidRPr="00E825CA">
              <w:t>Уплата налогов, сборов и иных платежей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C142E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7C142E">
              <w:rPr>
                <w:sz w:val="22"/>
                <w:szCs w:val="22"/>
              </w:rPr>
              <w:t>901 08 01 04 1 01 05030 850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C142E" w:rsidRDefault="00B96120" w:rsidP="00093DE7">
            <w:pPr>
              <w:pStyle w:val="NoSpacing"/>
            </w:pPr>
            <w:r w:rsidRPr="007C142E">
              <w:t>15,0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C142E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C142E" w:rsidRDefault="00B96120" w:rsidP="00093DE7">
            <w:pPr>
              <w:pStyle w:val="NoSpacing"/>
            </w:pPr>
            <w:r w:rsidRPr="007C142E">
              <w:t>15,0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15,0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4,133</w:t>
            </w:r>
          </w:p>
        </w:tc>
      </w:tr>
      <w:tr w:rsidR="00B96120" w:rsidRPr="004522D6" w:rsidTr="003D0315">
        <w:trPr>
          <w:trHeight w:val="385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C73038" w:rsidRDefault="00B96120" w:rsidP="00093DE7">
            <w:pPr>
              <w:pStyle w:val="NoSpacing"/>
            </w:pPr>
            <w:r w:rsidRPr="00C73038">
              <w:t>Подпрограмма «Передача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C142E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7C142E">
              <w:rPr>
                <w:sz w:val="22"/>
                <w:szCs w:val="22"/>
              </w:rPr>
              <w:t xml:space="preserve">901 08 01 04 2 02 00000 </w:t>
            </w:r>
          </w:p>
          <w:p w:rsidR="00B96120" w:rsidRPr="007C142E" w:rsidRDefault="00B96120" w:rsidP="00093DE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C142E" w:rsidRDefault="00B96120" w:rsidP="00093DE7">
            <w:pPr>
              <w:pStyle w:val="NoSpacing"/>
            </w:pPr>
            <w:r w:rsidRPr="007C142E">
              <w:t>1333,5</w:t>
            </w:r>
          </w:p>
          <w:p w:rsidR="00B96120" w:rsidRPr="007C142E" w:rsidRDefault="00B96120" w:rsidP="00093DE7">
            <w:pPr>
              <w:pStyle w:val="NoSpacing"/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:rsidR="00B96120" w:rsidRPr="007C142E" w:rsidRDefault="00B96120" w:rsidP="00093DE7">
            <w:pPr>
              <w:pStyle w:val="NoSpacing"/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C142E" w:rsidRDefault="00B96120" w:rsidP="00093DE7">
            <w:pPr>
              <w:pStyle w:val="NoSpacing"/>
            </w:pPr>
            <w:r w:rsidRPr="007C142E">
              <w:t>1333,5</w:t>
            </w:r>
          </w:p>
          <w:p w:rsidR="00B96120" w:rsidRPr="007C142E" w:rsidRDefault="00B96120" w:rsidP="00093DE7">
            <w:pPr>
              <w:pStyle w:val="NoSpacing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1373,5</w:t>
            </w:r>
          </w:p>
          <w:p w:rsidR="00B96120" w:rsidRPr="00A859DA" w:rsidRDefault="00B96120" w:rsidP="00093DE7">
            <w:pPr>
              <w:pStyle w:val="NoSpacing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1400,4</w:t>
            </w:r>
          </w:p>
          <w:p w:rsidR="00B96120" w:rsidRPr="00A859DA" w:rsidRDefault="00B96120" w:rsidP="00093DE7">
            <w:pPr>
              <w:pStyle w:val="NoSpacing"/>
            </w:pPr>
          </w:p>
        </w:tc>
      </w:tr>
      <w:tr w:rsidR="00B96120" w:rsidRPr="004522D6" w:rsidTr="003D0315">
        <w:trPr>
          <w:trHeight w:val="402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43EDC" w:rsidRDefault="00B96120" w:rsidP="00093DE7">
            <w:pPr>
              <w:pStyle w:val="NoSpacing"/>
            </w:pPr>
            <w:r w:rsidRPr="00043EDC">
              <w:t>Основное мероприятие «Перечисление межбюджетных трансфертов из бюджета Волче-Вражского сельсовета Тамалинского района Пензенской области в бюджет Тамалинского района  на обеспечение деятельности учреждений культуры Волче-Вражского сельсовета Тамалинского района Пензенской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C142E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7C142E">
              <w:rPr>
                <w:sz w:val="22"/>
                <w:szCs w:val="22"/>
              </w:rPr>
              <w:t xml:space="preserve">901 08 01 04 2 02 00000 </w:t>
            </w:r>
          </w:p>
          <w:p w:rsidR="00B96120" w:rsidRPr="007C142E" w:rsidRDefault="00B96120" w:rsidP="00093DE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C142E" w:rsidRDefault="00B96120" w:rsidP="00093DE7">
            <w:pPr>
              <w:pStyle w:val="NoSpacing"/>
            </w:pPr>
            <w:r w:rsidRPr="007C142E">
              <w:t>1333,5</w:t>
            </w:r>
          </w:p>
          <w:p w:rsidR="00B96120" w:rsidRPr="007C142E" w:rsidRDefault="00B96120" w:rsidP="00093DE7">
            <w:pPr>
              <w:pStyle w:val="NoSpacing"/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:rsidR="00B96120" w:rsidRPr="007C142E" w:rsidRDefault="00B96120" w:rsidP="00093DE7">
            <w:pPr>
              <w:pStyle w:val="NoSpacing"/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C142E" w:rsidRDefault="00B96120" w:rsidP="00093DE7">
            <w:pPr>
              <w:pStyle w:val="NoSpacing"/>
            </w:pPr>
            <w:r w:rsidRPr="007C142E">
              <w:t>1333,5</w:t>
            </w:r>
          </w:p>
          <w:p w:rsidR="00B96120" w:rsidRPr="007C142E" w:rsidRDefault="00B96120" w:rsidP="00093DE7">
            <w:pPr>
              <w:pStyle w:val="NoSpacing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1373,5</w:t>
            </w:r>
          </w:p>
          <w:p w:rsidR="00B96120" w:rsidRPr="00A859DA" w:rsidRDefault="00B96120" w:rsidP="00093DE7">
            <w:pPr>
              <w:pStyle w:val="NoSpacing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1400,4</w:t>
            </w:r>
          </w:p>
          <w:p w:rsidR="00B96120" w:rsidRPr="00A859DA" w:rsidRDefault="00B96120" w:rsidP="00093DE7">
            <w:pPr>
              <w:pStyle w:val="NoSpacing"/>
            </w:pPr>
          </w:p>
        </w:tc>
      </w:tr>
      <w:tr w:rsidR="00B96120" w:rsidRPr="004522D6" w:rsidTr="003D0315">
        <w:trPr>
          <w:trHeight w:val="675"/>
        </w:trPr>
        <w:tc>
          <w:tcPr>
            <w:tcW w:w="49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C73038" w:rsidRDefault="00B96120" w:rsidP="00093DE7">
            <w:pPr>
              <w:pStyle w:val="NoSpacing"/>
            </w:pPr>
            <w:r w:rsidRPr="00910531">
              <w:t>Передача части полномочий поселений по решению вопросов местного</w:t>
            </w:r>
            <w:r>
              <w:t xml:space="preserve"> значения</w:t>
            </w:r>
            <w:r w:rsidRPr="00910531">
              <w:t xml:space="preserve"> </w:t>
            </w:r>
            <w:r>
              <w:t xml:space="preserve">на </w:t>
            </w:r>
            <w:r w:rsidRPr="00BA77D2">
              <w:t xml:space="preserve"> </w:t>
            </w:r>
            <w:r w:rsidRPr="00926136">
              <w:t>создание условий для организации досуга и обеспечения жителей поселения услугами организаций культуры</w:t>
            </w:r>
            <w:r>
              <w:t>»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E825CA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910531">
              <w:rPr>
                <w:sz w:val="22"/>
                <w:szCs w:val="22"/>
              </w:rPr>
              <w:t>901 08 01</w:t>
            </w:r>
            <w:r w:rsidRPr="00910531">
              <w:rPr>
                <w:sz w:val="22"/>
                <w:szCs w:val="22"/>
                <w:lang w:val="en-US"/>
              </w:rPr>
              <w:t xml:space="preserve"> </w:t>
            </w:r>
            <w:r w:rsidRPr="00910531">
              <w:rPr>
                <w:sz w:val="22"/>
                <w:szCs w:val="22"/>
              </w:rPr>
              <w:t>04 2</w:t>
            </w:r>
            <w:r>
              <w:rPr>
                <w:sz w:val="22"/>
                <w:szCs w:val="22"/>
              </w:rPr>
              <w:t xml:space="preserve"> 02</w:t>
            </w:r>
            <w:r w:rsidRPr="00910531">
              <w:rPr>
                <w:sz w:val="22"/>
                <w:szCs w:val="22"/>
              </w:rPr>
              <w:t xml:space="preserve"> 8009</w:t>
            </w:r>
            <w:r>
              <w:rPr>
                <w:sz w:val="22"/>
                <w:szCs w:val="22"/>
              </w:rPr>
              <w:t>0</w:t>
            </w:r>
            <w:r w:rsidRPr="0091053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t>1333,5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44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t>1333,5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1373,5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1400,4</w:t>
            </w:r>
          </w:p>
        </w:tc>
      </w:tr>
      <w:tr w:rsidR="00B96120" w:rsidRPr="004522D6" w:rsidTr="003D0315">
        <w:trPr>
          <w:trHeight w:val="224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25378B" w:rsidRDefault="00B96120" w:rsidP="00093DE7">
            <w:pPr>
              <w:pStyle w:val="NoSpacing"/>
              <w:rPr>
                <w:b/>
              </w:rPr>
            </w:pPr>
            <w:r>
              <w:t>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910531">
              <w:rPr>
                <w:sz w:val="22"/>
                <w:szCs w:val="22"/>
              </w:rPr>
              <w:t>901 08 01</w:t>
            </w:r>
            <w:r w:rsidRPr="00910531">
              <w:rPr>
                <w:sz w:val="22"/>
                <w:szCs w:val="22"/>
                <w:lang w:val="en-US"/>
              </w:rPr>
              <w:t xml:space="preserve"> </w:t>
            </w:r>
            <w:r w:rsidRPr="00910531">
              <w:rPr>
                <w:sz w:val="22"/>
                <w:szCs w:val="22"/>
              </w:rPr>
              <w:t>04 2</w:t>
            </w:r>
            <w:r>
              <w:rPr>
                <w:sz w:val="22"/>
                <w:szCs w:val="22"/>
              </w:rPr>
              <w:t xml:space="preserve"> 02</w:t>
            </w:r>
            <w:r w:rsidRPr="00910531">
              <w:rPr>
                <w:sz w:val="22"/>
                <w:szCs w:val="22"/>
              </w:rPr>
              <w:t xml:space="preserve"> 8009</w:t>
            </w:r>
            <w:r>
              <w:rPr>
                <w:sz w:val="22"/>
                <w:szCs w:val="22"/>
              </w:rPr>
              <w:t>0</w:t>
            </w:r>
            <w:r w:rsidRPr="00910531">
              <w:rPr>
                <w:sz w:val="22"/>
                <w:szCs w:val="22"/>
              </w:rPr>
              <w:t xml:space="preserve"> 500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t>1333,5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t>1333,5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1400,4</w:t>
            </w:r>
          </w:p>
        </w:tc>
      </w:tr>
      <w:tr w:rsidR="00B96120" w:rsidRPr="004522D6" w:rsidTr="003D0315">
        <w:trPr>
          <w:trHeight w:val="270"/>
        </w:trPr>
        <w:tc>
          <w:tcPr>
            <w:tcW w:w="49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415E38" w:rsidRDefault="00B96120" w:rsidP="00093DE7">
            <w:pPr>
              <w:pStyle w:val="NoSpacing"/>
            </w:pPr>
            <w:r w:rsidRPr="00415E38"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910531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</w:t>
            </w:r>
            <w:r w:rsidRPr="00910531">
              <w:rPr>
                <w:sz w:val="22"/>
                <w:szCs w:val="22"/>
              </w:rPr>
              <w:t xml:space="preserve"> 08 01 04 2</w:t>
            </w:r>
            <w:r>
              <w:rPr>
                <w:sz w:val="22"/>
                <w:szCs w:val="22"/>
              </w:rPr>
              <w:t xml:space="preserve"> 02 </w:t>
            </w:r>
            <w:r w:rsidRPr="00910531">
              <w:rPr>
                <w:sz w:val="22"/>
                <w:szCs w:val="22"/>
              </w:rPr>
              <w:t>8009</w:t>
            </w:r>
            <w:r>
              <w:rPr>
                <w:sz w:val="22"/>
                <w:szCs w:val="22"/>
              </w:rPr>
              <w:t>0</w:t>
            </w:r>
            <w:r w:rsidRPr="00910531">
              <w:rPr>
                <w:sz w:val="22"/>
                <w:szCs w:val="22"/>
              </w:rPr>
              <w:t xml:space="preserve"> 540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t>1333,5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t>1333,5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1400,4</w:t>
            </w:r>
          </w:p>
        </w:tc>
      </w:tr>
      <w:tr w:rsidR="00B96120" w:rsidRPr="004522D6" w:rsidTr="003D0315">
        <w:trPr>
          <w:trHeight w:val="165"/>
        </w:trPr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861187" w:rsidRDefault="00B96120" w:rsidP="00093DE7">
            <w:pPr>
              <w:pStyle w:val="NoSpacing"/>
              <w:rPr>
                <w:b/>
              </w:rPr>
            </w:pPr>
            <w:r w:rsidRPr="00861187">
              <w:rPr>
                <w:b/>
              </w:rPr>
              <w:t>Социальная политика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910531" w:rsidRDefault="00B96120" w:rsidP="00093DE7">
            <w:pPr>
              <w:pStyle w:val="NoSpacing"/>
              <w:rPr>
                <w:b/>
              </w:rPr>
            </w:pPr>
            <w:r w:rsidRPr="00910531">
              <w:rPr>
                <w:b/>
              </w:rPr>
              <w:t>901 10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16DDA" w:rsidRDefault="00B96120" w:rsidP="00093DE7">
            <w:pPr>
              <w:pStyle w:val="NoSpacing"/>
              <w:rPr>
                <w:b/>
              </w:rPr>
            </w:pPr>
            <w:r w:rsidRPr="00716DDA">
              <w:rPr>
                <w:b/>
              </w:rPr>
              <w:t>24,0</w:t>
            </w:r>
          </w:p>
        </w:tc>
        <w:tc>
          <w:tcPr>
            <w:tcW w:w="1558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16DDA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844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16DDA" w:rsidRDefault="00B96120" w:rsidP="00093DE7">
            <w:pPr>
              <w:pStyle w:val="NoSpacing"/>
              <w:rPr>
                <w:b/>
              </w:rPr>
            </w:pPr>
            <w:r w:rsidRPr="00716DDA">
              <w:rPr>
                <w:b/>
              </w:rPr>
              <w:t>24,0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16DDA" w:rsidRDefault="00B96120" w:rsidP="00093DE7">
            <w:pPr>
              <w:pStyle w:val="NoSpacing"/>
              <w:rPr>
                <w:b/>
              </w:rPr>
            </w:pPr>
            <w:r w:rsidRPr="00716DDA">
              <w:rPr>
                <w:b/>
              </w:rPr>
              <w:t>24,0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16DDA" w:rsidRDefault="00B96120" w:rsidP="00093DE7">
            <w:pPr>
              <w:pStyle w:val="NoSpacing"/>
              <w:rPr>
                <w:b/>
              </w:rPr>
            </w:pPr>
            <w:r w:rsidRPr="00716DDA">
              <w:rPr>
                <w:b/>
              </w:rPr>
              <w:t>25,0</w:t>
            </w:r>
          </w:p>
        </w:tc>
      </w:tr>
      <w:tr w:rsidR="00B96120" w:rsidRPr="004522D6" w:rsidTr="003D0315">
        <w:trPr>
          <w:trHeight w:val="255"/>
        </w:trPr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415E38" w:rsidRDefault="00B96120" w:rsidP="00093DE7">
            <w:pPr>
              <w:pStyle w:val="NoSpacing"/>
            </w:pPr>
            <w:r w:rsidRPr="00415E38">
              <w:t>Пенсионное обеспечение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861187" w:rsidRDefault="00B96120" w:rsidP="00093DE7">
            <w:pPr>
              <w:pStyle w:val="NoSpacing"/>
            </w:pPr>
            <w:r w:rsidRPr="00861187">
              <w:t>901 10 01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16DDA" w:rsidRDefault="00B96120" w:rsidP="00093DE7">
            <w:pPr>
              <w:pStyle w:val="NoSpacing"/>
            </w:pPr>
            <w:r w:rsidRPr="00716DDA">
              <w:t>24,0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16D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16DDA" w:rsidRDefault="00B96120" w:rsidP="00093DE7">
            <w:pPr>
              <w:pStyle w:val="NoSpacing"/>
            </w:pPr>
            <w:r w:rsidRPr="00716DDA">
              <w:t>24,0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16DDA" w:rsidRDefault="00B96120" w:rsidP="00093DE7">
            <w:pPr>
              <w:pStyle w:val="NoSpacing"/>
            </w:pPr>
            <w:r w:rsidRPr="00716DDA">
              <w:t>24,0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16DDA" w:rsidRDefault="00B96120" w:rsidP="00093DE7">
            <w:pPr>
              <w:pStyle w:val="NoSpacing"/>
            </w:pPr>
            <w:r w:rsidRPr="00716DDA">
              <w:t>25,0</w:t>
            </w:r>
          </w:p>
        </w:tc>
      </w:tr>
      <w:tr w:rsidR="00B96120" w:rsidRPr="004522D6" w:rsidTr="003D0315">
        <w:trPr>
          <w:trHeight w:val="705"/>
        </w:trPr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415E38" w:rsidRDefault="00B96120" w:rsidP="00093DE7">
            <w:pPr>
              <w:pStyle w:val="NoSpacing"/>
            </w:pPr>
            <w:r w:rsidRPr="00BF5D80">
              <w:t xml:space="preserve">Муниципальная программа </w:t>
            </w:r>
            <w:r w:rsidRPr="002E1091">
              <w:t>Волче-Вражского сельсовета Тамалинского района Пензенской области</w:t>
            </w:r>
            <w:r w:rsidRPr="00BF5D80">
              <w:t xml:space="preserve"> «Развитие муниципального управления в Волче-Вражском сельсовете Тамалинского района Пензенской области на 2014-202</w:t>
            </w:r>
            <w:r>
              <w:t>1</w:t>
            </w:r>
            <w:r w:rsidRPr="00BF5D80">
              <w:t xml:space="preserve">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000ED" w:rsidRDefault="00B96120" w:rsidP="00093DE7">
            <w:pPr>
              <w:pStyle w:val="NoSpacing"/>
            </w:pPr>
            <w:r w:rsidRPr="007000ED">
              <w:t>901 10 01  01</w:t>
            </w:r>
            <w:r>
              <w:t xml:space="preserve"> 0 00 </w:t>
            </w:r>
            <w:r w:rsidRPr="007000ED">
              <w:t>0000</w:t>
            </w:r>
            <w:r>
              <w:t>0</w:t>
            </w:r>
            <w:r w:rsidRPr="007000ED">
              <w:t xml:space="preserve">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16DDA" w:rsidRDefault="00B96120" w:rsidP="00093DE7">
            <w:pPr>
              <w:pStyle w:val="NoSpacing"/>
            </w:pPr>
            <w:r w:rsidRPr="00716DDA">
              <w:t>24,0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16D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16DDA" w:rsidRDefault="00B96120" w:rsidP="00093DE7">
            <w:pPr>
              <w:pStyle w:val="NoSpacing"/>
            </w:pPr>
            <w:r w:rsidRPr="00716DDA">
              <w:t>24,0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16DDA" w:rsidRDefault="00B96120" w:rsidP="00093DE7">
            <w:pPr>
              <w:pStyle w:val="NoSpacing"/>
            </w:pPr>
            <w:r w:rsidRPr="00716DDA">
              <w:t>24,0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16DDA" w:rsidRDefault="00B96120" w:rsidP="00093DE7">
            <w:pPr>
              <w:pStyle w:val="NoSpacing"/>
            </w:pPr>
            <w:r w:rsidRPr="00716DDA">
              <w:t>25,0</w:t>
            </w:r>
          </w:p>
        </w:tc>
      </w:tr>
      <w:tr w:rsidR="00B96120" w:rsidRPr="004522D6" w:rsidTr="003D0315">
        <w:trPr>
          <w:trHeight w:val="620"/>
        </w:trPr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415E38" w:rsidRDefault="00B96120" w:rsidP="00093DE7">
            <w:pPr>
              <w:pStyle w:val="NoSpacing"/>
              <w:rPr>
                <w:i/>
              </w:rPr>
            </w:pPr>
            <w:r w:rsidRPr="00415E38">
              <w:t>Подпрограмма «Доплата к пенсиям  муниципальным служащим Волче-Вражского сельсовета Тамалинского района Пензенской области на 2014-202</w:t>
            </w:r>
            <w:r>
              <w:t>1</w:t>
            </w:r>
            <w:r w:rsidRPr="00415E38">
              <w:t xml:space="preserve"> годы»</w:t>
            </w:r>
            <w:r w:rsidRPr="00415E38">
              <w:rPr>
                <w:i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000ED" w:rsidRDefault="00B96120" w:rsidP="00093DE7">
            <w:pPr>
              <w:pStyle w:val="NoSpacing"/>
            </w:pPr>
            <w:r>
              <w:t xml:space="preserve">901 10 01 01 3 00 </w:t>
            </w:r>
            <w:r w:rsidRPr="007000ED">
              <w:t>0000</w:t>
            </w:r>
            <w:r>
              <w:t>0</w:t>
            </w:r>
            <w:r w:rsidRPr="007000ED">
              <w:t xml:space="preserve">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16DDA" w:rsidRDefault="00B96120" w:rsidP="00093DE7">
            <w:pPr>
              <w:pStyle w:val="NoSpacing"/>
            </w:pPr>
            <w:r w:rsidRPr="00716DDA">
              <w:t>24,0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16D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16DDA" w:rsidRDefault="00B96120" w:rsidP="00093DE7">
            <w:pPr>
              <w:pStyle w:val="NoSpacing"/>
            </w:pPr>
            <w:r w:rsidRPr="00716DDA">
              <w:t>24,0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16DDA" w:rsidRDefault="00B96120" w:rsidP="00093DE7">
            <w:pPr>
              <w:pStyle w:val="NoSpacing"/>
            </w:pPr>
            <w:r w:rsidRPr="00716DDA">
              <w:t>24,0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16DDA" w:rsidRDefault="00B96120" w:rsidP="00093DE7">
            <w:pPr>
              <w:pStyle w:val="NoSpacing"/>
            </w:pPr>
            <w:r w:rsidRPr="00716DDA">
              <w:t>25,0</w:t>
            </w:r>
          </w:p>
        </w:tc>
      </w:tr>
      <w:tr w:rsidR="00B96120" w:rsidRPr="004522D6" w:rsidTr="003D0315">
        <w:trPr>
          <w:trHeight w:val="385"/>
        </w:trPr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415E38" w:rsidRDefault="00B96120" w:rsidP="00093DE7">
            <w:pPr>
              <w:pStyle w:val="NoSpacing"/>
            </w:pPr>
            <w:r w:rsidRPr="00415E38">
              <w:t>Основное мероприятие «Государственная поддержка граждан пожилого возраста»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 xml:space="preserve">901 10 01 01 3 01 00000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16DDA" w:rsidRDefault="00B96120" w:rsidP="00093DE7">
            <w:pPr>
              <w:pStyle w:val="NoSpacing"/>
            </w:pPr>
            <w:r w:rsidRPr="00716DDA">
              <w:t>24,0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16D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16DDA" w:rsidRDefault="00B96120" w:rsidP="00093DE7">
            <w:pPr>
              <w:pStyle w:val="NoSpacing"/>
            </w:pPr>
            <w:r w:rsidRPr="00716DDA">
              <w:t>24,0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16DDA" w:rsidRDefault="00B96120" w:rsidP="00093DE7">
            <w:pPr>
              <w:pStyle w:val="NoSpacing"/>
            </w:pPr>
            <w:r w:rsidRPr="00716DDA">
              <w:t>24,0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16DDA" w:rsidRDefault="00B96120" w:rsidP="00093DE7">
            <w:pPr>
              <w:pStyle w:val="NoSpacing"/>
            </w:pPr>
            <w:r w:rsidRPr="00716DDA">
              <w:t>25,0</w:t>
            </w:r>
          </w:p>
        </w:tc>
      </w:tr>
      <w:tr w:rsidR="00B96120" w:rsidRPr="004522D6" w:rsidTr="003D0315">
        <w:trPr>
          <w:trHeight w:val="487"/>
        </w:trPr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415E38" w:rsidRDefault="00B96120" w:rsidP="00093DE7">
            <w:pPr>
              <w:pStyle w:val="NoSpacing"/>
            </w:pPr>
            <w:r w:rsidRPr="00415E38">
              <w:t xml:space="preserve">Расходы на доплаты к пенсиям муниципальных   служащих Волче-Вражского сельсовета и лиц, замещающих муниципальные должности Волче-Вражского  сельсовета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910531" w:rsidRDefault="00B96120" w:rsidP="00093DE7">
            <w:pPr>
              <w:pStyle w:val="NoSpacing"/>
              <w:rPr>
                <w:lang w:val="en-US"/>
              </w:rPr>
            </w:pPr>
            <w:r w:rsidRPr="00910531">
              <w:t xml:space="preserve">901 </w:t>
            </w:r>
            <w:r w:rsidRPr="00910531">
              <w:rPr>
                <w:lang w:val="en-US"/>
              </w:rPr>
              <w:t xml:space="preserve">10 01 </w:t>
            </w:r>
            <w:r w:rsidRPr="00910531">
              <w:t>01 3</w:t>
            </w:r>
            <w:r>
              <w:t xml:space="preserve"> 01 </w:t>
            </w:r>
            <w:r w:rsidRPr="00910531">
              <w:t>1003</w:t>
            </w:r>
            <w:r>
              <w:t>0</w:t>
            </w:r>
            <w:r w:rsidRPr="00910531">
              <w:rPr>
                <w:lang w:val="en-US"/>
              </w:rPr>
              <w:t xml:space="preserve">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16DDA" w:rsidRDefault="00B96120" w:rsidP="00093DE7">
            <w:pPr>
              <w:pStyle w:val="NoSpacing"/>
            </w:pPr>
            <w:r w:rsidRPr="00716DDA">
              <w:t>24,0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16D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16DDA" w:rsidRDefault="00B96120" w:rsidP="00093DE7">
            <w:pPr>
              <w:pStyle w:val="NoSpacing"/>
            </w:pPr>
            <w:r w:rsidRPr="00716DDA">
              <w:t>24,0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16DDA" w:rsidRDefault="00B96120" w:rsidP="00093DE7">
            <w:pPr>
              <w:pStyle w:val="NoSpacing"/>
            </w:pPr>
            <w:r w:rsidRPr="00716DDA">
              <w:t>24,0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16DDA" w:rsidRDefault="00B96120" w:rsidP="00093DE7">
            <w:pPr>
              <w:pStyle w:val="NoSpacing"/>
            </w:pPr>
            <w:r w:rsidRPr="00716DDA">
              <w:t>25,0</w:t>
            </w:r>
          </w:p>
        </w:tc>
      </w:tr>
      <w:tr w:rsidR="00B96120" w:rsidRPr="004522D6" w:rsidTr="003D0315">
        <w:trPr>
          <w:trHeight w:val="268"/>
        </w:trPr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E825CA" w:rsidRDefault="00B96120" w:rsidP="00093DE7">
            <w:pPr>
              <w:pStyle w:val="NoSpacing"/>
            </w:pPr>
            <w:r w:rsidRPr="00E825CA">
              <w:t>Социальное обеспечение и иные выплаты населению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 w:rsidRPr="00910531">
              <w:t xml:space="preserve">901 </w:t>
            </w:r>
            <w:r w:rsidRPr="00910531">
              <w:rPr>
                <w:lang w:val="en-US"/>
              </w:rPr>
              <w:t xml:space="preserve">10 01 </w:t>
            </w:r>
            <w:r w:rsidRPr="00910531">
              <w:t>01 3</w:t>
            </w:r>
            <w:r>
              <w:t xml:space="preserve"> 01</w:t>
            </w:r>
            <w:r w:rsidRPr="00910531">
              <w:t xml:space="preserve"> 1003</w:t>
            </w:r>
            <w:r>
              <w:t>0</w:t>
            </w:r>
            <w:r w:rsidRPr="00910531">
              <w:rPr>
                <w:lang w:val="en-US"/>
              </w:rPr>
              <w:t xml:space="preserve"> </w:t>
            </w:r>
            <w:r w:rsidRPr="00910531">
              <w:t>3</w:t>
            </w:r>
            <w:r w:rsidRPr="00910531">
              <w:rPr>
                <w:lang w:val="en-US"/>
              </w:rPr>
              <w:t>00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2</w:t>
            </w:r>
            <w:r>
              <w:t>4</w:t>
            </w:r>
            <w:r w:rsidRPr="00A859DA">
              <w:t>,0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2</w:t>
            </w:r>
            <w:r>
              <w:t>4</w:t>
            </w:r>
            <w:r w:rsidRPr="00A859DA"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 w:rsidRPr="00A859DA">
              <w:t>2</w:t>
            </w:r>
            <w:r>
              <w:t>4</w:t>
            </w:r>
            <w:r w:rsidRPr="00A859DA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25,0</w:t>
            </w:r>
          </w:p>
        </w:tc>
      </w:tr>
      <w:tr w:rsidR="00B96120" w:rsidRPr="004522D6" w:rsidTr="003D0315">
        <w:trPr>
          <w:trHeight w:val="495"/>
        </w:trPr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E825CA" w:rsidRDefault="00B96120" w:rsidP="00093DE7">
            <w:pPr>
              <w:pStyle w:val="NoSpacing"/>
            </w:pPr>
            <w:r w:rsidRPr="00E825CA">
              <w:t>Пенсии, выплачиваемые организациями сектора государственного управления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910531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910531" w:rsidRDefault="00B96120" w:rsidP="00093DE7">
            <w:pPr>
              <w:pStyle w:val="NoSpacing"/>
            </w:pPr>
            <w:r w:rsidRPr="00910531">
              <w:t xml:space="preserve">901 </w:t>
            </w:r>
            <w:r w:rsidRPr="00910531">
              <w:rPr>
                <w:lang w:val="en-US"/>
              </w:rPr>
              <w:t xml:space="preserve">10 01 </w:t>
            </w:r>
            <w:r w:rsidRPr="00910531">
              <w:t>01 3</w:t>
            </w:r>
            <w:r>
              <w:t xml:space="preserve"> 01</w:t>
            </w:r>
            <w:r w:rsidRPr="00910531">
              <w:t xml:space="preserve"> 1003</w:t>
            </w:r>
            <w:r>
              <w:t>0</w:t>
            </w:r>
            <w:r w:rsidRPr="00910531">
              <w:t xml:space="preserve"> 310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24,</w:t>
            </w:r>
            <w:r w:rsidRPr="00A859DA">
              <w:t>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24,</w:t>
            </w:r>
            <w:r w:rsidRPr="00A859DA"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24,</w:t>
            </w:r>
            <w:r w:rsidRPr="00A859DA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A859DA" w:rsidRDefault="00B96120" w:rsidP="00093DE7">
            <w:pPr>
              <w:pStyle w:val="NoSpacing"/>
            </w:pPr>
            <w:r>
              <w:t>25,0</w:t>
            </w:r>
          </w:p>
        </w:tc>
      </w:tr>
    </w:tbl>
    <w:p w:rsidR="00B96120" w:rsidRDefault="00B96120" w:rsidP="00093DE7">
      <w:pPr>
        <w:pStyle w:val="NoSpacing"/>
        <w:rPr>
          <w:sz w:val="22"/>
          <w:szCs w:val="22"/>
        </w:rPr>
      </w:pPr>
    </w:p>
    <w:p w:rsidR="00B96120" w:rsidRDefault="00B96120" w:rsidP="00093DE7">
      <w:pPr>
        <w:pStyle w:val="NoSpacing"/>
        <w:rPr>
          <w:sz w:val="22"/>
          <w:szCs w:val="22"/>
        </w:rPr>
      </w:pPr>
    </w:p>
    <w:p w:rsidR="00B96120" w:rsidRPr="00093DE7" w:rsidRDefault="00B96120" w:rsidP="00093DE7">
      <w:pPr>
        <w:pStyle w:val="NoSpacing"/>
        <w:jc w:val="right"/>
        <w:rPr>
          <w:sz w:val="22"/>
          <w:szCs w:val="22"/>
        </w:rPr>
      </w:pPr>
      <w:r w:rsidRPr="00093DE7">
        <w:rPr>
          <w:sz w:val="22"/>
          <w:szCs w:val="22"/>
        </w:rPr>
        <w:t>Приложение № 3</w:t>
      </w:r>
    </w:p>
    <w:p w:rsidR="00B96120" w:rsidRPr="00093DE7" w:rsidRDefault="00B96120" w:rsidP="00093DE7">
      <w:pPr>
        <w:pStyle w:val="NoSpacing"/>
        <w:jc w:val="right"/>
        <w:rPr>
          <w:sz w:val="22"/>
          <w:szCs w:val="22"/>
        </w:rPr>
      </w:pPr>
      <w:r w:rsidRPr="00093DE7">
        <w:rPr>
          <w:sz w:val="22"/>
          <w:szCs w:val="22"/>
        </w:rPr>
        <w:t xml:space="preserve">к решению Комитета местного самоуправления </w:t>
      </w:r>
    </w:p>
    <w:p w:rsidR="00B96120" w:rsidRPr="00093DE7" w:rsidRDefault="00B96120" w:rsidP="00093DE7">
      <w:pPr>
        <w:pStyle w:val="NoSpacing"/>
        <w:jc w:val="right"/>
        <w:rPr>
          <w:sz w:val="22"/>
          <w:szCs w:val="22"/>
        </w:rPr>
      </w:pPr>
      <w:r w:rsidRPr="00093DE7">
        <w:rPr>
          <w:sz w:val="22"/>
          <w:szCs w:val="22"/>
        </w:rPr>
        <w:t xml:space="preserve"> Волче-Вражского  сельсовета </w:t>
      </w:r>
    </w:p>
    <w:p w:rsidR="00B96120" w:rsidRPr="00093DE7" w:rsidRDefault="00B96120" w:rsidP="00093DE7">
      <w:pPr>
        <w:pStyle w:val="NoSpacing"/>
        <w:jc w:val="right"/>
        <w:rPr>
          <w:sz w:val="22"/>
          <w:szCs w:val="22"/>
        </w:rPr>
      </w:pPr>
      <w:r w:rsidRPr="00093DE7">
        <w:rPr>
          <w:sz w:val="22"/>
          <w:szCs w:val="22"/>
        </w:rPr>
        <w:t>Тамалинского района Пензенской области</w:t>
      </w:r>
    </w:p>
    <w:p w:rsidR="00B96120" w:rsidRPr="00093DE7" w:rsidRDefault="00B96120" w:rsidP="00093DE7">
      <w:pPr>
        <w:pStyle w:val="NoSpacing"/>
        <w:jc w:val="right"/>
        <w:rPr>
          <w:sz w:val="22"/>
          <w:szCs w:val="22"/>
        </w:rPr>
      </w:pPr>
      <w:r w:rsidRPr="00093DE7">
        <w:rPr>
          <w:sz w:val="22"/>
          <w:szCs w:val="22"/>
        </w:rPr>
        <w:t>от  19.08.2019  №  396-131/2</w:t>
      </w:r>
    </w:p>
    <w:p w:rsidR="00B96120" w:rsidRPr="00093DE7" w:rsidRDefault="00B96120" w:rsidP="00093DE7">
      <w:pPr>
        <w:pStyle w:val="NoSpacing"/>
        <w:jc w:val="right"/>
        <w:rPr>
          <w:sz w:val="22"/>
          <w:szCs w:val="22"/>
        </w:rPr>
      </w:pPr>
    </w:p>
    <w:p w:rsidR="00B96120" w:rsidRPr="00093DE7" w:rsidRDefault="00B96120" w:rsidP="00093DE7">
      <w:pPr>
        <w:pStyle w:val="NoSpacing"/>
        <w:jc w:val="right"/>
        <w:rPr>
          <w:sz w:val="22"/>
          <w:szCs w:val="22"/>
        </w:rPr>
      </w:pPr>
      <w:r w:rsidRPr="00093DE7">
        <w:rPr>
          <w:sz w:val="22"/>
          <w:szCs w:val="22"/>
        </w:rPr>
        <w:t>«Приложение № 12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 решению Комитета местного самоуправления</w:t>
      </w:r>
    </w:p>
    <w:p w:rsidR="00B96120" w:rsidRPr="00093DE7" w:rsidRDefault="00B96120" w:rsidP="00093DE7">
      <w:pPr>
        <w:pStyle w:val="NoSpacing"/>
        <w:jc w:val="right"/>
        <w:rPr>
          <w:sz w:val="22"/>
          <w:szCs w:val="22"/>
        </w:rPr>
      </w:pPr>
      <w:r w:rsidRPr="00093DE7">
        <w:rPr>
          <w:sz w:val="22"/>
          <w:szCs w:val="22"/>
        </w:rPr>
        <w:t>Волче-Вражского сельсовета</w:t>
      </w:r>
    </w:p>
    <w:p w:rsidR="00B96120" w:rsidRPr="00093DE7" w:rsidRDefault="00B96120" w:rsidP="00093DE7">
      <w:pPr>
        <w:pStyle w:val="NoSpacing"/>
        <w:jc w:val="right"/>
        <w:rPr>
          <w:sz w:val="22"/>
          <w:szCs w:val="22"/>
        </w:rPr>
      </w:pPr>
      <w:r w:rsidRPr="00093DE7">
        <w:rPr>
          <w:sz w:val="22"/>
          <w:szCs w:val="22"/>
        </w:rPr>
        <w:t>Тамалинского района Пензенской области</w:t>
      </w:r>
    </w:p>
    <w:p w:rsidR="00B96120" w:rsidRPr="00093DE7" w:rsidRDefault="00B96120" w:rsidP="00093DE7">
      <w:pPr>
        <w:pStyle w:val="NoSpacing"/>
        <w:jc w:val="right"/>
        <w:rPr>
          <w:sz w:val="22"/>
          <w:szCs w:val="22"/>
        </w:rPr>
      </w:pPr>
      <w:r w:rsidRPr="00093DE7">
        <w:rPr>
          <w:sz w:val="22"/>
          <w:szCs w:val="22"/>
        </w:rPr>
        <w:t xml:space="preserve">   «О бюджете Волче-Вражского сельсовета</w:t>
      </w:r>
    </w:p>
    <w:p w:rsidR="00B96120" w:rsidRPr="00093DE7" w:rsidRDefault="00B96120" w:rsidP="00093DE7">
      <w:pPr>
        <w:pStyle w:val="NoSpacing"/>
        <w:jc w:val="right"/>
        <w:rPr>
          <w:sz w:val="22"/>
          <w:szCs w:val="22"/>
        </w:rPr>
      </w:pPr>
      <w:r w:rsidRPr="00093DE7">
        <w:rPr>
          <w:sz w:val="22"/>
          <w:szCs w:val="22"/>
        </w:rPr>
        <w:t xml:space="preserve">Тамалинского района Пензенской области </w:t>
      </w:r>
    </w:p>
    <w:p w:rsidR="00B96120" w:rsidRPr="00093DE7" w:rsidRDefault="00B96120" w:rsidP="00093DE7">
      <w:pPr>
        <w:pStyle w:val="NoSpacing"/>
        <w:jc w:val="right"/>
        <w:rPr>
          <w:sz w:val="22"/>
          <w:szCs w:val="22"/>
        </w:rPr>
      </w:pPr>
      <w:r w:rsidRPr="00093DE7">
        <w:rPr>
          <w:sz w:val="22"/>
          <w:szCs w:val="22"/>
        </w:rPr>
        <w:t>на 2019 год и на плановый период 2020 и 2021 годов»</w:t>
      </w:r>
    </w:p>
    <w:p w:rsidR="00B96120" w:rsidRDefault="00B96120" w:rsidP="00093DE7">
      <w:pPr>
        <w:pStyle w:val="NoSpacing"/>
        <w:rPr>
          <w:sz w:val="20"/>
          <w:szCs w:val="20"/>
        </w:rPr>
      </w:pPr>
    </w:p>
    <w:p w:rsidR="00B96120" w:rsidRPr="0037344B" w:rsidRDefault="00B96120" w:rsidP="00093DE7">
      <w:pPr>
        <w:pStyle w:val="NoSpacing"/>
        <w:rPr>
          <w:sz w:val="20"/>
        </w:rPr>
      </w:pPr>
      <w:r w:rsidRPr="00910531">
        <w:t xml:space="preserve"> </w:t>
      </w:r>
      <w:r>
        <w:t xml:space="preserve">           </w:t>
      </w:r>
    </w:p>
    <w:p w:rsidR="00B96120" w:rsidRDefault="00B96120" w:rsidP="00093DE7">
      <w:pPr>
        <w:pStyle w:val="NoSpacing"/>
        <w:jc w:val="center"/>
        <w:rPr>
          <w:b/>
        </w:rPr>
      </w:pPr>
      <w:r w:rsidRPr="0037344B">
        <w:rPr>
          <w:b/>
        </w:rPr>
        <w:t>Распределение бюджетных ассигнований по целевым статьям (муниципальным программам Волче-Вражского сельсовета Тамалинского района Пензенской области и непрограммным направлениям деятельности), группам видов расходов, разделам,</w:t>
      </w:r>
    </w:p>
    <w:p w:rsidR="00B96120" w:rsidRDefault="00B96120" w:rsidP="00093DE7">
      <w:pPr>
        <w:pStyle w:val="NoSpacing"/>
        <w:jc w:val="center"/>
      </w:pPr>
      <w:r w:rsidRPr="0037344B">
        <w:rPr>
          <w:b/>
        </w:rPr>
        <w:t>подразделам класси</w:t>
      </w:r>
      <w:r>
        <w:rPr>
          <w:b/>
        </w:rPr>
        <w:t>фикации расходов бюджета на 2019</w:t>
      </w:r>
      <w:r w:rsidRPr="0037344B">
        <w:rPr>
          <w:b/>
        </w:rPr>
        <w:t xml:space="preserve"> год </w:t>
      </w:r>
      <w:r>
        <w:rPr>
          <w:b/>
        </w:rPr>
        <w:t>и плановый период 2020 и 2021 годов</w:t>
      </w:r>
    </w:p>
    <w:p w:rsidR="00B96120" w:rsidRPr="009652B7" w:rsidRDefault="00B96120" w:rsidP="00093DE7">
      <w:pPr>
        <w:pStyle w:val="NoSpacing"/>
        <w:rPr>
          <w:b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Pr="00B47197">
        <w:t>(тыс. руб.)</w:t>
      </w:r>
      <w:r>
        <w:t xml:space="preserve">                                                                                                                                  </w:t>
      </w:r>
    </w:p>
    <w:tbl>
      <w:tblPr>
        <w:tblW w:w="15462" w:type="dxa"/>
        <w:tblInd w:w="-6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965"/>
        <w:gridCol w:w="2410"/>
        <w:gridCol w:w="1134"/>
        <w:gridCol w:w="1276"/>
        <w:gridCol w:w="1842"/>
        <w:gridCol w:w="1701"/>
        <w:gridCol w:w="1134"/>
      </w:tblGrid>
      <w:tr w:rsidR="00B96120" w:rsidRPr="004522D6" w:rsidTr="003D0315">
        <w:trPr>
          <w:trHeight w:val="255"/>
        </w:trPr>
        <w:tc>
          <w:tcPr>
            <w:tcW w:w="59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6120" w:rsidRPr="00910531" w:rsidRDefault="00B96120" w:rsidP="00093DE7">
            <w:pPr>
              <w:pStyle w:val="NoSpacing"/>
              <w:rPr>
                <w:b/>
              </w:rPr>
            </w:pPr>
            <w:r w:rsidRPr="00910531">
              <w:rPr>
                <w:b/>
              </w:rPr>
              <w:t>Наименование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B96120" w:rsidRPr="00910531" w:rsidRDefault="00B96120" w:rsidP="00093DE7">
            <w:pPr>
              <w:pStyle w:val="NoSpacing"/>
              <w:rPr>
                <w:b/>
              </w:rPr>
            </w:pPr>
            <w:r w:rsidRPr="00910531">
              <w:rPr>
                <w:b/>
              </w:rPr>
              <w:t xml:space="preserve"> РЗ ПР ЦСР ВР </w:t>
            </w:r>
          </w:p>
        </w:tc>
        <w:tc>
          <w:tcPr>
            <w:tcW w:w="4252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910531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Сумма на 2019</w:t>
            </w:r>
            <w:r w:rsidRPr="00910531">
              <w:rPr>
                <w:b/>
              </w:rPr>
              <w:t xml:space="preserve"> год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B96120" w:rsidRPr="00910531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Сумма на 2020 год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B96120" w:rsidRPr="00910531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Сумма на 2021 год</w:t>
            </w:r>
          </w:p>
        </w:tc>
      </w:tr>
      <w:tr w:rsidR="00B96120" w:rsidRPr="004522D6" w:rsidTr="003D0315">
        <w:trPr>
          <w:trHeight w:val="276"/>
        </w:trPr>
        <w:tc>
          <w:tcPr>
            <w:tcW w:w="596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6120" w:rsidRPr="00910531" w:rsidRDefault="00B96120" w:rsidP="00093DE7">
            <w:pPr>
              <w:pStyle w:val="NoSpacing"/>
              <w:rPr>
                <w:b/>
              </w:rPr>
            </w:pP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B96120" w:rsidRPr="00910531" w:rsidRDefault="00B96120" w:rsidP="00093DE7">
            <w:pPr>
              <w:pStyle w:val="NoSpacing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Изменения (+-)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уточнения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b/>
              </w:rPr>
            </w:pPr>
          </w:p>
        </w:tc>
      </w:tr>
      <w:tr w:rsidR="00B96120" w:rsidRPr="004522D6" w:rsidTr="003D0315">
        <w:trPr>
          <w:trHeight w:val="525"/>
        </w:trPr>
        <w:tc>
          <w:tcPr>
            <w:tcW w:w="59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120" w:rsidRPr="00910531" w:rsidRDefault="00B96120" w:rsidP="00093DE7">
            <w:pPr>
              <w:pStyle w:val="NoSpacing"/>
              <w:rPr>
                <w:b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96120" w:rsidRPr="00910531" w:rsidRDefault="00B96120" w:rsidP="00093DE7">
            <w:pPr>
              <w:pStyle w:val="NoSpacing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b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b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b/>
              </w:rPr>
            </w:pPr>
          </w:p>
        </w:tc>
      </w:tr>
      <w:tr w:rsidR="00B96120" w:rsidRPr="004522D6" w:rsidTr="003D0315">
        <w:trPr>
          <w:trHeight w:val="352"/>
        </w:trPr>
        <w:tc>
          <w:tcPr>
            <w:tcW w:w="5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910531" w:rsidRDefault="00B96120" w:rsidP="00093DE7">
            <w:pPr>
              <w:pStyle w:val="NoSpacing"/>
              <w:rPr>
                <w:b/>
              </w:rPr>
            </w:pPr>
            <w:r w:rsidRPr="00910531">
              <w:rPr>
                <w:b/>
              </w:rPr>
              <w:t>Всего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  <w:rPr>
                <w:b/>
              </w:rPr>
            </w:pPr>
            <w:r w:rsidRPr="00910531">
              <w:rPr>
                <w:b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4C2870" w:rsidRDefault="00B96120" w:rsidP="00093DE7">
            <w:pPr>
              <w:pStyle w:val="NoSpacing"/>
              <w:rPr>
                <w:b/>
              </w:rPr>
            </w:pPr>
            <w:r w:rsidRPr="004C2870">
              <w:rPr>
                <w:b/>
              </w:rPr>
              <w:t>5041,622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4C2870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4C2870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5041,622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4319,054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4238,782</w:t>
            </w:r>
          </w:p>
        </w:tc>
      </w:tr>
      <w:tr w:rsidR="00B96120" w:rsidRPr="004522D6" w:rsidTr="003D0315">
        <w:trPr>
          <w:trHeight w:val="742"/>
        </w:trPr>
        <w:tc>
          <w:tcPr>
            <w:tcW w:w="5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904F36" w:rsidRDefault="00B96120" w:rsidP="00093DE7">
            <w:pPr>
              <w:pStyle w:val="NoSpacing"/>
              <w:rPr>
                <w:b/>
              </w:rPr>
            </w:pPr>
            <w:r w:rsidRPr="00904F36">
              <w:rPr>
                <w:b/>
              </w:rPr>
              <w:t xml:space="preserve">Муниципальная программа </w:t>
            </w:r>
            <w:r w:rsidRPr="002E1091">
              <w:rPr>
                <w:b/>
              </w:rPr>
              <w:t>Волче-Вражского сельсовета Тамалинского района Пензенской</w:t>
            </w:r>
            <w:r w:rsidRPr="00904F36">
              <w:rPr>
                <w:b/>
                <w:color w:val="FF0000"/>
              </w:rPr>
              <w:t xml:space="preserve"> </w:t>
            </w:r>
            <w:r w:rsidRPr="002E1091">
              <w:rPr>
                <w:b/>
              </w:rPr>
              <w:t>области</w:t>
            </w:r>
            <w:r w:rsidRPr="00904F36">
              <w:rPr>
                <w:b/>
              </w:rPr>
              <w:t xml:space="preserve"> «Развитие муниципального управления в Волче-Вражском сельсовете Тамалинского района Пензенской области на 2014-202</w:t>
            </w:r>
            <w:r>
              <w:rPr>
                <w:b/>
              </w:rPr>
              <w:t>1</w:t>
            </w:r>
            <w:r w:rsidRPr="00904F36">
              <w:rPr>
                <w:b/>
              </w:rPr>
              <w:t xml:space="preserve"> годы»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74333B" w:rsidRDefault="00B96120" w:rsidP="00093DE7">
            <w:pPr>
              <w:pStyle w:val="NoSpacing"/>
              <w:rPr>
                <w:b/>
              </w:rPr>
            </w:pPr>
            <w:r w:rsidRPr="0074333B">
              <w:rPr>
                <w:b/>
              </w:rPr>
              <w:t xml:space="preserve"> </w:t>
            </w:r>
            <w:r w:rsidRPr="0074333B">
              <w:rPr>
                <w:b/>
                <w:lang w:val="en-US"/>
              </w:rPr>
              <w:t xml:space="preserve">01 </w:t>
            </w:r>
            <w:r w:rsidRPr="0074333B">
              <w:rPr>
                <w:b/>
              </w:rPr>
              <w:t xml:space="preserve">0 </w:t>
            </w:r>
            <w:r>
              <w:rPr>
                <w:b/>
              </w:rPr>
              <w:t>00 0</w:t>
            </w:r>
            <w:r w:rsidRPr="0074333B">
              <w:rPr>
                <w:b/>
              </w:rPr>
              <w:t>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3037,5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344FBD" w:rsidRDefault="00B96120" w:rsidP="00093DE7">
            <w:pPr>
              <w:pStyle w:val="NoSpacing"/>
              <w:rPr>
                <w:b/>
              </w:rPr>
            </w:pPr>
            <w:r w:rsidRPr="00344FBD">
              <w:rPr>
                <w:b/>
              </w:rPr>
              <w:t>-</w:t>
            </w:r>
            <w:r>
              <w:rPr>
                <w:b/>
              </w:rPr>
              <w:t>8,6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2771,514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2649,76</w:t>
            </w:r>
          </w:p>
        </w:tc>
      </w:tr>
      <w:tr w:rsidR="00B96120" w:rsidRPr="004522D6" w:rsidTr="003D0315">
        <w:trPr>
          <w:trHeight w:val="1004"/>
        </w:trPr>
        <w:tc>
          <w:tcPr>
            <w:tcW w:w="596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4333B" w:rsidRDefault="00B96120" w:rsidP="00093DE7">
            <w:pPr>
              <w:pStyle w:val="NoSpacing"/>
              <w:rPr>
                <w:i/>
              </w:rPr>
            </w:pPr>
            <w:r w:rsidRPr="0074333B">
              <w:rPr>
                <w:i/>
              </w:rPr>
              <w:t>Подпрограмма «Обеспечение</w:t>
            </w:r>
            <w:r>
              <w:rPr>
                <w:i/>
              </w:rPr>
              <w:t xml:space="preserve"> деятельности  администрации в </w:t>
            </w:r>
            <w:r w:rsidRPr="0074333B">
              <w:rPr>
                <w:i/>
              </w:rPr>
              <w:t xml:space="preserve"> Волче-Вражском сельсовете Тамалинского района Пензенской области на 2014-20</w:t>
            </w:r>
            <w:r>
              <w:rPr>
                <w:i/>
              </w:rPr>
              <w:t>21</w:t>
            </w:r>
            <w:r w:rsidRPr="0074333B">
              <w:rPr>
                <w:i/>
              </w:rPr>
              <w:t xml:space="preserve"> годы»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4333B" w:rsidRDefault="00B96120" w:rsidP="00093DE7">
            <w:pPr>
              <w:pStyle w:val="NoSpacing"/>
              <w:rPr>
                <w:i/>
              </w:rPr>
            </w:pPr>
            <w:r w:rsidRPr="0074333B">
              <w:rPr>
                <w:i/>
              </w:rPr>
              <w:t xml:space="preserve">01 1 </w:t>
            </w:r>
            <w:r>
              <w:rPr>
                <w:i/>
              </w:rPr>
              <w:t xml:space="preserve">00 </w:t>
            </w:r>
            <w:r w:rsidRPr="0074333B">
              <w:rPr>
                <w:i/>
              </w:rPr>
              <w:t>0000</w:t>
            </w:r>
            <w:r>
              <w:rPr>
                <w:i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BE0E94" w:rsidRDefault="00B96120" w:rsidP="00093DE7">
            <w:pPr>
              <w:pStyle w:val="NoSpacing"/>
              <w:rPr>
                <w:i/>
              </w:rPr>
            </w:pPr>
            <w:r>
              <w:rPr>
                <w:i/>
              </w:rPr>
              <w:t>2353,5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BE0E94" w:rsidRDefault="00B96120" w:rsidP="00093DE7">
            <w:pPr>
              <w:pStyle w:val="NoSpacing"/>
              <w:rPr>
                <w:i/>
              </w:rPr>
            </w:pPr>
            <w:r>
              <w:rPr>
                <w:i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BE0E94" w:rsidRDefault="00B96120" w:rsidP="00093DE7">
            <w:pPr>
              <w:pStyle w:val="NoSpacing"/>
              <w:rPr>
                <w:i/>
              </w:rPr>
            </w:pPr>
            <w:r>
              <w:rPr>
                <w:i/>
              </w:rPr>
              <w:t>2353,5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4A593C" w:rsidRDefault="00B96120" w:rsidP="00093DE7">
            <w:pPr>
              <w:pStyle w:val="NoSpacing"/>
              <w:rPr>
                <w:i/>
              </w:rPr>
            </w:pPr>
            <w:r>
              <w:rPr>
                <w:i/>
              </w:rPr>
              <w:t>2363,2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8B492A" w:rsidRDefault="00B96120" w:rsidP="00093DE7">
            <w:pPr>
              <w:pStyle w:val="NoSpacing"/>
              <w:rPr>
                <w:i/>
              </w:rPr>
            </w:pPr>
            <w:r>
              <w:rPr>
                <w:i/>
              </w:rPr>
              <w:t>2204,56</w:t>
            </w:r>
          </w:p>
        </w:tc>
      </w:tr>
      <w:tr w:rsidR="00B96120" w:rsidRPr="004522D6" w:rsidTr="003D0315">
        <w:trPr>
          <w:trHeight w:val="252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043EDC" w:rsidRDefault="00B96120" w:rsidP="00093DE7">
            <w:pPr>
              <w:pStyle w:val="NoSpacing"/>
            </w:pPr>
            <w:r w:rsidRPr="00043EDC">
              <w:t>Основное мероприятие «Обеспечение реализации мероприятий муниципальной программы»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43EDC" w:rsidRDefault="00B96120" w:rsidP="00093DE7">
            <w:pPr>
              <w:pStyle w:val="NoSpacing"/>
            </w:pPr>
            <w:r w:rsidRPr="00043EDC">
              <w:t>01 1 01 00000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43EDC" w:rsidRDefault="00B96120" w:rsidP="00093DE7">
            <w:pPr>
              <w:pStyle w:val="NoSpacing"/>
            </w:pPr>
            <w:r>
              <w:t>2209,2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43EDC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43EDC" w:rsidRDefault="00B96120" w:rsidP="00093DE7">
            <w:pPr>
              <w:pStyle w:val="NoSpacing"/>
            </w:pPr>
            <w:r>
              <w:t>2209,2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43EDC" w:rsidRDefault="00B96120" w:rsidP="00093DE7">
            <w:pPr>
              <w:pStyle w:val="NoSpacing"/>
            </w:pPr>
            <w:r>
              <w:t>2282,9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43EDC" w:rsidRDefault="00B96120" w:rsidP="00093DE7">
            <w:pPr>
              <w:pStyle w:val="NoSpacing"/>
            </w:pPr>
            <w:r>
              <w:t>2124,26</w:t>
            </w:r>
          </w:p>
        </w:tc>
      </w:tr>
      <w:tr w:rsidR="00B96120" w:rsidRPr="004522D6" w:rsidTr="003D0315">
        <w:trPr>
          <w:trHeight w:val="452"/>
        </w:trPr>
        <w:tc>
          <w:tcPr>
            <w:tcW w:w="59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D53BFB" w:rsidRDefault="00B96120" w:rsidP="00093DE7">
            <w:pPr>
              <w:pStyle w:val="NoSpacing"/>
            </w:pPr>
            <w:r w:rsidRPr="00D53BFB">
              <w:t xml:space="preserve">Расходы на выплаты по оплате труда работников муниципальных органов  по Главе администрации </w:t>
            </w:r>
            <w:r>
              <w:t>(исполнительно-распорядительного органа)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D53BFB" w:rsidRDefault="00B96120" w:rsidP="00093DE7">
            <w:pPr>
              <w:pStyle w:val="NoSpacing"/>
            </w:pPr>
            <w:r w:rsidRPr="00D53BFB">
              <w:t xml:space="preserve"> </w:t>
            </w:r>
          </w:p>
          <w:p w:rsidR="00B96120" w:rsidRPr="00D53BFB" w:rsidRDefault="00B96120" w:rsidP="00093DE7">
            <w:pPr>
              <w:pStyle w:val="NoSpacing"/>
            </w:pPr>
            <w:r>
              <w:t>01 1 01  02000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D53BFB" w:rsidRDefault="00B96120" w:rsidP="00093DE7">
            <w:pPr>
              <w:pStyle w:val="NoSpacing"/>
            </w:pPr>
            <w:r>
              <w:t>763,7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D53BFB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D53BFB" w:rsidRDefault="00B96120" w:rsidP="00093DE7">
            <w:pPr>
              <w:pStyle w:val="NoSpacing"/>
            </w:pPr>
            <w:r>
              <w:t>763,7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D53BFB" w:rsidRDefault="00B96120" w:rsidP="00093DE7">
            <w:pPr>
              <w:pStyle w:val="NoSpacing"/>
            </w:pPr>
            <w:r>
              <w:t>763,7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D53BFB" w:rsidRDefault="00B96120" w:rsidP="00093DE7">
            <w:pPr>
              <w:pStyle w:val="NoSpacing"/>
            </w:pPr>
            <w:r>
              <w:t>763,7</w:t>
            </w:r>
          </w:p>
        </w:tc>
      </w:tr>
      <w:tr w:rsidR="00B96120" w:rsidRPr="004522D6" w:rsidTr="003D0315">
        <w:trPr>
          <w:trHeight w:val="1256"/>
        </w:trPr>
        <w:tc>
          <w:tcPr>
            <w:tcW w:w="59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BF2AE1" w:rsidRDefault="00B96120" w:rsidP="00093DE7">
            <w:pPr>
              <w:pStyle w:val="NoSpacing"/>
              <w:rPr>
                <w:b/>
              </w:rPr>
            </w:pPr>
            <w:r w:rsidRPr="00910531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 w:rsidRPr="00910531">
              <w:t xml:space="preserve"> </w:t>
            </w:r>
          </w:p>
          <w:p w:rsidR="00B96120" w:rsidRPr="00910531" w:rsidRDefault="00B96120" w:rsidP="00093DE7">
            <w:pPr>
              <w:pStyle w:val="NoSpacing"/>
            </w:pPr>
          </w:p>
          <w:p w:rsidR="00B96120" w:rsidRPr="00910531" w:rsidRDefault="00B96120" w:rsidP="00093DE7">
            <w:pPr>
              <w:pStyle w:val="NoSpacing"/>
            </w:pPr>
          </w:p>
          <w:p w:rsidR="00B96120" w:rsidRPr="00910531" w:rsidRDefault="00B96120" w:rsidP="00093DE7">
            <w:pPr>
              <w:pStyle w:val="NoSpacing"/>
            </w:pPr>
          </w:p>
          <w:p w:rsidR="00B96120" w:rsidRPr="00381BF8" w:rsidRDefault="00B96120" w:rsidP="00093DE7">
            <w:pPr>
              <w:pStyle w:val="NoSpacing"/>
            </w:pPr>
            <w:r w:rsidRPr="00381BF8">
              <w:t>01</w:t>
            </w:r>
            <w:r>
              <w:t> </w:t>
            </w:r>
            <w:r w:rsidRPr="00381BF8">
              <w:t>1</w:t>
            </w:r>
            <w:r>
              <w:t xml:space="preserve"> 01 </w:t>
            </w:r>
            <w:r w:rsidRPr="00381BF8">
              <w:t xml:space="preserve"> 020</w:t>
            </w:r>
            <w:r>
              <w:t>0</w:t>
            </w:r>
            <w:r w:rsidRPr="00381BF8">
              <w:t xml:space="preserve">0 100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D53BFB" w:rsidRDefault="00B96120" w:rsidP="00093DE7">
            <w:pPr>
              <w:pStyle w:val="NoSpacing"/>
            </w:pPr>
            <w:r>
              <w:t>763,7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D53BFB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D53BFB" w:rsidRDefault="00B96120" w:rsidP="00093DE7">
            <w:pPr>
              <w:pStyle w:val="NoSpacing"/>
            </w:pPr>
            <w:r>
              <w:t>763,7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D53BFB" w:rsidRDefault="00B96120" w:rsidP="00093DE7">
            <w:pPr>
              <w:pStyle w:val="NoSpacing"/>
            </w:pPr>
            <w:r>
              <w:t>763,7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D53BFB" w:rsidRDefault="00B96120" w:rsidP="00093DE7">
            <w:pPr>
              <w:pStyle w:val="NoSpacing"/>
            </w:pPr>
            <w:r>
              <w:t>763,7</w:t>
            </w:r>
          </w:p>
        </w:tc>
      </w:tr>
      <w:tr w:rsidR="00B96120" w:rsidRPr="004522D6" w:rsidTr="003D0315">
        <w:trPr>
          <w:trHeight w:val="502"/>
        </w:trPr>
        <w:tc>
          <w:tcPr>
            <w:tcW w:w="59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BF2AE1" w:rsidRDefault="00B96120" w:rsidP="00093DE7">
            <w:pPr>
              <w:pStyle w:val="NoSpacing"/>
            </w:pPr>
            <w:r w:rsidRPr="00BF2AE1">
              <w:t>Расходы на  выплаты персоналу государ</w:t>
            </w:r>
            <w:r>
              <w:t xml:space="preserve">ственных (муниципальных) органов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 w:rsidRPr="00910531">
              <w:t xml:space="preserve"> </w:t>
            </w:r>
          </w:p>
          <w:p w:rsidR="00B96120" w:rsidRPr="00381BF8" w:rsidRDefault="00B96120" w:rsidP="00093DE7">
            <w:pPr>
              <w:pStyle w:val="NoSpacing"/>
            </w:pPr>
            <w:r>
              <w:t>01 1 01 02000 120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D53BFB" w:rsidRDefault="00B96120" w:rsidP="00093DE7">
            <w:pPr>
              <w:pStyle w:val="NoSpacing"/>
            </w:pPr>
            <w:r>
              <w:t>763,7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D53BFB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D53BFB" w:rsidRDefault="00B96120" w:rsidP="00093DE7">
            <w:pPr>
              <w:pStyle w:val="NoSpacing"/>
            </w:pPr>
            <w:r>
              <w:t>763,7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D53BFB" w:rsidRDefault="00B96120" w:rsidP="00093DE7">
            <w:pPr>
              <w:pStyle w:val="NoSpacing"/>
            </w:pPr>
            <w:r>
              <w:t>763,7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D53BFB" w:rsidRDefault="00B96120" w:rsidP="00093DE7">
            <w:pPr>
              <w:pStyle w:val="NoSpacing"/>
            </w:pPr>
            <w:r>
              <w:t>763,7</w:t>
            </w:r>
          </w:p>
        </w:tc>
      </w:tr>
      <w:tr w:rsidR="00B96120" w:rsidRPr="004522D6" w:rsidTr="003D0315">
        <w:trPr>
          <w:trHeight w:val="255"/>
        </w:trPr>
        <w:tc>
          <w:tcPr>
            <w:tcW w:w="59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381BF8" w:rsidRDefault="00B96120" w:rsidP="00093DE7">
            <w:pPr>
              <w:pStyle w:val="NoSpacing"/>
            </w:pPr>
            <w:r w:rsidRPr="00381BF8">
              <w:t>Общегосударственные вопросы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81BF8" w:rsidRDefault="00B96120" w:rsidP="00093DE7">
            <w:pPr>
              <w:pStyle w:val="NoSpacing"/>
            </w:pPr>
            <w:r>
              <w:t>01 1 01 02000 120 01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D53BFB" w:rsidRDefault="00B96120" w:rsidP="00093DE7">
            <w:pPr>
              <w:pStyle w:val="NoSpacing"/>
            </w:pPr>
            <w:r>
              <w:t>763,7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D53BFB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D53BFB" w:rsidRDefault="00B96120" w:rsidP="00093DE7">
            <w:pPr>
              <w:pStyle w:val="NoSpacing"/>
            </w:pPr>
            <w:r>
              <w:t>763,7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D53BFB" w:rsidRDefault="00B96120" w:rsidP="00093DE7">
            <w:pPr>
              <w:pStyle w:val="NoSpacing"/>
            </w:pPr>
            <w:r>
              <w:t>763,7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D53BFB" w:rsidRDefault="00B96120" w:rsidP="00093DE7">
            <w:pPr>
              <w:pStyle w:val="NoSpacing"/>
            </w:pPr>
            <w:r>
              <w:t>763,7</w:t>
            </w:r>
          </w:p>
        </w:tc>
      </w:tr>
      <w:tr w:rsidR="00B96120" w:rsidRPr="004522D6" w:rsidTr="003D0315">
        <w:trPr>
          <w:trHeight w:val="1114"/>
        </w:trPr>
        <w:tc>
          <w:tcPr>
            <w:tcW w:w="59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05163C" w:rsidRDefault="00B96120" w:rsidP="00093DE7">
            <w:pPr>
              <w:pStyle w:val="NoSpacing"/>
            </w:pPr>
            <w:r w:rsidRPr="00910531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 w:rsidRPr="00910531">
              <w:t xml:space="preserve"> </w:t>
            </w:r>
          </w:p>
          <w:p w:rsidR="00B96120" w:rsidRPr="00910531" w:rsidRDefault="00B96120" w:rsidP="00093DE7">
            <w:pPr>
              <w:pStyle w:val="NoSpacing"/>
            </w:pPr>
          </w:p>
          <w:p w:rsidR="00B96120" w:rsidRPr="00910531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  <w:r>
              <w:t>01 1 01 02000 12</w:t>
            </w:r>
            <w:r w:rsidRPr="00381BF8">
              <w:t>0 01 04</w:t>
            </w:r>
          </w:p>
          <w:p w:rsidR="00B96120" w:rsidRPr="00381BF8" w:rsidRDefault="00B96120" w:rsidP="00093DE7">
            <w:pPr>
              <w:pStyle w:val="NoSpacing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D53BFB" w:rsidRDefault="00B96120" w:rsidP="00093DE7">
            <w:pPr>
              <w:pStyle w:val="NoSpacing"/>
            </w:pPr>
            <w:r>
              <w:t>763,7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D53BFB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D53BFB" w:rsidRDefault="00B96120" w:rsidP="00093DE7">
            <w:pPr>
              <w:pStyle w:val="NoSpacing"/>
            </w:pPr>
            <w:r>
              <w:t>763,7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D53BFB" w:rsidRDefault="00B96120" w:rsidP="00093DE7">
            <w:pPr>
              <w:pStyle w:val="NoSpacing"/>
            </w:pPr>
            <w:r>
              <w:t>763,7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D53BFB" w:rsidRDefault="00B96120" w:rsidP="00093DE7">
            <w:pPr>
              <w:pStyle w:val="NoSpacing"/>
            </w:pPr>
            <w:r>
              <w:t>763,7</w:t>
            </w:r>
          </w:p>
        </w:tc>
      </w:tr>
      <w:tr w:rsidR="00B96120" w:rsidRPr="004522D6" w:rsidTr="003D0315">
        <w:trPr>
          <w:trHeight w:val="374"/>
        </w:trPr>
        <w:tc>
          <w:tcPr>
            <w:tcW w:w="5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6120" w:rsidRPr="0005163C" w:rsidRDefault="00B96120" w:rsidP="00093DE7">
            <w:pPr>
              <w:pStyle w:val="NoSpacing"/>
            </w:pPr>
            <w:r w:rsidRPr="00C14214">
              <w:t>Расходы на выплаты по оплате труда работников муниципальных органов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 xml:space="preserve">01 1 01 02100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1290,5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1290,5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1392,8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1332,8</w:t>
            </w:r>
          </w:p>
        </w:tc>
      </w:tr>
      <w:tr w:rsidR="00B96120" w:rsidRPr="004522D6" w:rsidTr="003D0315">
        <w:trPr>
          <w:trHeight w:val="374"/>
        </w:trPr>
        <w:tc>
          <w:tcPr>
            <w:tcW w:w="5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6120" w:rsidRPr="00910531" w:rsidRDefault="00B96120" w:rsidP="00093DE7">
            <w:pPr>
              <w:pStyle w:val="NoSpacing"/>
            </w:pPr>
            <w:r w:rsidRPr="00910531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417C80" w:rsidRDefault="00B96120" w:rsidP="00093DE7">
            <w:pPr>
              <w:pStyle w:val="NoSpacing"/>
            </w:pPr>
            <w:r w:rsidRPr="00417C80">
              <w:t xml:space="preserve"> 01 1</w:t>
            </w:r>
            <w:r>
              <w:t xml:space="preserve"> 01</w:t>
            </w:r>
            <w:r w:rsidRPr="00417C80">
              <w:t xml:space="preserve"> 0210</w:t>
            </w:r>
            <w:r>
              <w:t>0</w:t>
            </w:r>
            <w:r w:rsidRPr="00417C80">
              <w:t xml:space="preserve"> 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1290,5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1290,5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1392,8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1332,8</w:t>
            </w:r>
          </w:p>
        </w:tc>
      </w:tr>
      <w:tr w:rsidR="00B96120" w:rsidRPr="004522D6" w:rsidTr="003D0315">
        <w:trPr>
          <w:trHeight w:val="374"/>
        </w:trPr>
        <w:tc>
          <w:tcPr>
            <w:tcW w:w="5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6120" w:rsidRPr="00910531" w:rsidRDefault="00B96120" w:rsidP="00093DE7">
            <w:pPr>
              <w:pStyle w:val="NoSpacing"/>
            </w:pPr>
            <w:r w:rsidRPr="00BF2AE1">
              <w:t>Расходы на выплаты персоналу государственных (муниципальных) органов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 xml:space="preserve"> 01 1 01  02100 120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1290,5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</w:pPr>
            <w:r w:rsidRPr="00EC1A3F"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1290,5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1392,8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1332,8</w:t>
            </w:r>
          </w:p>
        </w:tc>
      </w:tr>
      <w:tr w:rsidR="00B96120" w:rsidRPr="004522D6" w:rsidTr="003D0315">
        <w:trPr>
          <w:trHeight w:val="156"/>
        </w:trPr>
        <w:tc>
          <w:tcPr>
            <w:tcW w:w="59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BF2AE1" w:rsidRDefault="00B96120" w:rsidP="00093DE7">
            <w:pPr>
              <w:pStyle w:val="NoSpacing"/>
            </w:pPr>
            <w:r w:rsidRPr="00381BF8">
              <w:t>Общегосударственные вопросы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 xml:space="preserve"> 01 1 01 02100 120 01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1290,5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</w:pPr>
            <w:r w:rsidRPr="00EC1A3F"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1290,5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1392,8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1332,8</w:t>
            </w:r>
          </w:p>
        </w:tc>
      </w:tr>
      <w:tr w:rsidR="00B96120" w:rsidRPr="004522D6" w:rsidTr="003D0315">
        <w:trPr>
          <w:trHeight w:val="158"/>
        </w:trPr>
        <w:tc>
          <w:tcPr>
            <w:tcW w:w="5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6120" w:rsidRPr="0005163C" w:rsidRDefault="00B96120" w:rsidP="00093DE7">
            <w:pPr>
              <w:pStyle w:val="NoSpacing"/>
            </w:pPr>
            <w:r w:rsidRPr="00910531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 w:rsidRPr="00910531">
              <w:t xml:space="preserve"> 01 1 </w:t>
            </w:r>
            <w:r>
              <w:t xml:space="preserve">01 </w:t>
            </w:r>
            <w:r w:rsidRPr="00910531">
              <w:t>0210</w:t>
            </w:r>
            <w:r>
              <w:t>0</w:t>
            </w:r>
            <w:r w:rsidRPr="00910531">
              <w:t xml:space="preserve"> 100 01 04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1290,5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</w:pPr>
            <w:r w:rsidRPr="00EC1A3F"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1290,5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1392,8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1332,8</w:t>
            </w:r>
          </w:p>
        </w:tc>
      </w:tr>
      <w:tr w:rsidR="00B96120" w:rsidRPr="004522D6" w:rsidTr="003D0315">
        <w:trPr>
          <w:trHeight w:val="887"/>
        </w:trPr>
        <w:tc>
          <w:tcPr>
            <w:tcW w:w="59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D53BFB" w:rsidRDefault="00B96120" w:rsidP="00093DE7">
            <w:pPr>
              <w:pStyle w:val="NoSpacing"/>
            </w:pPr>
            <w:r w:rsidRPr="00D53BFB">
              <w:t xml:space="preserve">Расходы на обеспечение деятельности администрации Волче-Вражского сельсовета Тамалинского района Пензенской области 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D53BFB" w:rsidRDefault="00B96120" w:rsidP="00093DE7">
            <w:pPr>
              <w:pStyle w:val="NoSpacing"/>
            </w:pPr>
            <w:r w:rsidRPr="00D53BFB">
              <w:t xml:space="preserve"> </w:t>
            </w:r>
            <w:r w:rsidRPr="00D53BFB">
              <w:rPr>
                <w:lang w:val="en-US"/>
              </w:rPr>
              <w:t xml:space="preserve">01 </w:t>
            </w:r>
            <w:r w:rsidRPr="00D53BFB">
              <w:t>1</w:t>
            </w:r>
            <w:r>
              <w:t xml:space="preserve"> 01</w:t>
            </w:r>
            <w:r w:rsidRPr="00D53BFB">
              <w:t xml:space="preserve"> 0220</w:t>
            </w:r>
            <w:r>
              <w:t>0</w:t>
            </w:r>
            <w:r w:rsidRPr="00D53BFB"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D53BFB" w:rsidRDefault="00B96120" w:rsidP="00093DE7">
            <w:pPr>
              <w:pStyle w:val="NoSpacing"/>
            </w:pPr>
            <w:r>
              <w:t>155,0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</w:pPr>
            <w:r w:rsidRPr="00EC1A3F"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D53BFB" w:rsidRDefault="00B96120" w:rsidP="00093DE7">
            <w:pPr>
              <w:pStyle w:val="NoSpacing"/>
            </w:pPr>
            <w:r>
              <w:t>155,0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D53BFB" w:rsidRDefault="00B96120" w:rsidP="00093DE7">
            <w:pPr>
              <w:pStyle w:val="NoSpacing"/>
            </w:pPr>
            <w:r>
              <w:t>126,4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D53BFB" w:rsidRDefault="00B96120" w:rsidP="00093DE7">
            <w:pPr>
              <w:pStyle w:val="NoSpacing"/>
            </w:pPr>
            <w:r>
              <w:t>27,76</w:t>
            </w:r>
          </w:p>
        </w:tc>
      </w:tr>
      <w:tr w:rsidR="00B96120" w:rsidRPr="004522D6" w:rsidTr="003D0315">
        <w:trPr>
          <w:trHeight w:val="340"/>
        </w:trPr>
        <w:tc>
          <w:tcPr>
            <w:tcW w:w="59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910531" w:rsidRDefault="00B96120" w:rsidP="00093DE7">
            <w:pPr>
              <w:pStyle w:val="NoSpacing"/>
            </w:pPr>
            <w:r>
              <w:t xml:space="preserve"> </w:t>
            </w:r>
            <w:r w:rsidRPr="00910531">
              <w:t>За</w:t>
            </w:r>
            <w:r>
              <w:t xml:space="preserve">купка товаров, работ, услуг для </w:t>
            </w:r>
            <w:r w:rsidRPr="00910531">
              <w:t>государственных</w:t>
            </w:r>
            <w:r>
              <w:t xml:space="preserve"> </w:t>
            </w:r>
            <w:r w:rsidRPr="00910531">
              <w:t>(муниципальных) нужд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 w:rsidRPr="00910531">
              <w:t xml:space="preserve"> </w:t>
            </w:r>
            <w:r w:rsidRPr="00910531">
              <w:rPr>
                <w:lang w:val="en-US"/>
              </w:rPr>
              <w:t>01</w:t>
            </w:r>
            <w:r>
              <w:rPr>
                <w:lang w:val="en-US"/>
              </w:rPr>
              <w:t> </w:t>
            </w:r>
            <w:r w:rsidRPr="00910531">
              <w:t>1</w:t>
            </w:r>
            <w:r>
              <w:t xml:space="preserve"> 01 </w:t>
            </w:r>
            <w:r w:rsidRPr="00910531">
              <w:t>02</w:t>
            </w:r>
            <w:r>
              <w:t xml:space="preserve">200 200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150,0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</w:pPr>
            <w:r w:rsidRPr="00EC1A3F"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121,4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22,76</w:t>
            </w:r>
          </w:p>
        </w:tc>
      </w:tr>
      <w:tr w:rsidR="00B96120" w:rsidRPr="004522D6" w:rsidTr="003D0315">
        <w:trPr>
          <w:trHeight w:val="374"/>
        </w:trPr>
        <w:tc>
          <w:tcPr>
            <w:tcW w:w="59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BF2AE1" w:rsidRDefault="00B96120" w:rsidP="00093DE7">
            <w:pPr>
              <w:pStyle w:val="NoSpacing"/>
            </w:pPr>
            <w:r w:rsidRPr="00BF2AE1">
              <w:t xml:space="preserve">Иные закупки товаров, работ и услуг для </w:t>
            </w:r>
          </w:p>
          <w:p w:rsidR="00B96120" w:rsidRPr="00BF2AE1" w:rsidRDefault="00B96120" w:rsidP="00093DE7">
            <w:pPr>
              <w:pStyle w:val="NoSpacing"/>
            </w:pPr>
            <w:r w:rsidRPr="00BF2AE1">
              <w:t xml:space="preserve">обеспечения государственных (муниципальных) </w:t>
            </w:r>
            <w:r>
              <w:t>нужд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 xml:space="preserve"> 01 1 01 02200 240</w:t>
            </w:r>
          </w:p>
          <w:p w:rsidR="00B96120" w:rsidRDefault="00B96120" w:rsidP="00093DE7">
            <w:pPr>
              <w:pStyle w:val="NoSpacing"/>
            </w:pPr>
          </w:p>
          <w:p w:rsidR="00B96120" w:rsidRPr="00910531" w:rsidRDefault="00B96120" w:rsidP="00093DE7">
            <w:pPr>
              <w:pStyle w:val="NoSpacing"/>
            </w:pPr>
          </w:p>
        </w:tc>
        <w:tc>
          <w:tcPr>
            <w:tcW w:w="1134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150,0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</w:pPr>
            <w:r w:rsidRPr="00EC1A3F"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121,4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22,76</w:t>
            </w:r>
          </w:p>
        </w:tc>
      </w:tr>
      <w:tr w:rsidR="00B96120" w:rsidRPr="004522D6" w:rsidTr="003D0315">
        <w:trPr>
          <w:trHeight w:val="234"/>
        </w:trPr>
        <w:tc>
          <w:tcPr>
            <w:tcW w:w="59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05163C" w:rsidRDefault="00B96120" w:rsidP="00093DE7">
            <w:pPr>
              <w:pStyle w:val="NoSpacing"/>
            </w:pPr>
            <w:r w:rsidRPr="00381BF8">
              <w:t>Общегосударственные вопросы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 w:rsidRPr="00910531">
              <w:t xml:space="preserve"> </w:t>
            </w:r>
            <w:r w:rsidRPr="00910531">
              <w:rPr>
                <w:lang w:val="en-US"/>
              </w:rPr>
              <w:t>01</w:t>
            </w:r>
            <w:r>
              <w:rPr>
                <w:lang w:val="en-US"/>
              </w:rPr>
              <w:t> </w:t>
            </w:r>
            <w:r w:rsidRPr="00910531">
              <w:t>1</w:t>
            </w:r>
            <w:r>
              <w:t xml:space="preserve"> 01</w:t>
            </w:r>
            <w:r w:rsidRPr="00910531">
              <w:t xml:space="preserve"> 02</w:t>
            </w:r>
            <w:r>
              <w:t xml:space="preserve">200 240 01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150,0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</w:pPr>
            <w:r w:rsidRPr="00EC1A3F"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121,4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22,76</w:t>
            </w:r>
          </w:p>
        </w:tc>
      </w:tr>
      <w:tr w:rsidR="00B96120" w:rsidRPr="004522D6" w:rsidTr="003D0315">
        <w:trPr>
          <w:trHeight w:val="887"/>
        </w:trPr>
        <w:tc>
          <w:tcPr>
            <w:tcW w:w="59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05163C" w:rsidRDefault="00B96120" w:rsidP="00093DE7">
            <w:pPr>
              <w:pStyle w:val="NoSpacing"/>
            </w:pPr>
            <w:r w:rsidRPr="00910531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 w:rsidRPr="00910531">
              <w:t xml:space="preserve"> </w:t>
            </w:r>
            <w:r w:rsidRPr="00910531">
              <w:rPr>
                <w:lang w:val="en-US"/>
              </w:rPr>
              <w:t xml:space="preserve">01 </w:t>
            </w:r>
            <w:r w:rsidRPr="00910531">
              <w:t>1</w:t>
            </w:r>
            <w:r>
              <w:t xml:space="preserve"> 01</w:t>
            </w:r>
            <w:r w:rsidRPr="00910531">
              <w:t xml:space="preserve"> 02</w:t>
            </w:r>
            <w:r>
              <w:t xml:space="preserve">200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150,0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</w:pPr>
            <w:r w:rsidRPr="00EC1A3F"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121,4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22,76</w:t>
            </w:r>
          </w:p>
        </w:tc>
      </w:tr>
      <w:tr w:rsidR="00B96120" w:rsidRPr="004522D6" w:rsidTr="003D0315">
        <w:trPr>
          <w:trHeight w:val="267"/>
        </w:trPr>
        <w:tc>
          <w:tcPr>
            <w:tcW w:w="59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910531" w:rsidRDefault="00B96120" w:rsidP="00093DE7">
            <w:pPr>
              <w:pStyle w:val="NoSpacing"/>
            </w:pPr>
            <w:r>
              <w:t>Иные бюджетные ассигнования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 w:rsidRPr="00910531">
              <w:t xml:space="preserve"> </w:t>
            </w:r>
            <w:r w:rsidRPr="00910531">
              <w:rPr>
                <w:lang w:val="en-US"/>
              </w:rPr>
              <w:t xml:space="preserve">01 </w:t>
            </w:r>
            <w:r w:rsidRPr="00910531">
              <w:t>1</w:t>
            </w:r>
            <w:r>
              <w:t xml:space="preserve"> 01 </w:t>
            </w:r>
            <w:r w:rsidRPr="00910531">
              <w:t>02</w:t>
            </w:r>
            <w:r>
              <w:t>200 800</w:t>
            </w:r>
            <w:r w:rsidRPr="00910531"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5,0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</w:pPr>
            <w:r w:rsidRPr="00EC1A3F"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5,0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5,0</w:t>
            </w:r>
          </w:p>
        </w:tc>
      </w:tr>
      <w:tr w:rsidR="00B96120" w:rsidRPr="004522D6" w:rsidTr="003D0315">
        <w:trPr>
          <w:trHeight w:val="217"/>
        </w:trPr>
        <w:tc>
          <w:tcPr>
            <w:tcW w:w="59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BF2AE1" w:rsidRDefault="00B96120" w:rsidP="00093DE7">
            <w:pPr>
              <w:pStyle w:val="NoSpacing"/>
            </w:pPr>
            <w:r w:rsidRPr="00BF2AE1">
              <w:t>Уплата налогов, сборов и иных платежей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 w:rsidRPr="00910531">
              <w:t xml:space="preserve"> </w:t>
            </w:r>
            <w:r w:rsidRPr="00910531">
              <w:rPr>
                <w:lang w:val="en-US"/>
              </w:rPr>
              <w:t xml:space="preserve">01 </w:t>
            </w:r>
            <w:r>
              <w:t xml:space="preserve">1 01 </w:t>
            </w:r>
            <w:r w:rsidRPr="00910531">
              <w:t>02</w:t>
            </w:r>
            <w:r>
              <w:t xml:space="preserve">200 850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5,0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</w:pPr>
            <w:r w:rsidRPr="004F46D2"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5,0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5,0</w:t>
            </w:r>
          </w:p>
        </w:tc>
      </w:tr>
      <w:tr w:rsidR="00B96120" w:rsidRPr="004522D6" w:rsidTr="003D0315">
        <w:trPr>
          <w:trHeight w:val="335"/>
        </w:trPr>
        <w:tc>
          <w:tcPr>
            <w:tcW w:w="59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05163C" w:rsidRDefault="00B96120" w:rsidP="00093DE7">
            <w:pPr>
              <w:pStyle w:val="NoSpacing"/>
            </w:pPr>
            <w:r w:rsidRPr="00381BF8">
              <w:t>Общегосударственные вопросы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 w:rsidRPr="00910531">
              <w:t xml:space="preserve"> </w:t>
            </w:r>
            <w:r w:rsidRPr="00910531">
              <w:rPr>
                <w:lang w:val="en-US"/>
              </w:rPr>
              <w:t xml:space="preserve">01 </w:t>
            </w:r>
            <w:r w:rsidRPr="00910531">
              <w:t>1</w:t>
            </w:r>
            <w:r>
              <w:t xml:space="preserve"> 01</w:t>
            </w:r>
            <w:r w:rsidRPr="00910531">
              <w:t xml:space="preserve"> 02</w:t>
            </w:r>
            <w:r>
              <w:t>200 850</w:t>
            </w:r>
            <w:r w:rsidRPr="00910531">
              <w:t xml:space="preserve"> 01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5,0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</w:pPr>
            <w:r w:rsidRPr="004F46D2"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5,0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5,0</w:t>
            </w:r>
          </w:p>
        </w:tc>
      </w:tr>
      <w:tr w:rsidR="00B96120" w:rsidRPr="004522D6" w:rsidTr="003D0315">
        <w:trPr>
          <w:trHeight w:val="1005"/>
        </w:trPr>
        <w:tc>
          <w:tcPr>
            <w:tcW w:w="59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05163C" w:rsidRDefault="00B96120" w:rsidP="00093DE7">
            <w:pPr>
              <w:pStyle w:val="NoSpacing"/>
            </w:pPr>
            <w:r w:rsidRPr="00910531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 w:rsidRPr="00910531">
              <w:t xml:space="preserve"> </w:t>
            </w:r>
            <w:r w:rsidRPr="00910531">
              <w:rPr>
                <w:lang w:val="en-US"/>
              </w:rPr>
              <w:t xml:space="preserve">01 </w:t>
            </w:r>
            <w:r w:rsidRPr="00910531">
              <w:t xml:space="preserve">1 </w:t>
            </w:r>
            <w:r>
              <w:t xml:space="preserve">01 </w:t>
            </w:r>
            <w:r w:rsidRPr="00910531">
              <w:t>02</w:t>
            </w:r>
            <w:r>
              <w:t>200 24</w:t>
            </w:r>
            <w:r w:rsidRPr="00910531">
              <w:t>0 01 04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5,0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5,0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5,0</w:t>
            </w:r>
          </w:p>
        </w:tc>
      </w:tr>
      <w:tr w:rsidR="00B96120" w:rsidRPr="004522D6" w:rsidTr="003D0315">
        <w:trPr>
          <w:trHeight w:val="263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910531" w:rsidRDefault="00B96120" w:rsidP="00093DE7">
            <w:pPr>
              <w:pStyle w:val="NoSpacing"/>
            </w:pPr>
            <w:r>
              <w:t>Иные бюджетные ассигнования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01 1 01 05110 800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8F738F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64,0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0,00</w:t>
            </w:r>
          </w:p>
        </w:tc>
      </w:tr>
      <w:tr w:rsidR="00B96120" w:rsidRPr="004522D6" w:rsidTr="003D0315">
        <w:trPr>
          <w:trHeight w:val="265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Default="00B96120" w:rsidP="00093DE7">
            <w:pPr>
              <w:pStyle w:val="NoSpacing"/>
            </w:pPr>
            <w:r>
              <w:t>Специальные расходы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01 1 01 05110 880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8F738F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8F738F">
              <w:rPr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64,0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0,00</w:t>
            </w:r>
          </w:p>
        </w:tc>
      </w:tr>
      <w:tr w:rsidR="00B96120" w:rsidRPr="004522D6" w:rsidTr="003D0315">
        <w:trPr>
          <w:trHeight w:val="270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Default="00B96120" w:rsidP="00093DE7">
            <w:pPr>
              <w:pStyle w:val="NoSpacing"/>
            </w:pPr>
            <w:r>
              <w:t>Расходы на обеспечение проведения выборов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01 1 01 05110 880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8F738F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8F738F">
              <w:rPr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64,0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0,00</w:t>
            </w:r>
          </w:p>
        </w:tc>
      </w:tr>
      <w:tr w:rsidR="00B96120" w:rsidRPr="004522D6" w:rsidTr="003D0315">
        <w:trPr>
          <w:trHeight w:val="176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Default="00B96120" w:rsidP="00093DE7">
            <w:pPr>
              <w:pStyle w:val="NoSpacing"/>
            </w:pPr>
            <w:r w:rsidRPr="00381BF8">
              <w:t>Общегосударственные вопросы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01 1 01 05110 880 01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8F738F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8F738F">
              <w:rPr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64,0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0,00</w:t>
            </w:r>
          </w:p>
        </w:tc>
      </w:tr>
      <w:tr w:rsidR="00B96120" w:rsidRPr="004522D6" w:rsidTr="003D0315">
        <w:trPr>
          <w:trHeight w:val="1088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Default="00B96120" w:rsidP="00093DE7">
            <w:pPr>
              <w:pStyle w:val="NoSpacing"/>
            </w:pPr>
            <w:r w:rsidRPr="00910531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</w:t>
            </w:r>
            <w:r>
              <w:t>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>
              <w:t>01 1 01 05110 880 01 04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8F738F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8F738F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8F738F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8F738F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8F738F">
              <w:rPr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64,0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0,00</w:t>
            </w:r>
          </w:p>
        </w:tc>
      </w:tr>
      <w:tr w:rsidR="00B96120" w:rsidRPr="004522D6" w:rsidTr="003D0315">
        <w:trPr>
          <w:trHeight w:val="346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301F7E" w:rsidRDefault="00B96120" w:rsidP="00093DE7">
            <w:pPr>
              <w:pStyle w:val="NoSpacing"/>
            </w:pPr>
            <w:r w:rsidRPr="00301F7E">
              <w:t xml:space="preserve">Осуществление полномочий Российской Федерации по первичному воинскому учёту на территориях, где отсутствуют военные комиссариаты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 xml:space="preserve">01 1 01 51180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8F738F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8F738F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8F738F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8F738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80,3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80,3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80,3</w:t>
            </w:r>
          </w:p>
        </w:tc>
      </w:tr>
      <w:tr w:rsidR="00B96120" w:rsidRPr="004522D6" w:rsidTr="003D0315">
        <w:trPr>
          <w:trHeight w:val="887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301F7E" w:rsidRDefault="00B96120" w:rsidP="00093DE7">
            <w:pPr>
              <w:pStyle w:val="NoSpacing"/>
            </w:pPr>
            <w:r w:rsidRPr="00301F7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 xml:space="preserve">01 1 01 51180 100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8F738F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8F738F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8F738F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8F738F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8F738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80,3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80,3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80,3</w:t>
            </w:r>
          </w:p>
        </w:tc>
      </w:tr>
      <w:tr w:rsidR="00B96120" w:rsidRPr="004522D6" w:rsidTr="003D0315">
        <w:trPr>
          <w:trHeight w:val="459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Расходы на выплаты персоналу государственных (муниципальных) органов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 xml:space="preserve">01 1 01 51180 120 </w:t>
            </w:r>
          </w:p>
          <w:p w:rsidR="00B96120" w:rsidRPr="00301F7E" w:rsidRDefault="00B96120" w:rsidP="00093DE7">
            <w:pPr>
              <w:pStyle w:val="NoSpacing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8F738F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8F738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80,3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80,3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80,3</w:t>
            </w:r>
          </w:p>
        </w:tc>
      </w:tr>
      <w:tr w:rsidR="00B96120" w:rsidRPr="004522D6" w:rsidTr="003D0315">
        <w:trPr>
          <w:trHeight w:val="268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301F7E" w:rsidRDefault="00B96120" w:rsidP="00093DE7">
            <w:pPr>
              <w:pStyle w:val="NoSpacing"/>
            </w:pPr>
            <w:r w:rsidRPr="00301F7E">
              <w:t>Национальная оборона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01 1 01 51180 120 02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8F738F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8F738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80,3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80,3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80,3</w:t>
            </w:r>
          </w:p>
        </w:tc>
      </w:tr>
      <w:tr w:rsidR="00B96120" w:rsidRPr="004522D6" w:rsidTr="003D0315">
        <w:trPr>
          <w:trHeight w:val="245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301F7E" w:rsidRDefault="00B96120" w:rsidP="00093DE7">
            <w:pPr>
              <w:pStyle w:val="NoSpacing"/>
            </w:pPr>
            <w:r w:rsidRPr="00301F7E">
              <w:t>Мобилизационная и вневойсковая подготовка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 xml:space="preserve">01 1 01 51180 120 0203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8F738F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8F738F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80,3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80,3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80,3</w:t>
            </w:r>
          </w:p>
        </w:tc>
      </w:tr>
      <w:tr w:rsidR="00B96120" w:rsidRPr="004522D6" w:rsidTr="003D0315">
        <w:trPr>
          <w:trHeight w:val="653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74333B" w:rsidRDefault="00B96120" w:rsidP="00093DE7">
            <w:pPr>
              <w:pStyle w:val="NoSpacing"/>
              <w:rPr>
                <w:i/>
              </w:rPr>
            </w:pPr>
            <w:r w:rsidRPr="0074333B">
              <w:rPr>
                <w:i/>
              </w:rPr>
              <w:t>«Благоустройство территории  Волче-Вражского сельсовета Тамалинского района Пензенской области» на 2014-202</w:t>
            </w:r>
            <w:r>
              <w:rPr>
                <w:i/>
              </w:rPr>
              <w:t>1</w:t>
            </w:r>
            <w:r w:rsidRPr="0074333B">
              <w:rPr>
                <w:i/>
              </w:rPr>
              <w:t xml:space="preserve"> годы»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DA42EB" w:rsidRDefault="00B96120" w:rsidP="00093DE7">
            <w:pPr>
              <w:pStyle w:val="NoSpacing"/>
              <w:rPr>
                <w:i/>
              </w:rPr>
            </w:pPr>
            <w:r w:rsidRPr="00DA42EB">
              <w:rPr>
                <w:i/>
              </w:rPr>
              <w:t>01 2 00 00000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DA42EB" w:rsidRDefault="00B96120" w:rsidP="00093DE7">
            <w:pPr>
              <w:pStyle w:val="NoSpacing"/>
              <w:rPr>
                <w:i/>
              </w:rPr>
            </w:pPr>
            <w:r>
              <w:rPr>
                <w:i/>
              </w:rPr>
              <w:t>157</w:t>
            </w:r>
            <w:r w:rsidRPr="00DA42EB">
              <w:rPr>
                <w:i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DA42EB" w:rsidRDefault="00B96120" w:rsidP="00093DE7">
            <w:pPr>
              <w:pStyle w:val="NoSpacing"/>
              <w:rPr>
                <w:i/>
              </w:rPr>
            </w:pPr>
            <w:r>
              <w:rPr>
                <w:i/>
              </w:rPr>
              <w:t>-8,6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DA42EB" w:rsidRDefault="00B96120" w:rsidP="00093DE7">
            <w:pPr>
              <w:pStyle w:val="NoSpacing"/>
              <w:rPr>
                <w:i/>
              </w:rPr>
            </w:pPr>
            <w:r>
              <w:rPr>
                <w:i/>
              </w:rPr>
              <w:t>148,4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4A593C" w:rsidRDefault="00B96120" w:rsidP="00093DE7">
            <w:pPr>
              <w:pStyle w:val="NoSpacing"/>
              <w:rPr>
                <w:i/>
              </w:rPr>
            </w:pPr>
            <w:r>
              <w:rPr>
                <w:i/>
              </w:rPr>
              <w:t>21,314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8B492A" w:rsidRDefault="00B96120" w:rsidP="00093DE7">
            <w:pPr>
              <w:pStyle w:val="NoSpacing"/>
              <w:rPr>
                <w:i/>
              </w:rPr>
            </w:pPr>
            <w:r>
              <w:rPr>
                <w:i/>
              </w:rPr>
              <w:t>50</w:t>
            </w:r>
            <w:r w:rsidRPr="008B492A">
              <w:rPr>
                <w:i/>
              </w:rPr>
              <w:t>,0</w:t>
            </w:r>
          </w:p>
        </w:tc>
      </w:tr>
      <w:tr w:rsidR="00B96120" w:rsidRPr="004522D6" w:rsidTr="003D0315">
        <w:trPr>
          <w:trHeight w:val="268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043EDC" w:rsidRDefault="00B96120" w:rsidP="00093DE7">
            <w:pPr>
              <w:pStyle w:val="NoSpacing"/>
            </w:pPr>
            <w:r w:rsidRPr="00043EDC">
              <w:t>Основное мероприятие «Благоустройство населенных пунктов Волче-Вражского сельсовета Тамалинского района Пензенской области»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43EDC" w:rsidRDefault="00B96120" w:rsidP="00093DE7">
            <w:pPr>
              <w:pStyle w:val="NoSpacing"/>
            </w:pPr>
            <w:r w:rsidRPr="00043EDC">
              <w:t>01 2 01 00000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43EDC" w:rsidRDefault="00B96120" w:rsidP="00093DE7">
            <w:pPr>
              <w:pStyle w:val="NoSpacing"/>
            </w:pPr>
            <w:r>
              <w:t>157,0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43EDC" w:rsidRDefault="00B96120" w:rsidP="00093DE7">
            <w:pPr>
              <w:pStyle w:val="NoSpacing"/>
            </w:pPr>
            <w:r>
              <w:t>-8,6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43EDC" w:rsidRDefault="00B96120" w:rsidP="00093DE7">
            <w:pPr>
              <w:pStyle w:val="NoSpacing"/>
            </w:pPr>
            <w:r>
              <w:t>148,4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43EDC" w:rsidRDefault="00B96120" w:rsidP="00093DE7">
            <w:pPr>
              <w:pStyle w:val="NoSpacing"/>
            </w:pPr>
            <w:r>
              <w:t>21,314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43EDC" w:rsidRDefault="00B96120" w:rsidP="00093DE7">
            <w:pPr>
              <w:pStyle w:val="NoSpacing"/>
            </w:pPr>
            <w:r>
              <w:t>50,0</w:t>
            </w:r>
          </w:p>
        </w:tc>
      </w:tr>
      <w:tr w:rsidR="00B96120" w:rsidRPr="004522D6" w:rsidTr="003D0315">
        <w:trPr>
          <w:trHeight w:val="242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B63DC6" w:rsidRDefault="00B96120" w:rsidP="00093DE7">
            <w:pPr>
              <w:pStyle w:val="NoSpacing"/>
            </w:pPr>
            <w:r w:rsidRPr="0074333B">
              <w:t xml:space="preserve">Расходы на уличное освещение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 xml:space="preserve">01 2 01 60010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21,314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50,0</w:t>
            </w:r>
          </w:p>
        </w:tc>
      </w:tr>
      <w:tr w:rsidR="00B96120" w:rsidRPr="004522D6" w:rsidTr="003D0315">
        <w:trPr>
          <w:trHeight w:val="426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</w:pPr>
            <w:r w:rsidRPr="00CD7795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 xml:space="preserve">01 2 01 60010 200 </w:t>
            </w:r>
          </w:p>
          <w:p w:rsidR="00B96120" w:rsidRDefault="00B96120" w:rsidP="00093DE7">
            <w:pPr>
              <w:pStyle w:val="NoSpacing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134,0</w:t>
            </w:r>
          </w:p>
          <w:p w:rsidR="00B96120" w:rsidRDefault="00B96120" w:rsidP="00093DE7">
            <w:pPr>
              <w:pStyle w:val="NoSpacing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:rsidR="00B96120" w:rsidRDefault="00B96120" w:rsidP="00093DE7">
            <w:pPr>
              <w:pStyle w:val="NoSpacing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134,0</w:t>
            </w:r>
          </w:p>
          <w:p w:rsidR="00B96120" w:rsidRDefault="00B96120" w:rsidP="00093DE7">
            <w:pPr>
              <w:pStyle w:val="NoSpacing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21,314</w:t>
            </w:r>
          </w:p>
          <w:p w:rsidR="00B96120" w:rsidRDefault="00B96120" w:rsidP="00093DE7">
            <w:pPr>
              <w:pStyle w:val="NoSpacing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  <w:p w:rsidR="00B96120" w:rsidRDefault="00B96120" w:rsidP="00093DE7">
            <w:pPr>
              <w:pStyle w:val="NoSpacing"/>
            </w:pPr>
          </w:p>
        </w:tc>
      </w:tr>
      <w:tr w:rsidR="00B96120" w:rsidRPr="004522D6" w:rsidTr="003D0315">
        <w:trPr>
          <w:trHeight w:val="465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D645D" w:rsidRDefault="00B96120" w:rsidP="00093DE7">
            <w:pPr>
              <w:pStyle w:val="NoSpacing"/>
            </w:pPr>
            <w:r w:rsidRPr="006D64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 xml:space="preserve">01 2 01 60010 240 </w:t>
            </w:r>
          </w:p>
          <w:p w:rsidR="00B96120" w:rsidRDefault="00B96120" w:rsidP="00093DE7">
            <w:pPr>
              <w:pStyle w:val="NoSpacing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172D9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:rsidR="00B96120" w:rsidRDefault="00B96120" w:rsidP="00093DE7">
            <w:pPr>
              <w:pStyle w:val="NoSpacing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172D9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21,314</w:t>
            </w:r>
          </w:p>
          <w:p w:rsidR="00B96120" w:rsidRDefault="00B96120" w:rsidP="00093DE7">
            <w:pPr>
              <w:pStyle w:val="NoSpacing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  <w:p w:rsidR="00B96120" w:rsidRDefault="00B96120" w:rsidP="00093DE7">
            <w:pPr>
              <w:pStyle w:val="NoSpacing"/>
            </w:pPr>
          </w:p>
        </w:tc>
      </w:tr>
      <w:tr w:rsidR="00B96120" w:rsidRPr="004522D6" w:rsidTr="003D0315">
        <w:trPr>
          <w:trHeight w:val="225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4333B" w:rsidRDefault="00B96120" w:rsidP="00093DE7">
            <w:pPr>
              <w:pStyle w:val="NoSpacing"/>
            </w:pPr>
            <w:r w:rsidRPr="00C965B6">
              <w:t>Жилищно-коммунальное хозяйство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 xml:space="preserve">01 2  01 60010 240 05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21,314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50,0</w:t>
            </w:r>
          </w:p>
        </w:tc>
      </w:tr>
      <w:tr w:rsidR="00B96120" w:rsidRPr="004522D6" w:rsidTr="003D0315">
        <w:trPr>
          <w:trHeight w:val="242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4333B" w:rsidRDefault="00B96120" w:rsidP="00093DE7">
            <w:pPr>
              <w:pStyle w:val="NoSpacing"/>
            </w:pPr>
            <w:r w:rsidRPr="00C965B6">
              <w:t>Благоустройств</w:t>
            </w:r>
            <w:r>
              <w:t>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01 2  01 60010 240 05 03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-8,6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125,4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21,314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50,0</w:t>
            </w:r>
          </w:p>
        </w:tc>
      </w:tr>
      <w:tr w:rsidR="00B96120" w:rsidRPr="004522D6" w:rsidTr="003D0315">
        <w:trPr>
          <w:trHeight w:val="251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1B4611" w:rsidRDefault="00B96120" w:rsidP="00093DE7">
            <w:pPr>
              <w:pStyle w:val="NoSpacing"/>
            </w:pPr>
            <w:r w:rsidRPr="001B4611">
              <w:t xml:space="preserve">Прочие работы по благоустройству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B4611" w:rsidRDefault="00B96120" w:rsidP="00093DE7">
            <w:pPr>
              <w:pStyle w:val="NoSpacing"/>
            </w:pPr>
            <w:r w:rsidRPr="001B4611">
              <w:t xml:space="preserve">01 2 </w:t>
            </w:r>
            <w:r>
              <w:t xml:space="preserve">01 </w:t>
            </w:r>
            <w:r w:rsidRPr="001B4611">
              <w:t>6003</w:t>
            </w:r>
            <w:r>
              <w:t>0</w:t>
            </w:r>
            <w:r w:rsidRPr="001B4611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B4611" w:rsidRDefault="00B96120" w:rsidP="00093DE7">
            <w:pPr>
              <w:pStyle w:val="NoSpacing"/>
            </w:pPr>
            <w:r>
              <w:t>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B4611" w:rsidRDefault="00B96120" w:rsidP="00093DE7">
            <w:pPr>
              <w:pStyle w:val="NoSpacing"/>
            </w:pPr>
            <w:r>
              <w:t>-8,6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B4611" w:rsidRDefault="00B96120" w:rsidP="00093DE7">
            <w:pPr>
              <w:pStyle w:val="NoSpacing"/>
            </w:pPr>
            <w:r>
              <w:t>14,4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B4611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1B4611" w:rsidRDefault="00B96120" w:rsidP="00093DE7">
            <w:pPr>
              <w:pStyle w:val="NoSpacing"/>
            </w:pPr>
            <w:r>
              <w:t>0,0</w:t>
            </w:r>
          </w:p>
        </w:tc>
      </w:tr>
      <w:tr w:rsidR="00B96120" w:rsidRPr="004522D6" w:rsidTr="003D0315">
        <w:trPr>
          <w:trHeight w:val="459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B63DC6" w:rsidRDefault="00B96120" w:rsidP="00093DE7">
            <w:pPr>
              <w:pStyle w:val="NoSpacing"/>
              <w:rPr>
                <w:color w:val="000000"/>
              </w:rPr>
            </w:pPr>
            <w:r w:rsidRPr="00CD7795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B63DC6" w:rsidRDefault="00B96120" w:rsidP="00093DE7">
            <w:pPr>
              <w:pStyle w:val="NoSpacing"/>
            </w:pPr>
            <w:r w:rsidRPr="00B63DC6">
              <w:t xml:space="preserve">01 2 </w:t>
            </w:r>
            <w:r>
              <w:t xml:space="preserve">01 </w:t>
            </w:r>
            <w:r w:rsidRPr="00B63DC6">
              <w:t>6003</w:t>
            </w:r>
            <w:r>
              <w:t>0</w:t>
            </w:r>
            <w:r w:rsidRPr="00B63DC6">
              <w:t xml:space="preserve"> </w:t>
            </w:r>
            <w: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B63DC6" w:rsidRDefault="00B96120" w:rsidP="00093DE7">
            <w:pPr>
              <w:pStyle w:val="NoSpacing"/>
            </w:pPr>
            <w:r>
              <w:t>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B63DC6" w:rsidRDefault="00B96120" w:rsidP="00093DE7">
            <w:pPr>
              <w:pStyle w:val="NoSpacing"/>
            </w:pPr>
            <w:r>
              <w:t>-8,6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B63DC6" w:rsidRDefault="00B96120" w:rsidP="00093DE7">
            <w:pPr>
              <w:pStyle w:val="NoSpacing"/>
            </w:pPr>
            <w:r>
              <w:t>14,4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B63DC6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B63DC6" w:rsidRDefault="00B96120" w:rsidP="00093DE7">
            <w:pPr>
              <w:pStyle w:val="NoSpacing"/>
            </w:pPr>
            <w:r>
              <w:t>0,0</w:t>
            </w:r>
          </w:p>
        </w:tc>
      </w:tr>
      <w:tr w:rsidR="00B96120" w:rsidRPr="004522D6" w:rsidTr="003D0315">
        <w:trPr>
          <w:trHeight w:val="251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 w:rsidRPr="006D64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B63DC6" w:rsidRDefault="00B96120" w:rsidP="00093DE7">
            <w:pPr>
              <w:pStyle w:val="NoSpacing"/>
            </w:pPr>
            <w:r w:rsidRPr="00B63DC6">
              <w:t xml:space="preserve">01 2 </w:t>
            </w:r>
            <w:r>
              <w:t xml:space="preserve">01 </w:t>
            </w:r>
            <w:r w:rsidRPr="00B63DC6">
              <w:t>6003</w:t>
            </w:r>
            <w:r>
              <w:t>0</w:t>
            </w:r>
            <w:r w:rsidRPr="00B63DC6">
              <w:t xml:space="preserve"> </w:t>
            </w: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B63DC6" w:rsidRDefault="00B96120" w:rsidP="00093DE7">
            <w:pPr>
              <w:pStyle w:val="NoSpacing"/>
            </w:pPr>
            <w:r>
              <w:t>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B63DC6" w:rsidRDefault="00B96120" w:rsidP="00093DE7">
            <w:pPr>
              <w:pStyle w:val="NoSpacing"/>
            </w:pPr>
            <w:r>
              <w:t>-8,6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B63DC6" w:rsidRDefault="00B96120" w:rsidP="00093DE7">
            <w:pPr>
              <w:pStyle w:val="NoSpacing"/>
            </w:pPr>
            <w:r>
              <w:t>14,4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B63DC6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B63DC6" w:rsidRDefault="00B96120" w:rsidP="00093DE7">
            <w:pPr>
              <w:pStyle w:val="NoSpacing"/>
            </w:pPr>
            <w:r>
              <w:t>0,0</w:t>
            </w:r>
          </w:p>
        </w:tc>
      </w:tr>
      <w:tr w:rsidR="00B96120" w:rsidRPr="004522D6" w:rsidTr="003D0315">
        <w:trPr>
          <w:trHeight w:val="251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 w:rsidRPr="00C965B6">
              <w:t>Жилищно-коммунальное хозяйство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B63DC6" w:rsidRDefault="00B96120" w:rsidP="00093DE7">
            <w:pPr>
              <w:pStyle w:val="NoSpacing"/>
            </w:pPr>
            <w:r w:rsidRPr="00B63DC6">
              <w:t xml:space="preserve">01 2 </w:t>
            </w:r>
            <w:r>
              <w:t xml:space="preserve">01 </w:t>
            </w:r>
            <w:r w:rsidRPr="00B63DC6">
              <w:t>6003</w:t>
            </w:r>
            <w:r>
              <w:t>0</w:t>
            </w:r>
            <w:r w:rsidRPr="00B63DC6">
              <w:t xml:space="preserve"> </w:t>
            </w:r>
            <w:r>
              <w:t>240 05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B63DC6" w:rsidRDefault="00B96120" w:rsidP="00093DE7">
            <w:pPr>
              <w:pStyle w:val="NoSpacing"/>
            </w:pPr>
            <w:r>
              <w:t>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B63DC6" w:rsidRDefault="00B96120" w:rsidP="00093DE7">
            <w:pPr>
              <w:pStyle w:val="NoSpacing"/>
            </w:pPr>
            <w:r>
              <w:t>-8,6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B63DC6" w:rsidRDefault="00B96120" w:rsidP="00093DE7">
            <w:pPr>
              <w:pStyle w:val="NoSpacing"/>
            </w:pPr>
            <w:r>
              <w:t>14,4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B63DC6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B63DC6" w:rsidRDefault="00B96120" w:rsidP="00093DE7">
            <w:pPr>
              <w:pStyle w:val="NoSpacing"/>
            </w:pPr>
            <w:r>
              <w:t>0,0</w:t>
            </w:r>
          </w:p>
        </w:tc>
      </w:tr>
      <w:tr w:rsidR="00B96120" w:rsidRPr="004522D6" w:rsidTr="003D0315">
        <w:trPr>
          <w:trHeight w:val="251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 w:rsidRPr="00C965B6">
              <w:t>Благоустройство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B63DC6" w:rsidRDefault="00B96120" w:rsidP="00093DE7">
            <w:pPr>
              <w:pStyle w:val="NoSpacing"/>
            </w:pPr>
            <w:r w:rsidRPr="00B63DC6">
              <w:t xml:space="preserve">01 2 </w:t>
            </w:r>
            <w:r>
              <w:t xml:space="preserve">01 </w:t>
            </w:r>
            <w:r w:rsidRPr="00B63DC6">
              <w:t>6003</w:t>
            </w:r>
            <w:r>
              <w:t>0</w:t>
            </w:r>
            <w:r w:rsidRPr="00B63DC6">
              <w:t xml:space="preserve"> </w:t>
            </w:r>
            <w:r>
              <w:t>240 05 03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B63DC6" w:rsidRDefault="00B96120" w:rsidP="00093DE7">
            <w:pPr>
              <w:pStyle w:val="NoSpacing"/>
            </w:pPr>
            <w:r>
              <w:t>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B63DC6" w:rsidRDefault="00B96120" w:rsidP="00093DE7">
            <w:pPr>
              <w:pStyle w:val="NoSpacing"/>
            </w:pPr>
            <w:r>
              <w:t>-8,6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B63DC6" w:rsidRDefault="00B96120" w:rsidP="00093DE7">
            <w:pPr>
              <w:pStyle w:val="NoSpacing"/>
            </w:pPr>
            <w:r>
              <w:t>14,4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B63DC6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B63DC6" w:rsidRDefault="00B96120" w:rsidP="00093DE7">
            <w:pPr>
              <w:pStyle w:val="NoSpacing"/>
            </w:pPr>
            <w:r>
              <w:t>0,0</w:t>
            </w:r>
          </w:p>
        </w:tc>
      </w:tr>
      <w:tr w:rsidR="00B96120" w:rsidRPr="004522D6" w:rsidTr="003D0315">
        <w:trPr>
          <w:trHeight w:val="988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301F7E" w:rsidRDefault="00B96120" w:rsidP="00093DE7">
            <w:pPr>
              <w:pStyle w:val="NoSpacing"/>
              <w:rPr>
                <w:i/>
              </w:rPr>
            </w:pPr>
            <w:r w:rsidRPr="00301F7E">
              <w:rPr>
                <w:i/>
              </w:rPr>
              <w:t>Подпрограмма «Доплата к пенсиям  муниципальным служащим Волче-Вражского сельсовета Тамалинского района Пензенской области на 2014-202</w:t>
            </w:r>
            <w:r>
              <w:rPr>
                <w:i/>
              </w:rPr>
              <w:t>1</w:t>
            </w:r>
            <w:r w:rsidRPr="00301F7E">
              <w:rPr>
                <w:i/>
              </w:rPr>
              <w:t xml:space="preserve"> годы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  <w:rPr>
                <w:i/>
              </w:rPr>
            </w:pPr>
            <w:r w:rsidRPr="00301F7E">
              <w:rPr>
                <w:i/>
              </w:rPr>
              <w:t>01 3 00  00000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  <w:rPr>
                <w:i/>
              </w:rPr>
            </w:pPr>
            <w:r w:rsidRPr="00301F7E">
              <w:rPr>
                <w:i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  <w:rPr>
                <w:i/>
              </w:rPr>
            </w:pPr>
            <w:r>
              <w:rPr>
                <w:i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  <w:rPr>
                <w:i/>
              </w:rPr>
            </w:pPr>
            <w:r w:rsidRPr="00301F7E">
              <w:rPr>
                <w:i/>
              </w:rPr>
              <w:t>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  <w:rPr>
                <w:i/>
              </w:rPr>
            </w:pPr>
            <w:r w:rsidRPr="00301F7E">
              <w:rPr>
                <w:i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  <w:rPr>
                <w:i/>
              </w:rPr>
            </w:pPr>
            <w:r w:rsidRPr="00301F7E">
              <w:rPr>
                <w:i/>
              </w:rPr>
              <w:t>25,0</w:t>
            </w:r>
          </w:p>
        </w:tc>
      </w:tr>
      <w:tr w:rsidR="00B96120" w:rsidRPr="004522D6" w:rsidTr="003D0315">
        <w:trPr>
          <w:trHeight w:val="519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301F7E" w:rsidRDefault="00B96120" w:rsidP="00093DE7">
            <w:pPr>
              <w:pStyle w:val="NoSpacing"/>
            </w:pPr>
            <w:r w:rsidRPr="00301F7E">
              <w:t>Основное мероприятие «Государственная поддержка граждан пожилого возраста»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01 3 01 00000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25,0</w:t>
            </w:r>
          </w:p>
        </w:tc>
      </w:tr>
      <w:tr w:rsidR="00B96120" w:rsidRPr="004522D6" w:rsidTr="003D0315">
        <w:trPr>
          <w:trHeight w:val="630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 xml:space="preserve">Расходы на доплаты к пенсиям муниципальных   служащих Волче-Вражского сельсовета и лиц, замещающих муниципальные должности Волче-Вражского  сельсовета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 xml:space="preserve">01 3 01 10030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25,0</w:t>
            </w:r>
          </w:p>
        </w:tc>
      </w:tr>
      <w:tr w:rsidR="00B96120" w:rsidRPr="004522D6" w:rsidTr="003D0315">
        <w:trPr>
          <w:trHeight w:val="287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 xml:space="preserve">Социальное обеспечение и иные выплаты населению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01 3 01 10030 300 </w:t>
            </w:r>
          </w:p>
          <w:p w:rsidR="00B96120" w:rsidRPr="00301F7E" w:rsidRDefault="00B96120" w:rsidP="00093DE7">
            <w:pPr>
              <w:pStyle w:val="NoSpacing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24,0</w:t>
            </w:r>
          </w:p>
          <w:p w:rsidR="00B96120" w:rsidRPr="00301F7E" w:rsidRDefault="00B96120" w:rsidP="00093DE7">
            <w:pPr>
              <w:pStyle w:val="NoSpacing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301F7E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24,0</w:t>
            </w:r>
          </w:p>
          <w:p w:rsidR="00B96120" w:rsidRPr="00301F7E" w:rsidRDefault="00B96120" w:rsidP="00093DE7">
            <w:pPr>
              <w:pStyle w:val="NoSpacing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24,0</w:t>
            </w:r>
          </w:p>
          <w:p w:rsidR="00B96120" w:rsidRPr="00301F7E" w:rsidRDefault="00B96120" w:rsidP="00093DE7">
            <w:pPr>
              <w:pStyle w:val="NoSpacing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301F7E">
              <w:rPr>
                <w:sz w:val="22"/>
                <w:szCs w:val="22"/>
              </w:rPr>
              <w:t>25,0</w:t>
            </w:r>
          </w:p>
          <w:p w:rsidR="00B96120" w:rsidRPr="00301F7E" w:rsidRDefault="00B96120" w:rsidP="00093DE7">
            <w:pPr>
              <w:pStyle w:val="NoSpacing"/>
            </w:pPr>
          </w:p>
        </w:tc>
      </w:tr>
      <w:tr w:rsidR="00B96120" w:rsidRPr="004522D6" w:rsidTr="003D0315">
        <w:trPr>
          <w:trHeight w:val="435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Пенсии, выплачиваемые организациями сектора государственного управления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01 3 01 10030 310 </w:t>
            </w:r>
          </w:p>
          <w:p w:rsidR="00B96120" w:rsidRPr="00301F7E" w:rsidRDefault="00B96120" w:rsidP="00093DE7">
            <w:pPr>
              <w:pStyle w:val="NoSpacing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24,0</w:t>
            </w:r>
          </w:p>
          <w:p w:rsidR="00B96120" w:rsidRPr="00301F7E" w:rsidRDefault="00B96120" w:rsidP="00093DE7">
            <w:pPr>
              <w:pStyle w:val="NoSpacing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:rsidR="00B96120" w:rsidRPr="00301F7E" w:rsidRDefault="00B96120" w:rsidP="00093DE7">
            <w:pPr>
              <w:pStyle w:val="NoSpacing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24,0</w:t>
            </w:r>
          </w:p>
          <w:p w:rsidR="00B96120" w:rsidRPr="00301F7E" w:rsidRDefault="00B96120" w:rsidP="00093DE7">
            <w:pPr>
              <w:pStyle w:val="NoSpacing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24,0</w:t>
            </w:r>
          </w:p>
          <w:p w:rsidR="00B96120" w:rsidRPr="00301F7E" w:rsidRDefault="00B96120" w:rsidP="00093DE7">
            <w:pPr>
              <w:pStyle w:val="NoSpacing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301F7E">
              <w:rPr>
                <w:sz w:val="22"/>
                <w:szCs w:val="22"/>
              </w:rPr>
              <w:t>25,0</w:t>
            </w:r>
          </w:p>
          <w:p w:rsidR="00B96120" w:rsidRPr="00301F7E" w:rsidRDefault="00B96120" w:rsidP="00093DE7">
            <w:pPr>
              <w:pStyle w:val="NoSpacing"/>
            </w:pPr>
          </w:p>
        </w:tc>
      </w:tr>
      <w:tr w:rsidR="00B96120" w:rsidRPr="004522D6" w:rsidTr="003D0315">
        <w:trPr>
          <w:trHeight w:val="176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Социальная политика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 xml:space="preserve">01 3 01 10030 310 10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25,0</w:t>
            </w:r>
          </w:p>
        </w:tc>
      </w:tr>
      <w:tr w:rsidR="00B96120" w:rsidRPr="004522D6" w:rsidTr="003D0315">
        <w:trPr>
          <w:trHeight w:val="212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Пенсионное обеспечение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01 3 01 10030 310 10 01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25,0</w:t>
            </w:r>
          </w:p>
        </w:tc>
      </w:tr>
      <w:tr w:rsidR="00B96120" w:rsidRPr="004522D6" w:rsidTr="003D0315">
        <w:trPr>
          <w:trHeight w:val="900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301F7E" w:rsidRDefault="00B96120" w:rsidP="00093DE7">
            <w:pPr>
              <w:pStyle w:val="NoSpacing"/>
              <w:rPr>
                <w:i/>
              </w:rPr>
            </w:pPr>
            <w:r w:rsidRPr="00301F7E">
              <w:rPr>
                <w:i/>
              </w:rPr>
              <w:t>Подпрограмма "Развитие сети автомобильных дорог на территории Волче-Вражского сельсовета Тамалинского района Пензенской области на 2014-202</w:t>
            </w:r>
            <w:r>
              <w:rPr>
                <w:i/>
              </w:rPr>
              <w:t>1</w:t>
            </w:r>
            <w:r w:rsidRPr="00301F7E">
              <w:rPr>
                <w:i/>
              </w:rPr>
              <w:t xml:space="preserve"> годы»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  <w:rPr>
                <w:i/>
              </w:rPr>
            </w:pPr>
            <w:r w:rsidRPr="00301F7E">
              <w:rPr>
                <w:i/>
              </w:rPr>
              <w:t>01 5 00 00000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  <w:rPr>
                <w:i/>
              </w:rPr>
            </w:pPr>
            <w:r w:rsidRPr="00301F7E">
              <w:rPr>
                <w:i/>
              </w:rPr>
              <w:t>1</w:t>
            </w:r>
            <w:r>
              <w:rPr>
                <w:i/>
              </w:rPr>
              <w:t>91</w:t>
            </w:r>
            <w:r w:rsidRPr="00301F7E">
              <w:rPr>
                <w:i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  <w:rPr>
                <w:i/>
              </w:rPr>
            </w:pPr>
            <w:r>
              <w:rPr>
                <w:i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  <w:rPr>
                <w:i/>
              </w:rPr>
            </w:pPr>
            <w:r w:rsidRPr="00301F7E">
              <w:rPr>
                <w:i/>
              </w:rPr>
              <w:t>1</w:t>
            </w:r>
            <w:r>
              <w:rPr>
                <w:i/>
              </w:rPr>
              <w:t>91</w:t>
            </w:r>
            <w:r w:rsidRPr="00301F7E">
              <w:rPr>
                <w:i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  <w:rPr>
                <w:i/>
              </w:rPr>
            </w:pPr>
            <w:r>
              <w:rPr>
                <w:i/>
              </w:rPr>
              <w:t>41</w:t>
            </w:r>
            <w:r w:rsidRPr="00301F7E">
              <w:rPr>
                <w:i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  <w:rPr>
                <w:i/>
              </w:rPr>
            </w:pPr>
            <w:r>
              <w:rPr>
                <w:i/>
              </w:rPr>
              <w:t>41</w:t>
            </w:r>
            <w:r w:rsidRPr="00301F7E">
              <w:rPr>
                <w:i/>
              </w:rPr>
              <w:t>,0</w:t>
            </w:r>
          </w:p>
        </w:tc>
      </w:tr>
      <w:tr w:rsidR="00B96120" w:rsidRPr="004522D6" w:rsidTr="003D0315">
        <w:trPr>
          <w:trHeight w:val="705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301F7E" w:rsidRDefault="00B96120" w:rsidP="00093DE7">
            <w:pPr>
              <w:pStyle w:val="NoSpacing"/>
              <w:rPr>
                <w:i/>
              </w:rPr>
            </w:pPr>
            <w:r w:rsidRPr="00301F7E">
              <w:rPr>
                <w:rStyle w:val="a0"/>
                <w:sz w:val="22"/>
              </w:rPr>
              <w:t>Основное мероприятие «Мероприятия дорожного хозяйства на автомобильных дорогах общего пользования муниципального значения»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01 5 01 00000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1</w:t>
            </w:r>
            <w:r>
              <w:t>91</w:t>
            </w:r>
            <w:r w:rsidRPr="00301F7E"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191,0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41</w:t>
            </w:r>
            <w:r w:rsidRPr="00301F7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41</w:t>
            </w:r>
            <w:r w:rsidRPr="00301F7E">
              <w:t>,0</w:t>
            </w:r>
          </w:p>
        </w:tc>
      </w:tr>
      <w:tr w:rsidR="00B96120" w:rsidRPr="004522D6" w:rsidTr="003D0315">
        <w:trPr>
          <w:trHeight w:val="255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910531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1B4611">
              <w:rPr>
                <w:color w:val="000000"/>
                <w:sz w:val="22"/>
                <w:szCs w:val="22"/>
              </w:rPr>
              <w:t xml:space="preserve">Расходы на содержание дорог общего пользования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01 5 01 20100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191,0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41,0</w:t>
            </w:r>
          </w:p>
        </w:tc>
      </w:tr>
      <w:tr w:rsidR="00B96120" w:rsidRPr="004522D6" w:rsidTr="003D0315">
        <w:trPr>
          <w:trHeight w:val="195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64175" w:rsidRDefault="00B96120" w:rsidP="00093DE7">
            <w:pPr>
              <w:pStyle w:val="NoSpacing"/>
              <w:rPr>
                <w:b/>
                <w:color w:val="000000"/>
                <w:sz w:val="22"/>
                <w:szCs w:val="22"/>
              </w:rPr>
            </w:pPr>
            <w:r w:rsidRPr="00910531">
              <w:rPr>
                <w:color w:val="000000"/>
                <w:sz w:val="22"/>
                <w:szCs w:val="22"/>
              </w:rPr>
              <w:t>Закупка товаров, работ и услуг для государственны</w:t>
            </w:r>
            <w:r>
              <w:rPr>
                <w:color w:val="000000"/>
                <w:sz w:val="22"/>
                <w:szCs w:val="22"/>
              </w:rPr>
              <w:t>х 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01 5 01 20100 200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191,0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41,0</w:t>
            </w:r>
          </w:p>
        </w:tc>
      </w:tr>
      <w:tr w:rsidR="00B96120" w:rsidRPr="004522D6" w:rsidTr="003D0315">
        <w:trPr>
          <w:trHeight w:val="268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D645D" w:rsidRDefault="00B96120" w:rsidP="00093DE7">
            <w:pPr>
              <w:pStyle w:val="NoSpacing"/>
            </w:pPr>
            <w:r w:rsidRPr="006D645D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</w:p>
          <w:p w:rsidR="00B96120" w:rsidRDefault="00B96120" w:rsidP="00093DE7">
            <w:pPr>
              <w:pStyle w:val="NoSpacing"/>
            </w:pPr>
            <w:r>
              <w:t xml:space="preserve">01 5 01 20100 240 </w:t>
            </w:r>
          </w:p>
          <w:p w:rsidR="00B96120" w:rsidRDefault="00B96120" w:rsidP="00093DE7">
            <w:pPr>
              <w:pStyle w:val="NoSpacing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191,0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41,0</w:t>
            </w:r>
          </w:p>
        </w:tc>
      </w:tr>
      <w:tr w:rsidR="00B96120" w:rsidRPr="004522D6" w:rsidTr="003D0315">
        <w:trPr>
          <w:trHeight w:val="210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910531" w:rsidRDefault="00B96120" w:rsidP="00093DE7">
            <w:pPr>
              <w:pStyle w:val="NoSpacing"/>
              <w:rPr>
                <w:b/>
              </w:rPr>
            </w:pPr>
            <w:r w:rsidRPr="001B4611">
              <w:t>Национальная экономика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 xml:space="preserve">01 5 01 20100 240 04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191,0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41,0</w:t>
            </w:r>
          </w:p>
        </w:tc>
      </w:tr>
      <w:tr w:rsidR="00B96120" w:rsidRPr="004522D6" w:rsidTr="003D0315">
        <w:trPr>
          <w:trHeight w:val="240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910531" w:rsidRDefault="00B96120" w:rsidP="00093DE7">
            <w:pPr>
              <w:pStyle w:val="NoSpacing"/>
            </w:pPr>
            <w:r w:rsidRPr="00910531">
              <w:t>Дорожное хозяйст</w:t>
            </w:r>
            <w:r>
              <w:t>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01 5 01 20100 200 04 09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191,0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41,0</w:t>
            </w:r>
          </w:p>
        </w:tc>
      </w:tr>
      <w:tr w:rsidR="00B96120" w:rsidRPr="004522D6" w:rsidTr="003D0315">
        <w:trPr>
          <w:trHeight w:val="530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01F7E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301F7E">
              <w:rPr>
                <w:sz w:val="22"/>
                <w:szCs w:val="22"/>
              </w:rPr>
              <w:t>Расходы на содержания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</w:p>
          <w:p w:rsidR="00B96120" w:rsidRPr="00301F7E" w:rsidRDefault="00B96120" w:rsidP="00093DE7">
            <w:pPr>
              <w:pStyle w:val="NoSpacing"/>
            </w:pPr>
            <w:r w:rsidRPr="00301F7E">
              <w:t xml:space="preserve">01 5 01 20100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</w:p>
          <w:p w:rsidR="00B96120" w:rsidRPr="00301F7E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301F7E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</w:p>
          <w:p w:rsidR="00B96120" w:rsidRPr="00301F7E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</w:p>
          <w:p w:rsidR="00B96120" w:rsidRPr="00301F7E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0,0</w:t>
            </w:r>
          </w:p>
        </w:tc>
      </w:tr>
      <w:tr w:rsidR="00B96120" w:rsidRPr="004522D6" w:rsidTr="003D0315">
        <w:trPr>
          <w:trHeight w:val="258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01F7E" w:rsidRDefault="00B96120" w:rsidP="00093DE7">
            <w:pPr>
              <w:pStyle w:val="NoSpacing"/>
              <w:rPr>
                <w:b/>
                <w:sz w:val="22"/>
                <w:szCs w:val="22"/>
              </w:rPr>
            </w:pPr>
            <w:r w:rsidRPr="00301F7E">
              <w:rPr>
                <w:sz w:val="22"/>
                <w:szCs w:val="22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01 5 01 20100 200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0,0</w:t>
            </w:r>
          </w:p>
        </w:tc>
      </w:tr>
      <w:tr w:rsidR="00B96120" w:rsidRPr="004522D6" w:rsidTr="003D0315">
        <w:trPr>
          <w:trHeight w:val="731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</w:p>
          <w:p w:rsidR="00B96120" w:rsidRPr="00301F7E" w:rsidRDefault="00B96120" w:rsidP="00093DE7">
            <w:pPr>
              <w:pStyle w:val="NoSpacing"/>
            </w:pPr>
            <w:r w:rsidRPr="00301F7E">
              <w:t xml:space="preserve">01 5 01 20100 240 </w:t>
            </w:r>
          </w:p>
          <w:p w:rsidR="00B96120" w:rsidRPr="00301F7E" w:rsidRDefault="00B96120" w:rsidP="00093DE7">
            <w:pPr>
              <w:pStyle w:val="NoSpacing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0,00</w:t>
            </w:r>
          </w:p>
          <w:p w:rsidR="00B96120" w:rsidRPr="00301F7E" w:rsidRDefault="00B96120" w:rsidP="00093DE7">
            <w:pPr>
              <w:pStyle w:val="NoSpacing"/>
            </w:pPr>
          </w:p>
          <w:p w:rsidR="00B96120" w:rsidRPr="00301F7E" w:rsidRDefault="00B96120" w:rsidP="00093DE7">
            <w:pPr>
              <w:pStyle w:val="NoSpacing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301F7E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0,00</w:t>
            </w:r>
          </w:p>
          <w:p w:rsidR="00B96120" w:rsidRPr="00301F7E" w:rsidRDefault="00B96120" w:rsidP="00093DE7">
            <w:pPr>
              <w:pStyle w:val="NoSpacing"/>
            </w:pPr>
          </w:p>
          <w:p w:rsidR="00B96120" w:rsidRPr="00301F7E" w:rsidRDefault="00B96120" w:rsidP="00093DE7">
            <w:pPr>
              <w:pStyle w:val="NoSpacing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0,00</w:t>
            </w:r>
          </w:p>
          <w:p w:rsidR="00B96120" w:rsidRPr="00301F7E" w:rsidRDefault="00B96120" w:rsidP="00093DE7">
            <w:pPr>
              <w:pStyle w:val="NoSpacing"/>
            </w:pPr>
          </w:p>
          <w:p w:rsidR="00B96120" w:rsidRPr="00301F7E" w:rsidRDefault="00B96120" w:rsidP="00093DE7">
            <w:pPr>
              <w:pStyle w:val="NoSpacing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301F7E">
              <w:rPr>
                <w:sz w:val="22"/>
                <w:szCs w:val="22"/>
              </w:rPr>
              <w:t>0,0</w:t>
            </w:r>
          </w:p>
          <w:p w:rsidR="00B96120" w:rsidRPr="00301F7E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301F7E" w:rsidRDefault="00B96120" w:rsidP="00093DE7">
            <w:pPr>
              <w:pStyle w:val="NoSpacing"/>
            </w:pPr>
          </w:p>
        </w:tc>
      </w:tr>
      <w:tr w:rsidR="00B96120" w:rsidRPr="004522D6" w:rsidTr="003D0315">
        <w:trPr>
          <w:trHeight w:val="154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910531" w:rsidRDefault="00B96120" w:rsidP="00093DE7">
            <w:pPr>
              <w:pStyle w:val="NoSpacing"/>
              <w:rPr>
                <w:b/>
              </w:rPr>
            </w:pPr>
            <w:r>
              <w:t>Жилищно-коммунальное хозяйство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01 5 01 20100 240 05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0,0</w:t>
            </w:r>
          </w:p>
        </w:tc>
      </w:tr>
      <w:tr w:rsidR="00B96120" w:rsidRPr="004522D6" w:rsidTr="003D0315">
        <w:trPr>
          <w:trHeight w:val="255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6D16FE" w:rsidRDefault="00B96120" w:rsidP="00093DE7">
            <w:pPr>
              <w:pStyle w:val="NoSpacing"/>
              <w:rPr>
                <w:color w:val="FF0000"/>
              </w:rPr>
            </w:pPr>
            <w:r w:rsidRPr="00C965B6">
              <w:t>Благоустройств</w:t>
            </w:r>
            <w:r>
              <w:t>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01 5 01 20100 200 05 03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</w:pPr>
            <w:r>
              <w:t>0,0</w:t>
            </w:r>
          </w:p>
        </w:tc>
      </w:tr>
      <w:tr w:rsidR="00B96120" w:rsidRPr="004522D6" w:rsidTr="003D0315">
        <w:trPr>
          <w:trHeight w:val="280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301F7E" w:rsidRDefault="00B96120" w:rsidP="00093DE7">
            <w:pPr>
              <w:pStyle w:val="NoSpacing"/>
              <w:rPr>
                <w:i/>
              </w:rPr>
            </w:pPr>
            <w:r w:rsidRPr="00301F7E">
              <w:rPr>
                <w:i/>
              </w:rPr>
              <w:t>Подпрограмма «Передача части полномочий по решению вопросов местного значения  в соответствии с заключенными соглашениями»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  <w:rPr>
                <w:i/>
              </w:rPr>
            </w:pPr>
            <w:r w:rsidRPr="00301F7E">
              <w:rPr>
                <w:i/>
              </w:rPr>
              <w:t>01 6 00 00000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  <w:rPr>
                <w:i/>
              </w:rPr>
            </w:pPr>
            <w:r>
              <w:rPr>
                <w:i/>
              </w:rPr>
              <w:t>312,0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  <w:rPr>
                <w:i/>
              </w:rPr>
            </w:pPr>
            <w:r>
              <w:rPr>
                <w:i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  <w:rPr>
                <w:i/>
              </w:rPr>
            </w:pPr>
            <w:r>
              <w:rPr>
                <w:i/>
              </w:rPr>
              <w:t>312,0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  <w:rPr>
                <w:i/>
              </w:rPr>
            </w:pPr>
            <w:r>
              <w:rPr>
                <w:i/>
              </w:rPr>
              <w:t>322,0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  <w:rPr>
                <w:i/>
              </w:rPr>
            </w:pPr>
            <w:r>
              <w:rPr>
                <w:i/>
              </w:rPr>
              <w:t>329,2</w:t>
            </w:r>
          </w:p>
        </w:tc>
      </w:tr>
      <w:tr w:rsidR="00B96120" w:rsidRPr="004522D6" w:rsidTr="003D0315">
        <w:trPr>
          <w:trHeight w:val="268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301F7E" w:rsidRDefault="00B96120" w:rsidP="00093DE7">
            <w:pPr>
              <w:pStyle w:val="NoSpacing"/>
              <w:rPr>
                <w:i/>
              </w:rPr>
            </w:pPr>
            <w:r w:rsidRPr="00301F7E">
              <w:t xml:space="preserve">Основное мероприятие "Перечисление межбюджетных трансфертов из бюджета Волче-Вражского сельсовета Тамалинского района Пензенской области в бюджет Тамалинского района на </w:t>
            </w:r>
            <w:r w:rsidRPr="00301F7E">
              <w:rPr>
                <w:b/>
              </w:rPr>
              <w:t xml:space="preserve"> </w:t>
            </w:r>
            <w:r w:rsidRPr="00301F7E">
              <w:t xml:space="preserve"> обеспечение финансовой деятельности  вопросов местного значения в соответствии с заключенными соглашениями»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01 6 01 00000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312,0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312,0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322,0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329,2</w:t>
            </w:r>
          </w:p>
        </w:tc>
      </w:tr>
      <w:tr w:rsidR="00B96120" w:rsidRPr="004522D6" w:rsidTr="003D0315">
        <w:trPr>
          <w:trHeight w:val="154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 xml:space="preserve">Передача части полномочий поселений по решению вопросов местного значения в соответствии с заключёнными соглашениями (по исполнению бюджета)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 xml:space="preserve">01 6 01 80060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12,0</w:t>
            </w:r>
          </w:p>
        </w:tc>
      </w:tr>
      <w:tr w:rsidR="00B96120" w:rsidRPr="004522D6" w:rsidTr="003D0315">
        <w:trPr>
          <w:trHeight w:val="334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Межбюджетные трансферты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 xml:space="preserve">01 6 01 80060 500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12,0</w:t>
            </w:r>
          </w:p>
        </w:tc>
      </w:tr>
      <w:tr w:rsidR="00B96120" w:rsidRPr="004522D6" w:rsidTr="003D0315">
        <w:trPr>
          <w:trHeight w:val="270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Иные межбюджетные трансферты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01 6 01 80060 540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12,0</w:t>
            </w:r>
          </w:p>
        </w:tc>
      </w:tr>
      <w:tr w:rsidR="00B96120" w:rsidRPr="004522D6" w:rsidTr="003D0315">
        <w:trPr>
          <w:trHeight w:val="180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301F7E" w:rsidRDefault="00B96120" w:rsidP="00093DE7">
            <w:pPr>
              <w:pStyle w:val="NoSpacing"/>
            </w:pPr>
            <w:r w:rsidRPr="00301F7E">
              <w:t>Общегосударственные вопросы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 xml:space="preserve">01 6 01 80060 540 01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12,0</w:t>
            </w:r>
          </w:p>
        </w:tc>
      </w:tr>
      <w:tr w:rsidR="00B96120" w:rsidRPr="004522D6" w:rsidTr="003D0315">
        <w:trPr>
          <w:trHeight w:val="254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301F7E" w:rsidRDefault="00B96120" w:rsidP="00093DE7">
            <w:pPr>
              <w:pStyle w:val="NoSpacing"/>
            </w:pPr>
            <w:r w:rsidRPr="00301F7E">
              <w:t xml:space="preserve">Другие общегосударственные вопросы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01 6 01 80060 540 01 13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12,0</w:t>
            </w:r>
          </w:p>
        </w:tc>
      </w:tr>
      <w:tr w:rsidR="00B96120" w:rsidRPr="004522D6" w:rsidTr="003D0315">
        <w:trPr>
          <w:trHeight w:val="126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 xml:space="preserve">Передача части полномочий поселений по решению вопросов местного значения в соответствии с заключёнными соглашениями (обеспечение первичных мер пожарной безопасности  в границах населённых пунктов поселений)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01 6 01 80030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302,0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302,0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311,0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317,2</w:t>
            </w:r>
          </w:p>
        </w:tc>
      </w:tr>
      <w:tr w:rsidR="00B96120" w:rsidRPr="004522D6" w:rsidTr="003D0315">
        <w:trPr>
          <w:trHeight w:val="134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Межбюджетные трансферты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 xml:space="preserve">01 6 01 80030 500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302,0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302,0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311,0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317,2</w:t>
            </w:r>
          </w:p>
        </w:tc>
      </w:tr>
      <w:tr w:rsidR="00B96120" w:rsidRPr="004522D6" w:rsidTr="003D0315">
        <w:trPr>
          <w:trHeight w:val="217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Иные межбюджетные трансферты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 xml:space="preserve">01 6 01 80030 540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302,0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302,0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311,0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317,2</w:t>
            </w:r>
          </w:p>
        </w:tc>
      </w:tr>
      <w:tr w:rsidR="00B96120" w:rsidRPr="004522D6" w:rsidTr="003D0315">
        <w:trPr>
          <w:trHeight w:val="284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Национальная безопасность и правоохранительная деятельность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01 6 01 80030 540 03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302,0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302,0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311,0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317,2</w:t>
            </w:r>
          </w:p>
        </w:tc>
      </w:tr>
      <w:tr w:rsidR="00B96120" w:rsidRPr="004522D6" w:rsidTr="003D0315">
        <w:trPr>
          <w:trHeight w:val="251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Обеспечение пожарной безопасности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01 6 01 80030 540 03 10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302,0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302,0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311,0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01F7E" w:rsidRDefault="00B96120" w:rsidP="00093DE7">
            <w:pPr>
              <w:pStyle w:val="NoSpacing"/>
            </w:pPr>
            <w:r w:rsidRPr="00301F7E">
              <w:t>317,2</w:t>
            </w:r>
          </w:p>
        </w:tc>
      </w:tr>
      <w:tr w:rsidR="00B96120" w:rsidRPr="004522D6" w:rsidTr="003D0315">
        <w:trPr>
          <w:trHeight w:val="488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73340C" w:rsidRDefault="00B96120" w:rsidP="00093DE7">
            <w:pPr>
              <w:pStyle w:val="NoSpacing"/>
              <w:rPr>
                <w:b/>
                <w:color w:val="000000"/>
                <w:sz w:val="22"/>
                <w:szCs w:val="22"/>
              </w:rPr>
            </w:pPr>
            <w:r w:rsidRPr="0073340C">
              <w:rPr>
                <w:b/>
                <w:color w:val="000000"/>
                <w:sz w:val="22"/>
                <w:szCs w:val="22"/>
              </w:rPr>
              <w:t>Муниципальная программа Волче-Вражского сельсовета Тамалинского района Пензенской области «Развитие территории Волче-Вражского сельсовета Тамалинского района Пензенской области на 2014-202</w:t>
            </w:r>
            <w:r>
              <w:rPr>
                <w:b/>
                <w:color w:val="000000"/>
                <w:sz w:val="22"/>
                <w:szCs w:val="22"/>
              </w:rPr>
              <w:t>1</w:t>
            </w:r>
            <w:r w:rsidRPr="0073340C">
              <w:rPr>
                <w:b/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b/>
                <w:color w:val="000000"/>
              </w:rPr>
            </w:pPr>
            <w:r w:rsidRPr="0073340C">
              <w:rPr>
                <w:b/>
                <w:color w:val="000000"/>
              </w:rPr>
              <w:t>02 0 00 00000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  <w:r w:rsidRPr="0073340C">
              <w:rPr>
                <w:b/>
                <w:color w:val="00000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12,</w:t>
            </w:r>
            <w:r w:rsidRPr="0073340C">
              <w:rPr>
                <w:b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b/>
                <w:color w:val="000000"/>
              </w:rPr>
            </w:pPr>
            <w:r w:rsidRPr="0073340C">
              <w:rPr>
                <w:b/>
                <w:color w:val="00000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Pr="0073340C">
              <w:rPr>
                <w:b/>
                <w:color w:val="000000"/>
              </w:rPr>
              <w:t>,0</w:t>
            </w:r>
          </w:p>
        </w:tc>
      </w:tr>
      <w:tr w:rsidR="00B96120" w:rsidRPr="004522D6" w:rsidTr="003D0315">
        <w:trPr>
          <w:trHeight w:val="988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73340C" w:rsidRDefault="00B96120" w:rsidP="00093DE7">
            <w:pPr>
              <w:pStyle w:val="NoSpacing"/>
              <w:rPr>
                <w:i/>
                <w:color w:val="000000"/>
              </w:rPr>
            </w:pPr>
            <w:r w:rsidRPr="0073340C">
              <w:rPr>
                <w:color w:val="000000"/>
              </w:rPr>
              <w:t xml:space="preserve">Подпрограмма  </w:t>
            </w:r>
            <w:r w:rsidRPr="0073340C">
              <w:rPr>
                <w:color w:val="000000"/>
                <w:spacing w:val="-2"/>
              </w:rPr>
              <w:t>«Комплексная программа модернизации и реформирования жилищно-коммунального хозяйства Волче-Вражского сельсовета Тамалинского района Пензенской области на 2014-202</w:t>
            </w:r>
            <w:r>
              <w:rPr>
                <w:color w:val="000000"/>
                <w:spacing w:val="-2"/>
              </w:rPr>
              <w:t>1</w:t>
            </w:r>
            <w:r w:rsidRPr="0073340C">
              <w:rPr>
                <w:color w:val="000000"/>
                <w:spacing w:val="-2"/>
              </w:rPr>
              <w:t xml:space="preserve"> годы»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02 1 00 00000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0,0</w:t>
            </w:r>
          </w:p>
        </w:tc>
      </w:tr>
      <w:tr w:rsidR="00B96120" w:rsidRPr="004522D6" w:rsidTr="003D0315">
        <w:trPr>
          <w:trHeight w:val="204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Основное мероприятие «Повышение эффективности, качества жилищно-коммунального обслуживания; надежность работы инженерных систем жизнеобеспечения, комфортность и безопасность проживания населения; улучшения качества питьевой воды»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02 01 01 00000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0,0</w:t>
            </w:r>
          </w:p>
        </w:tc>
      </w:tr>
      <w:tr w:rsidR="00B96120" w:rsidRPr="004522D6" w:rsidTr="003D0315">
        <w:trPr>
          <w:trHeight w:val="1679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Расходы на реализацию мер, направленных</w:t>
            </w:r>
          </w:p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 xml:space="preserve"> на снижение удельного объёма используемых топливно-энергетических ресурсов при сохранении соответствующего полезного эффекта, возникающего в процессе их потребления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</w:p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</w:p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</w:p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</w:p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02 01 01 60040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</w:p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</w:p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</w:p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</w:p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</w:p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</w:p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</w:p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</w:p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</w:p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</w:p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</w:p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</w:p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5</w:t>
            </w:r>
            <w:r>
              <w:rPr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96120" w:rsidRPr="004522D6" w:rsidTr="003D0315">
        <w:trPr>
          <w:trHeight w:val="354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02 01 01 60040 200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0,0</w:t>
            </w:r>
          </w:p>
        </w:tc>
      </w:tr>
      <w:tr w:rsidR="00B96120" w:rsidRPr="004522D6" w:rsidTr="003D0315">
        <w:trPr>
          <w:trHeight w:val="404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02 01 01 60040 240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0,0</w:t>
            </w:r>
          </w:p>
        </w:tc>
      </w:tr>
      <w:tr w:rsidR="00B96120" w:rsidRPr="004522D6" w:rsidTr="003D0315">
        <w:trPr>
          <w:trHeight w:val="300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02 01 01 60040 240 05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0,</w:t>
            </w:r>
            <w:r>
              <w:rPr>
                <w:color w:val="000000"/>
              </w:rPr>
              <w:t>0</w:t>
            </w:r>
          </w:p>
        </w:tc>
      </w:tr>
      <w:tr w:rsidR="00B96120" w:rsidRPr="004522D6" w:rsidTr="003D0315">
        <w:trPr>
          <w:trHeight w:val="177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02 01 01 60040 240 05 02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0,0</w:t>
            </w:r>
          </w:p>
        </w:tc>
      </w:tr>
      <w:tr w:rsidR="00B96120" w:rsidRPr="004522D6" w:rsidTr="003D0315">
        <w:trPr>
          <w:trHeight w:val="988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3C1D83" w:rsidRDefault="00B96120" w:rsidP="00093DE7">
            <w:pPr>
              <w:pStyle w:val="NoSpacing"/>
              <w:rPr>
                <w:i/>
              </w:rPr>
            </w:pPr>
            <w:r w:rsidRPr="003C1D83">
              <w:rPr>
                <w:i/>
              </w:rPr>
              <w:t>Подпрограмма «Об управлении муниципальной собственностью Волче-Вражского сельсовета Тамалинского района Пензенской области на 2014-202</w:t>
            </w:r>
            <w:r>
              <w:rPr>
                <w:i/>
              </w:rPr>
              <w:t>1</w:t>
            </w:r>
            <w:r w:rsidRPr="003C1D83">
              <w:rPr>
                <w:i/>
              </w:rPr>
              <w:t xml:space="preserve"> годы»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>02 4 00 00000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>
              <w:t>12</w:t>
            </w:r>
            <w:r w:rsidRPr="003C1D83"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>
              <w:t>12</w:t>
            </w:r>
            <w:r w:rsidRPr="003C1D83"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>0,0</w:t>
            </w:r>
          </w:p>
        </w:tc>
      </w:tr>
      <w:tr w:rsidR="00B96120" w:rsidRPr="004522D6" w:rsidTr="003D0315">
        <w:trPr>
          <w:trHeight w:val="535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3C1D83" w:rsidRDefault="00B96120" w:rsidP="00093DE7">
            <w:pPr>
              <w:pStyle w:val="NoSpacing"/>
            </w:pPr>
            <w:r w:rsidRPr="003C1D83">
              <w:t>Основное мероприятие «Обеспечение поступления доходов от управления и использования имущества Волче-Вражского сельсовета Тамалинского района Пензенской области»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>02 04 01 00000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>
              <w:t>12</w:t>
            </w:r>
            <w:r w:rsidRPr="003C1D83"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>
              <w:t>12</w:t>
            </w:r>
            <w:r w:rsidRPr="003C1D83"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>0,0</w:t>
            </w:r>
          </w:p>
        </w:tc>
      </w:tr>
      <w:tr w:rsidR="00B96120" w:rsidRPr="004522D6" w:rsidTr="003D0315">
        <w:trPr>
          <w:trHeight w:val="251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 xml:space="preserve">Расходы на оформление в муниципальную собственность бесхозяйных объектов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>02 4 01 60050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>
              <w:t>12</w:t>
            </w:r>
            <w:r w:rsidRPr="003C1D83"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>
              <w:t>12</w:t>
            </w:r>
            <w:r w:rsidRPr="003C1D83"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>0,0</w:t>
            </w:r>
          </w:p>
        </w:tc>
      </w:tr>
      <w:tr w:rsidR="00B96120" w:rsidRPr="004522D6" w:rsidTr="003D0315">
        <w:trPr>
          <w:trHeight w:val="368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 xml:space="preserve">Закупка товаров, работ, услуг для государственных (муниципальных) нужд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 xml:space="preserve">02 4 01 60050 200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>
              <w:t>12</w:t>
            </w:r>
            <w:r w:rsidRPr="003C1D83"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>
              <w:t>12</w:t>
            </w:r>
            <w:r w:rsidRPr="003C1D83"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>0,0</w:t>
            </w:r>
          </w:p>
        </w:tc>
      </w:tr>
      <w:tr w:rsidR="00B96120" w:rsidRPr="004522D6" w:rsidTr="003D0315">
        <w:trPr>
          <w:trHeight w:val="460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>02 4 01 60050 240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>
              <w:t>12</w:t>
            </w:r>
            <w:r w:rsidRPr="003C1D83"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>
              <w:t>12</w:t>
            </w:r>
            <w:r w:rsidRPr="003C1D83"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>0,0</w:t>
            </w:r>
          </w:p>
        </w:tc>
      </w:tr>
      <w:tr w:rsidR="00B96120" w:rsidRPr="004522D6" w:rsidTr="003D0315">
        <w:trPr>
          <w:trHeight w:val="167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>02 4 01 60050 240 0</w:t>
            </w: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>
              <w:t>12</w:t>
            </w:r>
            <w:r w:rsidRPr="003C1D83"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>
              <w:t>12</w:t>
            </w:r>
            <w:r w:rsidRPr="003C1D83"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>0,0</w:t>
            </w:r>
          </w:p>
        </w:tc>
      </w:tr>
      <w:tr w:rsidR="00B96120" w:rsidRPr="004522D6" w:rsidTr="003D0315">
        <w:trPr>
          <w:trHeight w:val="318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>02 4 01 60050 240 0</w:t>
            </w:r>
            <w:r>
              <w:t>4</w:t>
            </w:r>
            <w:r w:rsidRPr="003C1D83">
              <w:t xml:space="preserve"> </w:t>
            </w: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>
              <w:t>12</w:t>
            </w:r>
            <w:r w:rsidRPr="003C1D83"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>
              <w:t>12</w:t>
            </w:r>
            <w:r w:rsidRPr="003C1D83"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C1D83" w:rsidRDefault="00B96120" w:rsidP="00093DE7">
            <w:pPr>
              <w:pStyle w:val="NoSpacing"/>
            </w:pPr>
            <w:r w:rsidRPr="003C1D83">
              <w:t>0,0</w:t>
            </w:r>
          </w:p>
        </w:tc>
      </w:tr>
      <w:tr w:rsidR="00B96120" w:rsidRPr="004522D6" w:rsidTr="003D0315">
        <w:trPr>
          <w:trHeight w:val="525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73340C" w:rsidRDefault="00B96120" w:rsidP="00093DE7">
            <w:pPr>
              <w:pStyle w:val="NoSpacing"/>
              <w:rPr>
                <w:b/>
                <w:color w:val="000000"/>
              </w:rPr>
            </w:pPr>
            <w:r w:rsidRPr="0073340C">
              <w:rPr>
                <w:b/>
                <w:color w:val="000000"/>
              </w:rPr>
              <w:t>Муниципальная программа Волче-Вражского сельсовета Тамалинского района Пензенской области «Обеспечение общественного порядка и противодействие преступности и коррупции в Волче-Вражском сельсовете Тамалинского района в 2014-202</w:t>
            </w:r>
            <w:r>
              <w:rPr>
                <w:b/>
                <w:color w:val="000000"/>
              </w:rPr>
              <w:t>1</w:t>
            </w:r>
            <w:r w:rsidRPr="0073340C">
              <w:rPr>
                <w:b/>
                <w:color w:val="000000"/>
              </w:rPr>
              <w:t xml:space="preserve"> годах»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b/>
                <w:color w:val="000000"/>
              </w:rPr>
            </w:pPr>
            <w:r w:rsidRPr="0073340C">
              <w:rPr>
                <w:b/>
                <w:color w:val="000000"/>
              </w:rPr>
              <w:t>03 0 00 00000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b/>
                <w:color w:val="000000"/>
              </w:rPr>
            </w:pPr>
            <w:r w:rsidRPr="0073340C">
              <w:rPr>
                <w:b/>
                <w:color w:val="000000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b/>
                <w:color w:val="000000"/>
              </w:rPr>
            </w:pPr>
            <w:r w:rsidRPr="0073340C">
              <w:rPr>
                <w:b/>
                <w:color w:val="000000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b/>
                <w:color w:val="000000"/>
              </w:rPr>
            </w:pPr>
            <w:r w:rsidRPr="0073340C">
              <w:rPr>
                <w:b/>
                <w:color w:val="00000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b/>
                <w:color w:val="000000"/>
              </w:rPr>
            </w:pPr>
            <w:r w:rsidRPr="0073340C">
              <w:rPr>
                <w:b/>
                <w:color w:val="000000"/>
              </w:rPr>
              <w:t>10,0</w:t>
            </w:r>
          </w:p>
        </w:tc>
      </w:tr>
      <w:tr w:rsidR="00B96120" w:rsidRPr="004522D6" w:rsidTr="003D0315">
        <w:trPr>
          <w:trHeight w:val="1004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i/>
                <w:color w:val="000000"/>
              </w:rPr>
              <w:t>Подпрограмма «Профилактика правонарушений и экстремистской деятельности в Волче-Вражском сельсовете Тамалинского района в 2014-202</w:t>
            </w:r>
            <w:r>
              <w:rPr>
                <w:i/>
                <w:color w:val="000000"/>
              </w:rPr>
              <w:t>1</w:t>
            </w:r>
            <w:r w:rsidRPr="0073340C">
              <w:rPr>
                <w:i/>
                <w:color w:val="000000"/>
              </w:rPr>
              <w:t xml:space="preserve"> годах»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03 1 00 00000</w:t>
            </w:r>
          </w:p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2,0</w:t>
            </w:r>
          </w:p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2,0</w:t>
            </w:r>
          </w:p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2,0</w:t>
            </w:r>
          </w:p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10,0</w:t>
            </w:r>
          </w:p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</w:p>
        </w:tc>
      </w:tr>
      <w:tr w:rsidR="00B96120" w:rsidRPr="004522D6" w:rsidTr="003D0315">
        <w:trPr>
          <w:trHeight w:val="252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Основное мероприятие «Формирование у жителей Волче-Вражского сельсовета Тамалинского района Пензенской области правового сознания и вовлечение их в деятельность общественных организаций правоохранительной направленности»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03 1 01 00000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10,0</w:t>
            </w:r>
          </w:p>
        </w:tc>
      </w:tr>
      <w:tr w:rsidR="00B96120" w:rsidRPr="004522D6" w:rsidTr="003D0315">
        <w:trPr>
          <w:trHeight w:val="359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  <w:highlight w:val="yellow"/>
              </w:rPr>
            </w:pPr>
            <w:r w:rsidRPr="0073340C">
              <w:rPr>
                <w:color w:val="000000"/>
                <w:sz w:val="22"/>
                <w:szCs w:val="22"/>
              </w:rPr>
              <w:t xml:space="preserve">Пропагандистские мероприятия в сфере профилактики правонарушений и экстремисткой деятельности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 xml:space="preserve">03 1 01 61010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10,0</w:t>
            </w:r>
          </w:p>
        </w:tc>
      </w:tr>
      <w:tr w:rsidR="00B96120" w:rsidRPr="004522D6" w:rsidTr="003D0315">
        <w:trPr>
          <w:trHeight w:val="435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Закупка товаров работ и услуг для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03 1 01 61010 200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10,0</w:t>
            </w:r>
          </w:p>
        </w:tc>
      </w:tr>
      <w:tr w:rsidR="00B96120" w:rsidRPr="004522D6" w:rsidTr="003D0315">
        <w:trPr>
          <w:trHeight w:val="441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  <w:highlight w:val="yellow"/>
              </w:rPr>
            </w:pPr>
            <w:r w:rsidRPr="0073340C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03 1 01 61010 240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10,0</w:t>
            </w:r>
          </w:p>
        </w:tc>
      </w:tr>
      <w:tr w:rsidR="00B96120" w:rsidRPr="004522D6" w:rsidTr="003D0315">
        <w:trPr>
          <w:trHeight w:val="519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03 1 01 61010 240 03</w:t>
            </w:r>
          </w:p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2,0</w:t>
            </w:r>
          </w:p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2,0</w:t>
            </w:r>
          </w:p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2,0</w:t>
            </w:r>
          </w:p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10,0</w:t>
            </w:r>
          </w:p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</w:p>
        </w:tc>
      </w:tr>
      <w:tr w:rsidR="00B96120" w:rsidRPr="004522D6" w:rsidTr="003D0315">
        <w:trPr>
          <w:trHeight w:val="204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Другие расходы в области  национальной безопасности и правоохранительной 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03 1 01 61010 240 03 14</w:t>
            </w:r>
          </w:p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2,0</w:t>
            </w:r>
          </w:p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2,0</w:t>
            </w:r>
          </w:p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2,0</w:t>
            </w:r>
          </w:p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10,0</w:t>
            </w:r>
          </w:p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</w:p>
        </w:tc>
      </w:tr>
      <w:tr w:rsidR="00B96120" w:rsidRPr="004522D6" w:rsidTr="003D0315">
        <w:trPr>
          <w:trHeight w:val="480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73340C" w:rsidRDefault="00B96120" w:rsidP="00093DE7">
            <w:pPr>
              <w:pStyle w:val="NoSpacing"/>
              <w:rPr>
                <w:b/>
                <w:color w:val="000000"/>
              </w:rPr>
            </w:pPr>
            <w:r w:rsidRPr="0073340C">
              <w:rPr>
                <w:b/>
                <w:color w:val="000000"/>
              </w:rPr>
              <w:t>Муниципальная программа Волче-Вражского сельсовета Тамалинского района Пензенской области "Развитие культуры  в Волче-Вражском  сельсовете Тамалинского района Пензенской области на 2014-202</w:t>
            </w:r>
            <w:r>
              <w:rPr>
                <w:b/>
                <w:color w:val="000000"/>
              </w:rPr>
              <w:t>1</w:t>
            </w:r>
            <w:r w:rsidRPr="0073340C">
              <w:rPr>
                <w:b/>
                <w:color w:val="000000"/>
              </w:rPr>
              <w:t xml:space="preserve"> годы».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b/>
                <w:color w:val="000000"/>
              </w:rPr>
            </w:pPr>
            <w:r w:rsidRPr="0073340C">
              <w:rPr>
                <w:b/>
                <w:color w:val="000000"/>
              </w:rPr>
              <w:t>04 0 00 00000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1858,122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1858,122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b/>
                <w:color w:val="000000"/>
              </w:rPr>
            </w:pPr>
            <w:r w:rsidRPr="0073340C">
              <w:rPr>
                <w:b/>
                <w:color w:val="000000"/>
                <w:sz w:val="22"/>
                <w:szCs w:val="22"/>
              </w:rPr>
              <w:t>1520,54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155</w:t>
            </w:r>
            <w:r w:rsidRPr="0073340C">
              <w:rPr>
                <w:b/>
                <w:color w:val="000000"/>
                <w:sz w:val="22"/>
                <w:szCs w:val="22"/>
              </w:rPr>
              <w:t>9,</w:t>
            </w:r>
            <w:r>
              <w:rPr>
                <w:b/>
                <w:color w:val="000000"/>
                <w:sz w:val="22"/>
                <w:szCs w:val="22"/>
              </w:rPr>
              <w:t>022</w:t>
            </w:r>
          </w:p>
        </w:tc>
      </w:tr>
      <w:tr w:rsidR="00B96120" w:rsidRPr="004522D6" w:rsidTr="003D0315">
        <w:trPr>
          <w:trHeight w:val="1222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73340C" w:rsidRDefault="00B96120" w:rsidP="00093DE7">
            <w:pPr>
              <w:pStyle w:val="NoSpacing"/>
              <w:rPr>
                <w:i/>
                <w:color w:val="000000"/>
              </w:rPr>
            </w:pPr>
            <w:r w:rsidRPr="0073340C">
              <w:rPr>
                <w:i/>
                <w:color w:val="000000"/>
              </w:rPr>
              <w:t xml:space="preserve"> Подпрограмма «Обеспечение деятельности  культуры и библиотечного обслуживания на территории муниципального образования «Волче-Вражский сельсовет Тамалинского района Пензенской области» на 2014-202</w:t>
            </w:r>
            <w:r>
              <w:rPr>
                <w:i/>
                <w:color w:val="000000"/>
              </w:rPr>
              <w:t>1</w:t>
            </w:r>
            <w:r w:rsidRPr="0073340C">
              <w:rPr>
                <w:i/>
                <w:color w:val="000000"/>
              </w:rPr>
              <w:t xml:space="preserve"> годы»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i/>
                <w:color w:val="000000"/>
              </w:rPr>
            </w:pPr>
            <w:r w:rsidRPr="0073340C">
              <w:rPr>
                <w:i/>
                <w:color w:val="000000"/>
              </w:rPr>
              <w:t>04 1 00 00000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524,622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524,622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147,04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158,622</w:t>
            </w:r>
          </w:p>
        </w:tc>
      </w:tr>
      <w:tr w:rsidR="00B96120" w:rsidRPr="004522D6" w:rsidTr="003D0315">
        <w:trPr>
          <w:trHeight w:val="285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Основное мероприятие «Повышение качества и доступности услуг в сфере культуры»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 xml:space="preserve">04 1 01 00000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524,622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524,622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147,04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158,622</w:t>
            </w:r>
          </w:p>
        </w:tc>
      </w:tr>
      <w:tr w:rsidR="00B96120" w:rsidRPr="004522D6" w:rsidTr="003D0315">
        <w:trPr>
          <w:trHeight w:val="485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 xml:space="preserve">Расходы на обеспечение функций по обслуживанию учреждений культуры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 xml:space="preserve">04 1 01 05030 </w:t>
            </w:r>
          </w:p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524,622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524,622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147,04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158,622</w:t>
            </w:r>
          </w:p>
        </w:tc>
      </w:tr>
      <w:tr w:rsidR="00B96120" w:rsidRPr="004522D6" w:rsidTr="003D0315">
        <w:trPr>
          <w:trHeight w:val="536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b/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 xml:space="preserve">04 1 01 05030 200 </w:t>
            </w:r>
          </w:p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t>509,622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t>509,622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132,04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D43684" w:rsidRDefault="00B96120" w:rsidP="00093DE7">
            <w:pPr>
              <w:pStyle w:val="NoSpacing"/>
              <w:rPr>
                <w:i/>
                <w:color w:val="000000"/>
              </w:rPr>
            </w:pPr>
            <w:r w:rsidRPr="00D43684">
              <w:rPr>
                <w:i/>
                <w:color w:val="000000"/>
              </w:rPr>
              <w:t>154,49</w:t>
            </w:r>
          </w:p>
        </w:tc>
      </w:tr>
      <w:tr w:rsidR="00B96120" w:rsidRPr="004522D6" w:rsidTr="003D0315">
        <w:trPr>
          <w:trHeight w:val="535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 xml:space="preserve">04 1 01 05030 240 </w:t>
            </w:r>
          </w:p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</w:p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t>509,622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t>509,622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132,04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154,49</w:t>
            </w:r>
          </w:p>
        </w:tc>
      </w:tr>
      <w:tr w:rsidR="00B96120" w:rsidRPr="004522D6" w:rsidTr="003D0315">
        <w:trPr>
          <w:trHeight w:val="313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Культура и кинематография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 xml:space="preserve">04 1 01 05030 240 08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t>509,622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t>509,622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132,04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154,49</w:t>
            </w:r>
          </w:p>
        </w:tc>
      </w:tr>
      <w:tr w:rsidR="00B96120" w:rsidRPr="004522D6" w:rsidTr="003D0315">
        <w:trPr>
          <w:trHeight w:val="150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04 1 01 05030 240 08 01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t>509,622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t>509,622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132,04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154,49</w:t>
            </w:r>
          </w:p>
        </w:tc>
      </w:tr>
      <w:tr w:rsidR="00B96120" w:rsidRPr="004522D6" w:rsidTr="003D0315">
        <w:trPr>
          <w:trHeight w:val="221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Иные бюджетные ассигнования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04 1 01 05030 800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</w:pPr>
            <w:r w:rsidRPr="006B42B6">
              <w:rPr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4,132</w:t>
            </w:r>
          </w:p>
        </w:tc>
      </w:tr>
      <w:tr w:rsidR="00B96120" w:rsidRPr="004522D6" w:rsidTr="003D0315">
        <w:trPr>
          <w:trHeight w:val="201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04 1 01 05030 850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</w:pPr>
            <w:r w:rsidRPr="006B42B6">
              <w:rPr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4,132</w:t>
            </w:r>
          </w:p>
        </w:tc>
      </w:tr>
      <w:tr w:rsidR="00B96120" w:rsidRPr="004522D6" w:rsidTr="003D0315">
        <w:trPr>
          <w:trHeight w:val="156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Культура и кинематография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 xml:space="preserve">04 1 01 05030 850 08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</w:pPr>
            <w:r w:rsidRPr="006B42B6">
              <w:rPr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4,132</w:t>
            </w:r>
          </w:p>
        </w:tc>
      </w:tr>
      <w:tr w:rsidR="00B96120" w:rsidRPr="004522D6" w:rsidTr="003D0315">
        <w:trPr>
          <w:trHeight w:val="191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04 1 01 05030 850 08 01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</w:pPr>
            <w:r w:rsidRPr="00FE613A">
              <w:rPr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4,132</w:t>
            </w:r>
          </w:p>
        </w:tc>
      </w:tr>
      <w:tr w:rsidR="00B96120" w:rsidRPr="004522D6" w:rsidTr="003D0315">
        <w:trPr>
          <w:trHeight w:val="675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73340C" w:rsidRDefault="00B96120" w:rsidP="00093DE7">
            <w:pPr>
              <w:pStyle w:val="NoSpacing"/>
              <w:rPr>
                <w:i/>
                <w:color w:val="000000"/>
              </w:rPr>
            </w:pPr>
            <w:r w:rsidRPr="0073340C">
              <w:rPr>
                <w:i/>
                <w:color w:val="000000"/>
              </w:rPr>
              <w:t xml:space="preserve">Подпрограмма «Передача части полномочий по решению вопросов местного значения в соответствии с заключенными соглашениями»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i/>
                <w:color w:val="000000"/>
              </w:rPr>
            </w:pPr>
            <w:r w:rsidRPr="0073340C">
              <w:rPr>
                <w:i/>
                <w:color w:val="000000"/>
              </w:rPr>
              <w:t>04 2 02 00000</w:t>
            </w:r>
          </w:p>
          <w:p w:rsidR="00B96120" w:rsidRPr="0073340C" w:rsidRDefault="00B96120" w:rsidP="00093DE7">
            <w:pPr>
              <w:pStyle w:val="NoSpacing"/>
              <w:rPr>
                <w:i/>
                <w:color w:val="000000"/>
              </w:rPr>
            </w:pPr>
          </w:p>
          <w:p w:rsidR="00B96120" w:rsidRPr="0073340C" w:rsidRDefault="00B96120" w:rsidP="00093DE7">
            <w:pPr>
              <w:pStyle w:val="NoSpacing"/>
              <w:rPr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i/>
                <w:color w:val="000000"/>
              </w:rPr>
            </w:pPr>
            <w:r w:rsidRPr="0073340C">
              <w:rPr>
                <w:i/>
                <w:color w:val="000000"/>
              </w:rPr>
              <w:t>1333,5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Pr="00344FBD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344F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i/>
                <w:color w:val="000000"/>
              </w:rPr>
            </w:pPr>
            <w:r w:rsidRPr="0073340C">
              <w:rPr>
                <w:i/>
                <w:color w:val="000000"/>
              </w:rPr>
              <w:t>1333,5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i/>
                <w:color w:val="000000"/>
              </w:rPr>
            </w:pPr>
            <w:r w:rsidRPr="0073340C">
              <w:rPr>
                <w:i/>
                <w:color w:val="000000"/>
              </w:rPr>
              <w:t>1373,5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i/>
                <w:color w:val="000000"/>
              </w:rPr>
            </w:pPr>
            <w:r w:rsidRPr="0073340C">
              <w:rPr>
                <w:i/>
                <w:color w:val="000000"/>
              </w:rPr>
              <w:t>1400,4</w:t>
            </w:r>
          </w:p>
        </w:tc>
      </w:tr>
      <w:tr w:rsidR="00B96120" w:rsidRPr="004522D6" w:rsidTr="003D0315">
        <w:trPr>
          <w:trHeight w:val="690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 xml:space="preserve">Основное мероприятие «Перечисление межбюджетных трансфертов из бюджета Волче-Вражского сельсовета Тамалинского района Пензенской области в бюджет Тамалинского района  на обеспечение деятельности учреждений культуры Волче-Вражского сельсовета Тамалинского района Пензенской области»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04 2 02 00000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1333,5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Pr="00344FBD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344F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1333,5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1373,5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1400,4</w:t>
            </w:r>
          </w:p>
        </w:tc>
      </w:tr>
      <w:tr w:rsidR="00B96120" w:rsidRPr="004522D6" w:rsidTr="003D0315">
        <w:trPr>
          <w:trHeight w:val="204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Передача части полномочий поселений по решению вопросов местного значения на  создание условий для организации досуга и обеспечения жителей поселения услугами организаций культуры»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 xml:space="preserve">04 2 02  80090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</w:rPr>
              <w:t>1333,5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Pr="00344FBD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344F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</w:rPr>
              <w:t>1333,5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1373,5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1400,4</w:t>
            </w:r>
          </w:p>
        </w:tc>
      </w:tr>
      <w:tr w:rsidR="00B96120" w:rsidRPr="004522D6" w:rsidTr="003D0315">
        <w:trPr>
          <w:trHeight w:val="271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 xml:space="preserve">Межбюджетные трансферты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04 2 02  80090 500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</w:rPr>
              <w:t>1333,5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344FBD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344F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</w:rPr>
              <w:t>1333,5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1373,5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1400,4</w:t>
            </w:r>
          </w:p>
        </w:tc>
      </w:tr>
      <w:tr w:rsidR="00B96120" w:rsidRPr="004522D6" w:rsidTr="003D0315">
        <w:trPr>
          <w:trHeight w:val="210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04 2 02  80090 540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</w:rPr>
              <w:t>1333,5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344FBD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344F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</w:rPr>
              <w:t>1333,5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1373,5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1400,4</w:t>
            </w:r>
          </w:p>
        </w:tc>
      </w:tr>
      <w:tr w:rsidR="00B96120" w:rsidRPr="004522D6" w:rsidTr="003D0315">
        <w:trPr>
          <w:trHeight w:val="243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Культура и кинематография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04 2 02  80090 540 08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1333,5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344FBD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344F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1333,5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1373,5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1400,4</w:t>
            </w:r>
          </w:p>
        </w:tc>
      </w:tr>
      <w:tr w:rsidR="00B96120" w:rsidRPr="004522D6" w:rsidTr="003D0315">
        <w:trPr>
          <w:trHeight w:val="312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04 2 02  80090 540 08 01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1333,5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344FBD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344F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1333,5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1373,5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1400,4</w:t>
            </w:r>
          </w:p>
        </w:tc>
      </w:tr>
      <w:tr w:rsidR="00B96120" w:rsidRPr="004522D6" w:rsidTr="003D0315">
        <w:trPr>
          <w:trHeight w:val="974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b/>
                <w:color w:val="000000"/>
                <w:sz w:val="22"/>
                <w:szCs w:val="22"/>
              </w:rPr>
            </w:pPr>
            <w:r w:rsidRPr="0073340C">
              <w:rPr>
                <w:b/>
                <w:color w:val="000000"/>
                <w:sz w:val="22"/>
                <w:szCs w:val="22"/>
              </w:rPr>
              <w:t xml:space="preserve">Муниципальная программа Волче-Вражского сельсовета Тамалинского района Пензенской области </w:t>
            </w:r>
            <w:r w:rsidRPr="0073340C">
              <w:rPr>
                <w:b/>
                <w:bCs/>
                <w:color w:val="000000"/>
                <w:sz w:val="22"/>
                <w:szCs w:val="22"/>
              </w:rPr>
              <w:t>«Информационное общество» на 2016-202</w:t>
            </w: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73340C">
              <w:rPr>
                <w:b/>
                <w:bCs/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b/>
                <w:color w:val="000000"/>
              </w:rPr>
            </w:pPr>
            <w:r w:rsidRPr="0073340C">
              <w:rPr>
                <w:b/>
                <w:color w:val="000000"/>
              </w:rPr>
              <w:t xml:space="preserve">05 0 00 00000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73340C" w:rsidRDefault="00B96120" w:rsidP="00093DE7">
            <w:pPr>
              <w:pStyle w:val="NoSpacing"/>
              <w:rPr>
                <w:b/>
                <w:color w:val="000000"/>
                <w:sz w:val="22"/>
                <w:szCs w:val="22"/>
              </w:rPr>
            </w:pPr>
          </w:p>
          <w:p w:rsidR="00B96120" w:rsidRPr="0073340C" w:rsidRDefault="00B96120" w:rsidP="00093DE7">
            <w:pPr>
              <w:pStyle w:val="NoSpacing"/>
              <w:rPr>
                <w:b/>
                <w:color w:val="000000"/>
                <w:sz w:val="22"/>
                <w:szCs w:val="22"/>
              </w:rPr>
            </w:pPr>
          </w:p>
          <w:p w:rsidR="00B96120" w:rsidRPr="0073340C" w:rsidRDefault="00B96120" w:rsidP="00093DE7">
            <w:pPr>
              <w:pStyle w:val="NoSpacing"/>
              <w:rPr>
                <w:b/>
                <w:color w:val="000000"/>
                <w:sz w:val="22"/>
                <w:szCs w:val="22"/>
              </w:rPr>
            </w:pPr>
          </w:p>
          <w:p w:rsidR="00B96120" w:rsidRPr="0073340C" w:rsidRDefault="00B96120" w:rsidP="00093DE7">
            <w:pPr>
              <w:pStyle w:val="NoSpacing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</w:t>
            </w:r>
            <w:r w:rsidRPr="0073340C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344FBD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Pr="00344FBD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Pr="00344FBD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Pr="00344FBD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344F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73340C" w:rsidRDefault="00B96120" w:rsidP="00093DE7">
            <w:pPr>
              <w:pStyle w:val="NoSpacing"/>
              <w:rPr>
                <w:b/>
                <w:color w:val="000000"/>
                <w:sz w:val="22"/>
                <w:szCs w:val="22"/>
              </w:rPr>
            </w:pPr>
          </w:p>
          <w:p w:rsidR="00B96120" w:rsidRPr="0073340C" w:rsidRDefault="00B96120" w:rsidP="00093DE7">
            <w:pPr>
              <w:pStyle w:val="NoSpacing"/>
              <w:rPr>
                <w:b/>
                <w:color w:val="000000"/>
                <w:sz w:val="22"/>
                <w:szCs w:val="22"/>
              </w:rPr>
            </w:pPr>
          </w:p>
          <w:p w:rsidR="00B96120" w:rsidRPr="0073340C" w:rsidRDefault="00B96120" w:rsidP="00093DE7">
            <w:pPr>
              <w:pStyle w:val="NoSpacing"/>
              <w:rPr>
                <w:b/>
                <w:color w:val="000000"/>
                <w:sz w:val="22"/>
                <w:szCs w:val="22"/>
              </w:rPr>
            </w:pPr>
          </w:p>
          <w:p w:rsidR="00B96120" w:rsidRPr="0073340C" w:rsidRDefault="00B96120" w:rsidP="00093DE7">
            <w:pPr>
              <w:pStyle w:val="NoSpacing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</w:t>
            </w:r>
            <w:r w:rsidRPr="0073340C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73340C" w:rsidRDefault="00B96120" w:rsidP="00093DE7">
            <w:pPr>
              <w:pStyle w:val="NoSpacing"/>
              <w:rPr>
                <w:b/>
                <w:color w:val="000000"/>
                <w:sz w:val="22"/>
                <w:szCs w:val="22"/>
              </w:rPr>
            </w:pPr>
          </w:p>
          <w:p w:rsidR="00B96120" w:rsidRPr="0073340C" w:rsidRDefault="00B96120" w:rsidP="00093DE7">
            <w:pPr>
              <w:pStyle w:val="NoSpacing"/>
              <w:rPr>
                <w:b/>
                <w:color w:val="000000"/>
                <w:sz w:val="22"/>
                <w:szCs w:val="22"/>
              </w:rPr>
            </w:pPr>
          </w:p>
          <w:p w:rsidR="00B96120" w:rsidRPr="0073340C" w:rsidRDefault="00B96120" w:rsidP="00093DE7">
            <w:pPr>
              <w:pStyle w:val="NoSpacing"/>
              <w:rPr>
                <w:b/>
                <w:color w:val="000000"/>
                <w:sz w:val="22"/>
                <w:szCs w:val="22"/>
              </w:rPr>
            </w:pPr>
          </w:p>
          <w:p w:rsidR="00B96120" w:rsidRPr="0073340C" w:rsidRDefault="00B96120" w:rsidP="00093DE7">
            <w:pPr>
              <w:pStyle w:val="NoSpacing"/>
              <w:rPr>
                <w:b/>
                <w:color w:val="000000"/>
                <w:sz w:val="22"/>
                <w:szCs w:val="22"/>
              </w:rPr>
            </w:pPr>
            <w:r w:rsidRPr="0073340C">
              <w:rPr>
                <w:b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73340C" w:rsidRDefault="00B96120" w:rsidP="00093DE7">
            <w:pPr>
              <w:pStyle w:val="NoSpacing"/>
              <w:rPr>
                <w:b/>
                <w:color w:val="000000"/>
                <w:sz w:val="22"/>
                <w:szCs w:val="22"/>
              </w:rPr>
            </w:pPr>
          </w:p>
          <w:p w:rsidR="00B96120" w:rsidRPr="0073340C" w:rsidRDefault="00B96120" w:rsidP="00093DE7">
            <w:pPr>
              <w:pStyle w:val="NoSpacing"/>
              <w:rPr>
                <w:b/>
                <w:color w:val="000000"/>
                <w:sz w:val="22"/>
                <w:szCs w:val="22"/>
              </w:rPr>
            </w:pPr>
          </w:p>
          <w:p w:rsidR="00B96120" w:rsidRPr="0073340C" w:rsidRDefault="00B96120" w:rsidP="00093DE7">
            <w:pPr>
              <w:pStyle w:val="NoSpacing"/>
              <w:rPr>
                <w:b/>
                <w:color w:val="000000"/>
                <w:sz w:val="22"/>
                <w:szCs w:val="22"/>
              </w:rPr>
            </w:pPr>
          </w:p>
          <w:p w:rsidR="00B96120" w:rsidRPr="0073340C" w:rsidRDefault="00B96120" w:rsidP="00093DE7">
            <w:pPr>
              <w:pStyle w:val="NoSpacing"/>
              <w:rPr>
                <w:b/>
                <w:color w:val="000000"/>
                <w:sz w:val="22"/>
                <w:szCs w:val="22"/>
              </w:rPr>
            </w:pPr>
            <w:r w:rsidRPr="0073340C">
              <w:rPr>
                <w:b/>
                <w:color w:val="000000"/>
                <w:sz w:val="22"/>
                <w:szCs w:val="22"/>
              </w:rPr>
              <w:t>10,0</w:t>
            </w:r>
          </w:p>
        </w:tc>
      </w:tr>
      <w:tr w:rsidR="00B96120" w:rsidRPr="004522D6" w:rsidTr="003D0315">
        <w:trPr>
          <w:trHeight w:val="285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Подпрограмма ««Формирование информационного общества в Администрации Волче-Вражского сельсовета Тамалинского района Пензенской области  на 2016-202</w:t>
            </w:r>
            <w:r>
              <w:rPr>
                <w:color w:val="000000"/>
                <w:sz w:val="22"/>
                <w:szCs w:val="22"/>
              </w:rPr>
              <w:t>1</w:t>
            </w:r>
            <w:r w:rsidRPr="0073340C">
              <w:rPr>
                <w:color w:val="000000"/>
                <w:sz w:val="22"/>
                <w:szCs w:val="22"/>
              </w:rPr>
              <w:t xml:space="preserve">  годы»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05 1 00 00000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Pr="0073340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344FBD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344F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Pr="0073340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B96120" w:rsidRPr="004522D6" w:rsidTr="003D0315">
        <w:trPr>
          <w:trHeight w:val="201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Основное мероприятие «Развитие и использование современных ИКТ»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05 1 01 00000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Pr="0073340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344FBD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344F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Pr="0073340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B96120" w:rsidRPr="004522D6" w:rsidTr="003D0315">
        <w:trPr>
          <w:trHeight w:val="284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Повышение эффективности системы муниципального управления в Волче-Вражском сельсовете Тамалинского района Пензенской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05 1 01 64010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Pr="0073340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344FBD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344F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Pr="0073340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B96120" w:rsidRPr="004522D6" w:rsidTr="003D0315">
        <w:trPr>
          <w:trHeight w:val="168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Закупка товаров, работ, услуг для государственных (муниципальных нужд)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05 1 01 64010 200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Pr="0073340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344FBD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344F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Pr="0073340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B96120" w:rsidRPr="004522D6" w:rsidTr="003D0315">
        <w:trPr>
          <w:trHeight w:val="284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05 1 01 64010 240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Pr="0073340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344FBD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344FB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Pr="0073340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B96120" w:rsidRPr="004522D6" w:rsidTr="003D0315">
        <w:trPr>
          <w:trHeight w:val="150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Общегосударственные расходы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05 1 01 64010 240 01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Pr="0073340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015C63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015C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Pr="0073340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B96120" w:rsidRPr="004522D6" w:rsidTr="003D0315">
        <w:trPr>
          <w:trHeight w:val="236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05 1 01 64010 240 01 13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Pr="0073340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015C63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015C6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Pr="0073340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B96120" w:rsidRPr="004522D6" w:rsidTr="003D0315">
        <w:trPr>
          <w:trHeight w:val="1668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b/>
                <w:color w:val="000000"/>
                <w:sz w:val="22"/>
                <w:szCs w:val="22"/>
              </w:rPr>
            </w:pPr>
            <w:r w:rsidRPr="0073340C">
              <w:rPr>
                <w:b/>
                <w:color w:val="000000"/>
              </w:rPr>
              <w:t>Муниципальная программа Волче-Вражского сельсовета Тамалинского района Пензенской области «Обеспечение управления муниципальной собственностью  Волче-Вражского сельсовета  Тамалинского района Пензенской области на 2016- 202</w:t>
            </w:r>
            <w:r>
              <w:rPr>
                <w:b/>
                <w:color w:val="000000"/>
              </w:rPr>
              <w:t>1</w:t>
            </w:r>
            <w:r w:rsidRPr="0073340C">
              <w:rPr>
                <w:b/>
                <w:color w:val="000000"/>
              </w:rPr>
              <w:t xml:space="preserve"> годы»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44FBD" w:rsidRDefault="00B96120" w:rsidP="00093DE7">
            <w:pPr>
              <w:pStyle w:val="NoSpacing"/>
              <w:rPr>
                <w:b/>
              </w:rPr>
            </w:pPr>
            <w:r w:rsidRPr="00344FBD">
              <w:rPr>
                <w:b/>
              </w:rPr>
              <w:t>08 0 00 00000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44FBD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47</w:t>
            </w:r>
            <w:r w:rsidRPr="00344FBD">
              <w:rPr>
                <w:b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344FBD" w:rsidRDefault="00B96120" w:rsidP="00093DE7">
            <w:pPr>
              <w:pStyle w:val="NoSpacing"/>
              <w:rPr>
                <w:b/>
                <w:sz w:val="22"/>
                <w:szCs w:val="22"/>
              </w:rPr>
            </w:pPr>
          </w:p>
          <w:p w:rsidR="00B96120" w:rsidRPr="00344FBD" w:rsidRDefault="00B96120" w:rsidP="00093DE7">
            <w:pPr>
              <w:pStyle w:val="NoSpacing"/>
              <w:rPr>
                <w:b/>
                <w:sz w:val="22"/>
                <w:szCs w:val="22"/>
              </w:rPr>
            </w:pPr>
          </w:p>
          <w:p w:rsidR="00B96120" w:rsidRPr="00344FBD" w:rsidRDefault="00B96120" w:rsidP="00093DE7">
            <w:pPr>
              <w:pStyle w:val="NoSpacing"/>
              <w:rPr>
                <w:b/>
                <w:sz w:val="22"/>
                <w:szCs w:val="22"/>
              </w:rPr>
            </w:pPr>
          </w:p>
          <w:p w:rsidR="00B96120" w:rsidRPr="00344FBD" w:rsidRDefault="00B96120" w:rsidP="00093DE7">
            <w:pPr>
              <w:pStyle w:val="NoSpacing"/>
              <w:rPr>
                <w:b/>
                <w:sz w:val="22"/>
                <w:szCs w:val="22"/>
              </w:rPr>
            </w:pPr>
          </w:p>
          <w:p w:rsidR="00B96120" w:rsidRPr="00344FBD" w:rsidRDefault="00B96120" w:rsidP="00093DE7">
            <w:pPr>
              <w:pStyle w:val="NoSpacing"/>
              <w:rPr>
                <w:b/>
                <w:sz w:val="22"/>
                <w:szCs w:val="22"/>
              </w:rPr>
            </w:pPr>
          </w:p>
          <w:p w:rsidR="00B96120" w:rsidRPr="00344FBD" w:rsidRDefault="00B96120" w:rsidP="00093DE7">
            <w:pPr>
              <w:pStyle w:val="NoSpacing"/>
              <w:rPr>
                <w:b/>
                <w:sz w:val="22"/>
                <w:szCs w:val="22"/>
              </w:rPr>
            </w:pPr>
          </w:p>
          <w:p w:rsidR="00B96120" w:rsidRPr="00344FBD" w:rsidRDefault="00B96120" w:rsidP="00093DE7">
            <w:pPr>
              <w:pStyle w:val="NoSpacing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44FBD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55,6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44FBD" w:rsidRDefault="00B96120" w:rsidP="00093DE7">
            <w:pPr>
              <w:pStyle w:val="NoSpacing"/>
              <w:rPr>
                <w:b/>
              </w:rPr>
            </w:pPr>
            <w:r w:rsidRPr="00344FBD">
              <w:rPr>
                <w:b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344FBD" w:rsidRDefault="00B96120" w:rsidP="00093DE7">
            <w:pPr>
              <w:pStyle w:val="NoSpacing"/>
              <w:rPr>
                <w:b/>
              </w:rPr>
            </w:pPr>
            <w:r w:rsidRPr="00344FBD">
              <w:rPr>
                <w:b/>
              </w:rPr>
              <w:t>5,0</w:t>
            </w:r>
          </w:p>
        </w:tc>
      </w:tr>
      <w:tr w:rsidR="00B96120" w:rsidRPr="004522D6" w:rsidTr="003D0315">
        <w:trPr>
          <w:trHeight w:val="1396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bottom"/>
          </w:tcPr>
          <w:p w:rsidR="00B96120" w:rsidRPr="00344FBD" w:rsidRDefault="00B96120" w:rsidP="00093DE7">
            <w:pPr>
              <w:pStyle w:val="NoSpacing"/>
              <w:rPr>
                <w:i/>
              </w:rPr>
            </w:pPr>
            <w:r w:rsidRPr="00015C63">
              <w:rPr>
                <w:i/>
              </w:rPr>
              <w:t>Подпрограмма «Эффективное управление муниципальной собственностью муниципального образования «Волче-Вражский сельсовет  Тамалинского района Пензенской области»  на 2016- 2021 годы»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bottom"/>
          </w:tcPr>
          <w:p w:rsidR="00B96120" w:rsidRPr="00015C63" w:rsidRDefault="00B96120" w:rsidP="00093DE7">
            <w:pPr>
              <w:pStyle w:val="NoSpacing"/>
              <w:rPr>
                <w:i/>
                <w:color w:val="000000"/>
              </w:rPr>
            </w:pPr>
            <w:r w:rsidRPr="00015C63">
              <w:rPr>
                <w:i/>
                <w:color w:val="000000"/>
              </w:rPr>
              <w:t>08 1 00 00000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96120" w:rsidRPr="00015C63" w:rsidRDefault="00B96120" w:rsidP="00093DE7">
            <w:pPr>
              <w:pStyle w:val="NoSpacing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32</w:t>
            </w:r>
            <w:r w:rsidRPr="00015C63">
              <w:rPr>
                <w:i/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120" w:rsidRPr="00015C63" w:rsidRDefault="00B96120" w:rsidP="00093DE7">
            <w:pPr>
              <w:pStyle w:val="NoSpacing"/>
              <w:rPr>
                <w:i/>
                <w:color w:val="000000"/>
                <w:sz w:val="22"/>
                <w:szCs w:val="22"/>
              </w:rPr>
            </w:pPr>
          </w:p>
          <w:p w:rsidR="00B96120" w:rsidRPr="00015C63" w:rsidRDefault="00B96120" w:rsidP="00093DE7">
            <w:pPr>
              <w:pStyle w:val="NoSpacing"/>
              <w:rPr>
                <w:i/>
                <w:sz w:val="22"/>
                <w:szCs w:val="22"/>
              </w:rPr>
            </w:pPr>
          </w:p>
          <w:p w:rsidR="00B96120" w:rsidRPr="00015C63" w:rsidRDefault="00B96120" w:rsidP="00093DE7">
            <w:pPr>
              <w:pStyle w:val="NoSpacing"/>
              <w:rPr>
                <w:i/>
                <w:sz w:val="22"/>
                <w:szCs w:val="22"/>
              </w:rPr>
            </w:pPr>
          </w:p>
          <w:p w:rsidR="00B96120" w:rsidRPr="00015C63" w:rsidRDefault="00B96120" w:rsidP="00093DE7">
            <w:pPr>
              <w:pStyle w:val="NoSpacing"/>
              <w:rPr>
                <w:i/>
                <w:sz w:val="22"/>
                <w:szCs w:val="22"/>
              </w:rPr>
            </w:pPr>
          </w:p>
          <w:p w:rsidR="00B96120" w:rsidRPr="00015C63" w:rsidRDefault="00B96120" w:rsidP="00093DE7">
            <w:pPr>
              <w:pStyle w:val="NoSpacing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+8,6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96120" w:rsidRPr="00015C63" w:rsidRDefault="00B96120" w:rsidP="00093DE7">
            <w:pPr>
              <w:pStyle w:val="NoSpacing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40,6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96120" w:rsidRPr="00015C63" w:rsidRDefault="00B96120" w:rsidP="00093DE7">
            <w:pPr>
              <w:pStyle w:val="NoSpacing"/>
              <w:rPr>
                <w:i/>
                <w:color w:val="000000"/>
              </w:rPr>
            </w:pPr>
            <w:r w:rsidRPr="00015C63">
              <w:rPr>
                <w:i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96120" w:rsidRPr="00015C63" w:rsidRDefault="00B96120" w:rsidP="00093DE7">
            <w:pPr>
              <w:pStyle w:val="NoSpacing"/>
              <w:rPr>
                <w:i/>
                <w:color w:val="000000"/>
              </w:rPr>
            </w:pPr>
            <w:r w:rsidRPr="00015C63">
              <w:rPr>
                <w:i/>
                <w:color w:val="000000"/>
              </w:rPr>
              <w:t>0,00</w:t>
            </w:r>
          </w:p>
        </w:tc>
      </w:tr>
      <w:tr w:rsidR="00B96120" w:rsidRPr="004522D6" w:rsidTr="003D0315">
        <w:trPr>
          <w:trHeight w:val="210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  <w:rPr>
                <w:b/>
                <w:color w:val="000000"/>
              </w:rPr>
            </w:pPr>
            <w:r w:rsidRPr="00E66D19">
              <w:t>Основное мероприятие  "Организация содержания и ремонта имущества, находящегося в  муниципальной собственности Волче-Вражского сельсовета Тамалинского района Пензенской области, приобретение нового имущества"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15C63" w:rsidRDefault="00B96120" w:rsidP="00093DE7">
            <w:pPr>
              <w:pStyle w:val="NoSpacing"/>
              <w:rPr>
                <w:color w:val="000000"/>
              </w:rPr>
            </w:pPr>
            <w:r w:rsidRPr="00015C63">
              <w:rPr>
                <w:color w:val="000000"/>
              </w:rPr>
              <w:t>08 1 02 00000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15C63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32</w:t>
            </w:r>
            <w:r w:rsidRPr="00015C63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015C63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Pr="00015C63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+8,6</w:t>
            </w:r>
          </w:p>
          <w:p w:rsidR="00B96120" w:rsidRPr="00015C63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Pr="00015C63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Pr="00015C63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15C63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40,6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15C63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15C63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B96120" w:rsidRPr="004522D6" w:rsidTr="003D0315">
        <w:trPr>
          <w:trHeight w:val="240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  <w:rPr>
                <w:b/>
                <w:color w:val="000000"/>
              </w:rPr>
            </w:pPr>
            <w:r w:rsidRPr="00E66D19">
              <w:t>Расходы муниципального образования на  содержание и ремонт движимого и недвижимого имущества, находящегося в муниципальной собственности в т.ч. на обслуживание и ремонт транспортных средств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15C63" w:rsidRDefault="00B96120" w:rsidP="00093DE7">
            <w:pPr>
              <w:pStyle w:val="NoSpacing"/>
              <w:rPr>
                <w:color w:val="000000"/>
              </w:rPr>
            </w:pPr>
            <w:r w:rsidRPr="00015C63">
              <w:rPr>
                <w:color w:val="000000"/>
              </w:rPr>
              <w:t xml:space="preserve">08 1 02 </w:t>
            </w:r>
            <w:r w:rsidRPr="00015C63">
              <w:t>20140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15C63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015C63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Pr="00015C63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015C63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015C63" w:rsidRDefault="00B96120" w:rsidP="00093DE7">
            <w:pPr>
              <w:pStyle w:val="NoSpacing"/>
              <w:rPr>
                <w:sz w:val="22"/>
                <w:szCs w:val="22"/>
              </w:rPr>
            </w:pPr>
          </w:p>
          <w:p w:rsidR="00B96120" w:rsidRPr="00015C63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15C63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40,6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15C63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15C63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B96120" w:rsidRPr="004522D6" w:rsidTr="003D0315">
        <w:trPr>
          <w:trHeight w:val="240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08 02 01 2014</w:t>
            </w:r>
            <w:r w:rsidRPr="0073340C">
              <w:rPr>
                <w:color w:val="000000"/>
              </w:rPr>
              <w:t>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15C63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32</w:t>
            </w:r>
            <w:r w:rsidRPr="00015C63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Pr="00015C63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15C63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40,6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15C63" w:rsidRDefault="00B96120" w:rsidP="00093DE7">
            <w:pPr>
              <w:pStyle w:val="NoSpacing"/>
              <w:rPr>
                <w:color w:val="000000"/>
              </w:rPr>
            </w:pPr>
            <w:r w:rsidRPr="00015C63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15C63" w:rsidRDefault="00B96120" w:rsidP="00093DE7">
            <w:pPr>
              <w:pStyle w:val="NoSpacing"/>
              <w:rPr>
                <w:color w:val="000000"/>
              </w:rPr>
            </w:pPr>
            <w:r w:rsidRPr="00015C63">
              <w:rPr>
                <w:color w:val="000000"/>
              </w:rPr>
              <w:t>0,00</w:t>
            </w:r>
          </w:p>
        </w:tc>
      </w:tr>
      <w:tr w:rsidR="00B96120" w:rsidRPr="004522D6" w:rsidTr="003D0315">
        <w:trPr>
          <w:trHeight w:val="225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08 02 01 2014</w:t>
            </w:r>
            <w:r w:rsidRPr="0073340C">
              <w:rPr>
                <w:color w:val="000000"/>
              </w:rPr>
              <w:t>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15C63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32</w:t>
            </w:r>
            <w:r w:rsidRPr="00015C63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Pr="00015C63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15C63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40,6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15C63" w:rsidRDefault="00B96120" w:rsidP="00093DE7">
            <w:pPr>
              <w:pStyle w:val="NoSpacing"/>
              <w:rPr>
                <w:color w:val="000000"/>
              </w:rPr>
            </w:pPr>
            <w:r w:rsidRPr="00015C63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15C63" w:rsidRDefault="00B96120" w:rsidP="00093DE7">
            <w:pPr>
              <w:pStyle w:val="NoSpacing"/>
              <w:rPr>
                <w:color w:val="000000"/>
              </w:rPr>
            </w:pPr>
            <w:r w:rsidRPr="00015C63">
              <w:rPr>
                <w:color w:val="000000"/>
              </w:rPr>
              <w:t>0,00</w:t>
            </w:r>
          </w:p>
        </w:tc>
      </w:tr>
      <w:tr w:rsidR="00B96120" w:rsidRPr="004522D6" w:rsidTr="003D0315">
        <w:trPr>
          <w:trHeight w:val="300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381BF8">
              <w:t>Общегосударственные вопросы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08 02 01 2014</w:t>
            </w:r>
            <w:r w:rsidRPr="0073340C">
              <w:rPr>
                <w:color w:val="000000"/>
              </w:rPr>
              <w:t xml:space="preserve">0  240 </w:t>
            </w:r>
            <w:r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15C63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32</w:t>
            </w:r>
            <w:r w:rsidRPr="00015C63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015C63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15C63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40,6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15C63" w:rsidRDefault="00B96120" w:rsidP="00093DE7">
            <w:pPr>
              <w:pStyle w:val="NoSpacing"/>
              <w:rPr>
                <w:color w:val="000000"/>
              </w:rPr>
            </w:pPr>
            <w:r w:rsidRPr="00015C63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15C63" w:rsidRDefault="00B96120" w:rsidP="00093DE7">
            <w:pPr>
              <w:pStyle w:val="NoSpacing"/>
              <w:rPr>
                <w:color w:val="000000"/>
              </w:rPr>
            </w:pPr>
            <w:r w:rsidRPr="00015C63">
              <w:rPr>
                <w:color w:val="000000"/>
              </w:rPr>
              <w:t>0,00</w:t>
            </w:r>
          </w:p>
        </w:tc>
      </w:tr>
      <w:tr w:rsidR="00B96120" w:rsidRPr="004522D6" w:rsidTr="003D0315">
        <w:trPr>
          <w:trHeight w:val="195"/>
        </w:trPr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Default="00B96120" w:rsidP="00093DE7">
            <w:pPr>
              <w:pStyle w:val="NoSpacing"/>
              <w:rPr>
                <w:b/>
                <w:color w:val="000000"/>
              </w:rPr>
            </w:pPr>
            <w:r w:rsidRPr="0073340C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15C63" w:rsidRDefault="00B96120" w:rsidP="00093DE7">
            <w:pPr>
              <w:pStyle w:val="NoSpacing"/>
              <w:rPr>
                <w:color w:val="000000"/>
              </w:rPr>
            </w:pPr>
            <w:r w:rsidRPr="00015C63">
              <w:rPr>
                <w:color w:val="000000"/>
              </w:rPr>
              <w:t>08 02 01 20140 240 0113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15C63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32</w:t>
            </w:r>
            <w:r w:rsidRPr="00015C63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015C63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15C63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40,6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15C63" w:rsidRDefault="00B96120" w:rsidP="00093DE7">
            <w:pPr>
              <w:pStyle w:val="NoSpacing"/>
              <w:rPr>
                <w:color w:val="000000"/>
              </w:rPr>
            </w:pPr>
            <w:r w:rsidRPr="00015C63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015C63" w:rsidRDefault="00B96120" w:rsidP="00093DE7">
            <w:pPr>
              <w:pStyle w:val="NoSpacing"/>
              <w:rPr>
                <w:color w:val="000000"/>
              </w:rPr>
            </w:pPr>
            <w:r w:rsidRPr="00015C63">
              <w:rPr>
                <w:color w:val="000000"/>
              </w:rPr>
              <w:t>0,00</w:t>
            </w:r>
          </w:p>
        </w:tc>
      </w:tr>
      <w:tr w:rsidR="00B96120" w:rsidRPr="004522D6" w:rsidTr="003D0315">
        <w:trPr>
          <w:trHeight w:val="251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i/>
                <w:color w:val="000000"/>
                <w:sz w:val="22"/>
                <w:szCs w:val="22"/>
              </w:rPr>
            </w:pPr>
            <w:r w:rsidRPr="0073340C">
              <w:rPr>
                <w:i/>
                <w:color w:val="000000"/>
              </w:rPr>
              <w:t>Подпрограмма «Повышение эффективности управления и распоряжения земельными ресурсами  Волче-Вражского сельсовета Тамалинского района Пензенской области на 2016- 202</w:t>
            </w:r>
            <w:r>
              <w:rPr>
                <w:i/>
                <w:color w:val="000000"/>
              </w:rPr>
              <w:t>1</w:t>
            </w:r>
            <w:r w:rsidRPr="0073340C">
              <w:rPr>
                <w:i/>
                <w:color w:val="000000"/>
              </w:rPr>
              <w:t xml:space="preserve"> годы»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i/>
                <w:color w:val="000000"/>
              </w:rPr>
            </w:pPr>
            <w:r w:rsidRPr="0073340C">
              <w:rPr>
                <w:i/>
                <w:color w:val="000000"/>
              </w:rPr>
              <w:t>08 2 00 00000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  <w:p w:rsidR="00B96120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Pr="00344FBD" w:rsidRDefault="00B96120" w:rsidP="00093DE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73340C">
              <w:rPr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5,0</w:t>
            </w:r>
          </w:p>
        </w:tc>
      </w:tr>
      <w:tr w:rsidR="00B96120" w:rsidRPr="004522D6" w:rsidTr="003D0315">
        <w:trPr>
          <w:trHeight w:val="180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</w:rPr>
              <w:t>Основное мероприятие «Обепечение поступления доходов от управления и распоряжения земельными ресурсами Волче-Вражского сельсовета Тамалинского района Пензенской области»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08 02 01 00000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086DF2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Pr="00086DF2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Pr="00086DF2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Pr="00086DF2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Pr="00086DF2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086DF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73340C">
              <w:rPr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5,0</w:t>
            </w:r>
          </w:p>
        </w:tc>
      </w:tr>
      <w:tr w:rsidR="00B96120" w:rsidRPr="004522D6" w:rsidTr="003D0315">
        <w:trPr>
          <w:trHeight w:val="315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</w:rPr>
              <w:t>Проведение мероприятий по оформлению права муниципальной собственности на землю и постановка земельных участков  на кадастровый учет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08 02 01 20160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086DF2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Pr="00086DF2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Pr="00086DF2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Pr="00086DF2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086DF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73340C">
              <w:rPr>
                <w:color w:val="00000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73340C">
              <w:rPr>
                <w:color w:val="000000"/>
              </w:rPr>
              <w:t>,00</w:t>
            </w:r>
          </w:p>
        </w:tc>
      </w:tr>
      <w:tr w:rsidR="00B96120" w:rsidRPr="004522D6" w:rsidTr="003D0315">
        <w:trPr>
          <w:trHeight w:val="165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08 02 01 20160 200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Pr="00086DF2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086DF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73340C">
              <w:rPr>
                <w:color w:val="00000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73340C">
              <w:rPr>
                <w:color w:val="000000"/>
              </w:rPr>
              <w:t>,00</w:t>
            </w:r>
          </w:p>
        </w:tc>
      </w:tr>
      <w:tr w:rsidR="00B96120" w:rsidRPr="004522D6" w:rsidTr="003D0315">
        <w:trPr>
          <w:trHeight w:val="330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08 02 01 20160 240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Pr="00086DF2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086DF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73340C">
              <w:rPr>
                <w:color w:val="00000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73340C">
              <w:rPr>
                <w:color w:val="000000"/>
              </w:rPr>
              <w:t>,00</w:t>
            </w:r>
          </w:p>
        </w:tc>
      </w:tr>
      <w:tr w:rsidR="00B96120" w:rsidRPr="004522D6" w:rsidTr="003D0315">
        <w:trPr>
          <w:trHeight w:val="195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08 02 01 20160  240 04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086DF2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086DF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73340C">
              <w:rPr>
                <w:color w:val="00000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73340C">
              <w:rPr>
                <w:color w:val="000000"/>
              </w:rPr>
              <w:t>,00</w:t>
            </w:r>
          </w:p>
        </w:tc>
      </w:tr>
      <w:tr w:rsidR="00B96120" w:rsidRPr="004522D6" w:rsidTr="003D0315">
        <w:trPr>
          <w:trHeight w:val="165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08 02 01 20160 240 04 12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086DF2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086DF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73340C">
              <w:rPr>
                <w:color w:val="00000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73340C">
              <w:rPr>
                <w:color w:val="000000"/>
              </w:rPr>
              <w:t>,00</w:t>
            </w:r>
          </w:p>
        </w:tc>
      </w:tr>
      <w:tr w:rsidR="00B96120" w:rsidRPr="004522D6" w:rsidTr="003D0315">
        <w:trPr>
          <w:trHeight w:val="195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Расходы связанные</w:t>
            </w:r>
            <w:r w:rsidRPr="0073340C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73340C">
              <w:rPr>
                <w:color w:val="000000"/>
                <w:sz w:val="22"/>
                <w:szCs w:val="22"/>
              </w:rPr>
              <w:t>с</w:t>
            </w:r>
            <w:r w:rsidRPr="0073340C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73340C">
              <w:rPr>
                <w:color w:val="000000"/>
                <w:sz w:val="22"/>
                <w:szCs w:val="22"/>
                <w:shd w:val="clear" w:color="auto" w:fill="FFFFFF"/>
              </w:rPr>
              <w:t xml:space="preserve">градостроительной деятельностью </w:t>
            </w:r>
            <w:r w:rsidRPr="0073340C">
              <w:rPr>
                <w:color w:val="000000"/>
                <w:sz w:val="22"/>
                <w:szCs w:val="22"/>
                <w:lang w:eastAsia="en-US"/>
              </w:rPr>
              <w:t>территориальным планированием и землепользованием на территории муниципального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08 02 01 20170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  <w:p w:rsidR="00B96120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Pr="00086DF2" w:rsidRDefault="00B96120" w:rsidP="00093DE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5,0</w:t>
            </w:r>
          </w:p>
        </w:tc>
      </w:tr>
      <w:tr w:rsidR="00B96120" w:rsidRPr="004522D6" w:rsidTr="003D0315">
        <w:trPr>
          <w:trHeight w:val="180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08 02 01 20170 200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Pr="00086DF2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086DF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5,0</w:t>
            </w:r>
          </w:p>
        </w:tc>
      </w:tr>
      <w:tr w:rsidR="00B96120" w:rsidRPr="004522D6" w:rsidTr="003D0315">
        <w:trPr>
          <w:trHeight w:val="165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08 02 01 20170 240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Pr="00086DF2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086DF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5,0</w:t>
            </w:r>
          </w:p>
        </w:tc>
      </w:tr>
      <w:tr w:rsidR="00B96120" w:rsidRPr="004522D6" w:rsidTr="003D0315">
        <w:trPr>
          <w:trHeight w:val="204"/>
        </w:trPr>
        <w:tc>
          <w:tcPr>
            <w:tcW w:w="59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08 02 01 20170  240 04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20" w:rsidRPr="00086DF2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086DF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5,0</w:t>
            </w:r>
          </w:p>
        </w:tc>
      </w:tr>
      <w:tr w:rsidR="00B96120" w:rsidRPr="004522D6" w:rsidTr="003D0315">
        <w:trPr>
          <w:trHeight w:val="247"/>
        </w:trPr>
        <w:tc>
          <w:tcPr>
            <w:tcW w:w="5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  <w:r w:rsidRPr="0073340C">
              <w:rPr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08 02 01 20170 240 04 12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5,0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6120" w:rsidRPr="00086DF2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086DF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5,0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73340C" w:rsidRDefault="00B96120" w:rsidP="00093DE7">
            <w:pPr>
              <w:pStyle w:val="NoSpacing"/>
              <w:rPr>
                <w:color w:val="000000"/>
              </w:rPr>
            </w:pPr>
            <w:r w:rsidRPr="0073340C">
              <w:rPr>
                <w:color w:val="000000"/>
              </w:rPr>
              <w:t>5,0</w:t>
            </w:r>
          </w:p>
        </w:tc>
      </w:tr>
      <w:tr w:rsidR="00B96120" w:rsidRPr="004522D6" w:rsidTr="003D0315">
        <w:trPr>
          <w:trHeight w:val="493"/>
        </w:trPr>
        <w:tc>
          <w:tcPr>
            <w:tcW w:w="5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120" w:rsidRPr="00AA0C4A" w:rsidRDefault="00B96120" w:rsidP="00093DE7">
            <w:pPr>
              <w:pStyle w:val="NoSpacing"/>
              <w:rPr>
                <w:b/>
                <w:sz w:val="22"/>
                <w:szCs w:val="22"/>
              </w:rPr>
            </w:pPr>
            <w:r w:rsidRPr="00AA0C4A">
              <w:rPr>
                <w:b/>
                <w:sz w:val="22"/>
                <w:szCs w:val="22"/>
              </w:rPr>
              <w:t>Резервный фонд Администрации Волче-Вражского сельсовета  Тамалинского района Пензенской области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96120" w:rsidRDefault="00B96120" w:rsidP="00093DE7">
            <w:pPr>
              <w:pStyle w:val="NoSpacing"/>
              <w:rPr>
                <w:b/>
                <w:sz w:val="22"/>
                <w:szCs w:val="22"/>
              </w:rPr>
            </w:pPr>
          </w:p>
          <w:p w:rsidR="00B96120" w:rsidRDefault="00B96120" w:rsidP="00093DE7">
            <w:pPr>
              <w:pStyle w:val="NoSpacing"/>
              <w:rPr>
                <w:b/>
                <w:sz w:val="22"/>
                <w:szCs w:val="22"/>
              </w:rPr>
            </w:pPr>
          </w:p>
          <w:p w:rsidR="00B96120" w:rsidRPr="00AA0C4A" w:rsidRDefault="00B96120" w:rsidP="00093DE7">
            <w:pPr>
              <w:pStyle w:val="NoSpacing"/>
              <w:rPr>
                <w:b/>
                <w:sz w:val="22"/>
                <w:szCs w:val="22"/>
              </w:rPr>
            </w:pPr>
            <w:r w:rsidRPr="00AA0C4A">
              <w:rPr>
                <w:b/>
                <w:sz w:val="22"/>
                <w:szCs w:val="22"/>
              </w:rPr>
              <w:t xml:space="preserve">99 1 00 20500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A0C4A" w:rsidRDefault="00B96120" w:rsidP="00093DE7">
            <w:pPr>
              <w:pStyle w:val="NoSpacing"/>
              <w:rPr>
                <w:b/>
              </w:rPr>
            </w:pPr>
            <w:r w:rsidRPr="00AA0C4A">
              <w:rPr>
                <w:b/>
              </w:rPr>
              <w:t>5,0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6120" w:rsidRPr="00086DF2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Pr="00086DF2" w:rsidRDefault="00B96120" w:rsidP="00093DE7">
            <w:pPr>
              <w:pStyle w:val="NoSpacing"/>
              <w:rPr>
                <w:color w:val="000000"/>
                <w:sz w:val="22"/>
                <w:szCs w:val="22"/>
              </w:rPr>
            </w:pPr>
          </w:p>
          <w:p w:rsidR="00B96120" w:rsidRPr="00086DF2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086DF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A0C4A" w:rsidRDefault="00B96120" w:rsidP="00093DE7">
            <w:pPr>
              <w:pStyle w:val="NoSpacing"/>
              <w:rPr>
                <w:b/>
              </w:rPr>
            </w:pPr>
            <w:r w:rsidRPr="00AA0C4A">
              <w:rPr>
                <w:b/>
              </w:rPr>
              <w:t>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A0C4A" w:rsidRDefault="00B96120" w:rsidP="00093DE7">
            <w:pPr>
              <w:pStyle w:val="NoSpacing"/>
              <w:rPr>
                <w:b/>
              </w:rPr>
            </w:pPr>
            <w:r w:rsidRPr="00AA0C4A">
              <w:rPr>
                <w:b/>
              </w:rPr>
              <w:t>5,0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AA0C4A" w:rsidRDefault="00B96120" w:rsidP="00093DE7">
            <w:pPr>
              <w:pStyle w:val="NoSpacing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B96120" w:rsidRPr="004522D6" w:rsidTr="003D0315">
        <w:trPr>
          <w:trHeight w:val="247"/>
        </w:trPr>
        <w:tc>
          <w:tcPr>
            <w:tcW w:w="5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120" w:rsidRPr="00727EDB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727ED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96120" w:rsidRPr="00727EDB" w:rsidRDefault="00B96120" w:rsidP="00093DE7">
            <w:pPr>
              <w:pStyle w:val="NoSpacing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Pr="00727ED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1 00</w:t>
            </w:r>
            <w:r w:rsidRPr="00727EDB">
              <w:rPr>
                <w:sz w:val="22"/>
                <w:szCs w:val="22"/>
              </w:rPr>
              <w:t xml:space="preserve"> 2050</w:t>
            </w:r>
            <w:r>
              <w:rPr>
                <w:sz w:val="22"/>
                <w:szCs w:val="22"/>
              </w:rPr>
              <w:t>0</w:t>
            </w:r>
            <w:r w:rsidRPr="00727EDB">
              <w:rPr>
                <w:sz w:val="22"/>
                <w:szCs w:val="22"/>
              </w:rPr>
              <w:t xml:space="preserve"> 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727EDB" w:rsidRDefault="00B96120" w:rsidP="00093DE7">
            <w:pPr>
              <w:pStyle w:val="NoSpacing"/>
            </w:pPr>
            <w:r w:rsidRPr="00727EDB">
              <w:t>5,0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6120" w:rsidRPr="00086DF2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086DF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727EDB" w:rsidRDefault="00B96120" w:rsidP="00093DE7">
            <w:pPr>
              <w:pStyle w:val="NoSpacing"/>
            </w:pPr>
            <w:r w:rsidRPr="00727EDB">
              <w:t>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727EDB" w:rsidRDefault="00B96120" w:rsidP="00093DE7">
            <w:pPr>
              <w:pStyle w:val="NoSpacing"/>
            </w:pPr>
            <w:r w:rsidRPr="00727EDB">
              <w:t>5,0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727EDB" w:rsidRDefault="00B96120" w:rsidP="00093DE7">
            <w:pPr>
              <w:pStyle w:val="NoSpacing"/>
            </w:pPr>
            <w:r>
              <w:t>5,0</w:t>
            </w:r>
          </w:p>
        </w:tc>
      </w:tr>
      <w:tr w:rsidR="00B96120" w:rsidRPr="004522D6" w:rsidTr="003D0315">
        <w:trPr>
          <w:trHeight w:val="247"/>
        </w:trPr>
        <w:tc>
          <w:tcPr>
            <w:tcW w:w="5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120" w:rsidRPr="00727EDB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727EDB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96120" w:rsidRPr="00727EDB" w:rsidRDefault="00B96120" w:rsidP="00093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Pr="00727ED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1 00</w:t>
            </w:r>
            <w:r w:rsidRPr="00727EDB">
              <w:rPr>
                <w:sz w:val="22"/>
                <w:szCs w:val="22"/>
              </w:rPr>
              <w:t xml:space="preserve"> 2050</w:t>
            </w:r>
            <w:r>
              <w:rPr>
                <w:sz w:val="22"/>
                <w:szCs w:val="22"/>
              </w:rPr>
              <w:t>0</w:t>
            </w:r>
            <w:r w:rsidRPr="00727EDB">
              <w:rPr>
                <w:sz w:val="22"/>
                <w:szCs w:val="22"/>
              </w:rPr>
              <w:t xml:space="preserve"> 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727EDB" w:rsidRDefault="00B96120" w:rsidP="00093DE7">
            <w:pPr>
              <w:pStyle w:val="NoSpacing"/>
            </w:pPr>
            <w:r w:rsidRPr="00727EDB">
              <w:t>5,0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6120" w:rsidRPr="00086DF2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086DF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727EDB" w:rsidRDefault="00B96120" w:rsidP="00093DE7">
            <w:pPr>
              <w:pStyle w:val="NoSpacing"/>
            </w:pPr>
            <w:r w:rsidRPr="00727EDB">
              <w:t>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727EDB" w:rsidRDefault="00B96120" w:rsidP="00093DE7">
            <w:pPr>
              <w:pStyle w:val="NoSpacing"/>
            </w:pPr>
            <w:r w:rsidRPr="00727EDB">
              <w:t>5,0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727EDB" w:rsidRDefault="00B96120" w:rsidP="00093DE7">
            <w:pPr>
              <w:pStyle w:val="NoSpacing"/>
            </w:pPr>
            <w:r>
              <w:t>5,0</w:t>
            </w:r>
          </w:p>
        </w:tc>
      </w:tr>
      <w:tr w:rsidR="00B96120" w:rsidRPr="004522D6" w:rsidTr="003D0315">
        <w:trPr>
          <w:trHeight w:val="247"/>
        </w:trPr>
        <w:tc>
          <w:tcPr>
            <w:tcW w:w="5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120" w:rsidRPr="00727EDB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727EDB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96120" w:rsidRPr="00727EDB" w:rsidRDefault="00B96120" w:rsidP="00093DE7">
            <w:pPr>
              <w:pStyle w:val="NoSpacing"/>
            </w:pPr>
            <w:r>
              <w:rPr>
                <w:sz w:val="22"/>
                <w:szCs w:val="22"/>
              </w:rPr>
              <w:t>99</w:t>
            </w:r>
            <w:r w:rsidRPr="00727ED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1 00</w:t>
            </w:r>
            <w:r w:rsidRPr="00727EDB">
              <w:rPr>
                <w:sz w:val="22"/>
                <w:szCs w:val="22"/>
              </w:rPr>
              <w:t xml:space="preserve"> 2050</w:t>
            </w:r>
            <w:r>
              <w:rPr>
                <w:sz w:val="22"/>
                <w:szCs w:val="22"/>
              </w:rPr>
              <w:t>0</w:t>
            </w:r>
            <w:r w:rsidRPr="00727EDB">
              <w:rPr>
                <w:sz w:val="22"/>
                <w:szCs w:val="22"/>
              </w:rPr>
              <w:t xml:space="preserve"> 870 01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727EDB" w:rsidRDefault="00B96120" w:rsidP="00093DE7">
            <w:pPr>
              <w:pStyle w:val="NoSpacing"/>
            </w:pPr>
            <w:r w:rsidRPr="00727EDB">
              <w:t>5,0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6120" w:rsidRPr="00086DF2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086DF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727EDB" w:rsidRDefault="00B96120" w:rsidP="00093DE7">
            <w:pPr>
              <w:pStyle w:val="NoSpacing"/>
            </w:pPr>
            <w:r w:rsidRPr="00727EDB">
              <w:t>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727EDB" w:rsidRDefault="00B96120" w:rsidP="00093DE7">
            <w:pPr>
              <w:pStyle w:val="NoSpacing"/>
            </w:pPr>
            <w:r w:rsidRPr="00727EDB">
              <w:t>5,0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727EDB" w:rsidRDefault="00B96120" w:rsidP="00093DE7">
            <w:pPr>
              <w:pStyle w:val="NoSpacing"/>
            </w:pPr>
            <w:r>
              <w:t>5,0</w:t>
            </w:r>
          </w:p>
        </w:tc>
      </w:tr>
      <w:tr w:rsidR="00B96120" w:rsidRPr="004522D6" w:rsidTr="003D0315">
        <w:trPr>
          <w:trHeight w:val="247"/>
        </w:trPr>
        <w:tc>
          <w:tcPr>
            <w:tcW w:w="5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120" w:rsidRPr="00727EDB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727EDB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96120" w:rsidRPr="00727EDB" w:rsidRDefault="00B96120" w:rsidP="00093DE7">
            <w:pPr>
              <w:pStyle w:val="NoSpacing"/>
            </w:pPr>
            <w:r>
              <w:rPr>
                <w:sz w:val="22"/>
                <w:szCs w:val="22"/>
              </w:rPr>
              <w:t>99</w:t>
            </w:r>
            <w:r w:rsidRPr="00727ED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1 00</w:t>
            </w:r>
            <w:r w:rsidRPr="00727EDB">
              <w:rPr>
                <w:sz w:val="22"/>
                <w:szCs w:val="22"/>
              </w:rPr>
              <w:t xml:space="preserve"> 2050</w:t>
            </w:r>
            <w:r>
              <w:rPr>
                <w:sz w:val="22"/>
                <w:szCs w:val="22"/>
              </w:rPr>
              <w:t>0</w:t>
            </w:r>
            <w:r w:rsidRPr="00727EDB">
              <w:rPr>
                <w:sz w:val="22"/>
                <w:szCs w:val="22"/>
              </w:rPr>
              <w:t xml:space="preserve"> 870 01 11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727EDB" w:rsidRDefault="00B96120" w:rsidP="00093DE7">
            <w:pPr>
              <w:pStyle w:val="NoSpacing"/>
            </w:pPr>
            <w:r w:rsidRPr="00727EDB">
              <w:t>5,0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96120" w:rsidRPr="00086DF2" w:rsidRDefault="00B96120" w:rsidP="00093DE7">
            <w:pPr>
              <w:pStyle w:val="NoSpacing"/>
              <w:rPr>
                <w:sz w:val="22"/>
                <w:szCs w:val="22"/>
              </w:rPr>
            </w:pPr>
            <w:r w:rsidRPr="00086DF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727EDB" w:rsidRDefault="00B96120" w:rsidP="00093DE7">
            <w:pPr>
              <w:pStyle w:val="NoSpacing"/>
            </w:pPr>
            <w:r w:rsidRPr="00727EDB">
              <w:t>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727EDB" w:rsidRDefault="00B96120" w:rsidP="00093DE7">
            <w:pPr>
              <w:pStyle w:val="NoSpacing"/>
            </w:pPr>
            <w:r w:rsidRPr="00727EDB">
              <w:t>5,0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B96120" w:rsidRPr="00727EDB" w:rsidRDefault="00B96120" w:rsidP="00093DE7">
            <w:pPr>
              <w:pStyle w:val="NoSpacing"/>
            </w:pPr>
            <w:r>
              <w:t>5,0</w:t>
            </w:r>
          </w:p>
        </w:tc>
      </w:tr>
    </w:tbl>
    <w:p w:rsidR="00B96120" w:rsidRDefault="00B96120" w:rsidP="00093DE7">
      <w:pPr>
        <w:pStyle w:val="NoSpacing"/>
        <w:rPr>
          <w:sz w:val="22"/>
          <w:szCs w:val="22"/>
        </w:rPr>
      </w:pPr>
    </w:p>
    <w:p w:rsidR="00B96120" w:rsidRDefault="00B96120" w:rsidP="00093D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</w:p>
    <w:p w:rsidR="00B96120" w:rsidRDefault="00B96120" w:rsidP="00093D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Редактор: О.И. Усова</w:t>
      </w:r>
      <w:r>
        <w:rPr>
          <w:rFonts w:ascii="Times New Roman" w:hAnsi="Times New Roman"/>
          <w:b/>
          <w:bCs/>
          <w:i/>
          <w:iCs/>
          <w:lang w:eastAsia="ru-RU"/>
        </w:rPr>
        <w:tab/>
        <w:t>тираж 100 экз.,</w:t>
      </w:r>
    </w:p>
    <w:p w:rsidR="00B96120" w:rsidRDefault="00B96120" w:rsidP="00093D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Учредитель: Комитет местного самоуправления Волче-Вражского сельсовета Тамалинского района Пензенской области</w:t>
      </w:r>
    </w:p>
    <w:p w:rsidR="00B96120" w:rsidRDefault="00B96120" w:rsidP="00093D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Издатель: Администрация Волче-Вражского сельсовета Тамалинского района Пензенской области</w:t>
      </w:r>
    </w:p>
    <w:p w:rsidR="00B96120" w:rsidRDefault="00B96120" w:rsidP="00093DE7">
      <w:pPr>
        <w:jc w:val="both"/>
        <w:rPr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442913, с. Волчий Враг Тамалинского района  Пензенской области,  ул. Центральная,  д.1</w:t>
      </w:r>
    </w:p>
    <w:p w:rsidR="00B96120" w:rsidRDefault="00B96120" w:rsidP="00093DE7">
      <w:pPr>
        <w:pStyle w:val="NoSpacing"/>
      </w:pPr>
    </w:p>
    <w:sectPr w:rsidR="00B96120" w:rsidSect="00093DE7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6120" w:rsidRDefault="00B96120" w:rsidP="002934F3">
      <w:pPr>
        <w:spacing w:after="0" w:line="240" w:lineRule="auto"/>
      </w:pPr>
      <w:r>
        <w:separator/>
      </w:r>
    </w:p>
  </w:endnote>
  <w:endnote w:type="continuationSeparator" w:id="0">
    <w:p w:rsidR="00B96120" w:rsidRDefault="00B96120" w:rsidP="00293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120" w:rsidRDefault="00B96120">
    <w:pPr>
      <w:pStyle w:val="Footer"/>
      <w:jc w:val="right"/>
    </w:pPr>
    <w:fldSimple w:instr=" PAGE   \* MERGEFORMAT ">
      <w:r>
        <w:rPr>
          <w:noProof/>
        </w:rPr>
        <w:t>12</w:t>
      </w:r>
    </w:fldSimple>
  </w:p>
  <w:p w:rsidR="00B96120" w:rsidRDefault="00B9612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6120" w:rsidRDefault="00B96120" w:rsidP="002934F3">
      <w:pPr>
        <w:spacing w:after="0" w:line="240" w:lineRule="auto"/>
      </w:pPr>
      <w:r>
        <w:separator/>
      </w:r>
    </w:p>
  </w:footnote>
  <w:footnote w:type="continuationSeparator" w:id="0">
    <w:p w:rsidR="00B96120" w:rsidRDefault="00B96120" w:rsidP="002934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upperRoman"/>
      <w:lvlText w:val="%1."/>
      <w:lvlJc w:val="right"/>
      <w:pPr>
        <w:tabs>
          <w:tab w:val="num" w:pos="1315"/>
        </w:tabs>
        <w:ind w:left="1315" w:hanging="180"/>
      </w:pPr>
      <w:rPr>
        <w:rFonts w:cs="Times New Roman"/>
      </w:rPr>
    </w:lvl>
  </w:abstractNum>
  <w:abstractNum w:abstractNumId="3">
    <w:nsid w:val="06064B9B"/>
    <w:multiLevelType w:val="hybridMultilevel"/>
    <w:tmpl w:val="023E63FA"/>
    <w:lvl w:ilvl="0" w:tplc="1820EB6A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1168059D"/>
    <w:multiLevelType w:val="multilevel"/>
    <w:tmpl w:val="90F8224E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none"/>
      <w:lvlRestart w:val="0"/>
      <w:suff w:val="nothing"/>
      <w:lvlText w:val=""/>
      <w:lvlJc w:val="left"/>
      <w:rPr>
        <w:rFonts w:cs="Times New Roman" w:hint="default"/>
        <w:sz w:val="24"/>
      </w:rPr>
    </w:lvl>
    <w:lvl w:ilvl="2">
      <w:start w:val="1"/>
      <w:numFmt w:val="decimal"/>
      <w:suff w:val="space"/>
      <w:lvlText w:val="Глава %3."/>
      <w:lvlJc w:val="left"/>
      <w:pPr>
        <w:ind w:left="1701" w:hanging="1134"/>
      </w:pPr>
      <w:rPr>
        <w:rFonts w:cs="Times New Roman" w:hint="default"/>
        <w:b/>
        <w:i w:val="0"/>
        <w:sz w:val="28"/>
        <w:szCs w:val="28"/>
      </w:rPr>
    </w:lvl>
    <w:lvl w:ilvl="3">
      <w:start w:val="1"/>
      <w:numFmt w:val="decimal"/>
      <w:lvlRestart w:val="0"/>
      <w:suff w:val="nothing"/>
      <w:lvlText w:val="Статья %4"/>
      <w:lvlJc w:val="left"/>
      <w:pPr>
        <w:ind w:left="3618" w:hanging="1134"/>
      </w:pPr>
      <w:rPr>
        <w:rFonts w:cs="Times New Roman" w:hint="default"/>
        <w:b/>
        <w:i w:val="0"/>
        <w:sz w:val="24"/>
        <w:szCs w:val="24"/>
      </w:rPr>
    </w:lvl>
    <w:lvl w:ilvl="4">
      <w:start w:val="1"/>
      <w:numFmt w:val="none"/>
      <w:lvlRestart w:val="0"/>
      <w:suff w:val="nothing"/>
      <w:lvlText w:val="%5"/>
      <w:lvlJc w:val="left"/>
      <w:pPr>
        <w:ind w:left="28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080"/>
        </w:tabs>
        <w:ind w:left="153" w:firstLine="567"/>
      </w:pPr>
      <w:rPr>
        <w:rFonts w:cs="Times New Roman" w:hint="default"/>
      </w:rPr>
    </w:lvl>
    <w:lvl w:ilvl="6">
      <w:start w:val="1"/>
      <w:numFmt w:val="decimal"/>
      <w:suff w:val="space"/>
      <w:lvlText w:val="%7) "/>
      <w:lvlJc w:val="left"/>
      <w:pPr>
        <w:ind w:left="437" w:firstLine="283"/>
      </w:pPr>
      <w:rPr>
        <w:rFonts w:cs="Times New Roman" w:hint="default"/>
        <w:color w:val="auto"/>
      </w:rPr>
    </w:lvl>
    <w:lvl w:ilvl="7">
      <w:start w:val="1"/>
      <w:numFmt w:val="russianLower"/>
      <w:suff w:val="space"/>
      <w:lvlText w:val="%8)"/>
      <w:lvlJc w:val="left"/>
      <w:pPr>
        <w:ind w:left="567" w:firstLine="284"/>
      </w:pPr>
      <w:rPr>
        <w:rFonts w:cs="Times New Roman"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/>
      </w:pPr>
      <w:rPr>
        <w:rFonts w:cs="Times New Roman" w:hint="default"/>
      </w:rPr>
    </w:lvl>
  </w:abstractNum>
  <w:abstractNum w:abstractNumId="5">
    <w:nsid w:val="161C720C"/>
    <w:multiLevelType w:val="hybridMultilevel"/>
    <w:tmpl w:val="ED8A8498"/>
    <w:lvl w:ilvl="0" w:tplc="041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6">
    <w:nsid w:val="1783436E"/>
    <w:multiLevelType w:val="multilevel"/>
    <w:tmpl w:val="585E9B14"/>
    <w:lvl w:ilvl="0">
      <w:start w:val="1"/>
      <w:numFmt w:val="upperRoman"/>
      <w:suff w:val="space"/>
      <w:lvlText w:val="Глава %1."/>
      <w:lvlJc w:val="left"/>
      <w:pPr>
        <w:ind w:left="2127" w:hanging="1418"/>
      </w:pPr>
      <w:rPr>
        <w:rFonts w:cs="Times New Roman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1985" w:hanging="1276"/>
      </w:pPr>
      <w:rPr>
        <w:rFonts w:cs="Times New Roman"/>
        <w:sz w:val="24"/>
      </w:rPr>
    </w:lvl>
    <w:lvl w:ilvl="2">
      <w:start w:val="1"/>
      <w:numFmt w:val="decimal"/>
      <w:lvlText w:val="%3."/>
      <w:lvlJc w:val="left"/>
      <w:pPr>
        <w:tabs>
          <w:tab w:val="num" w:pos="1097"/>
        </w:tabs>
        <w:ind w:firstLine="737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1324"/>
        </w:tabs>
        <w:ind w:left="340" w:firstLine="624"/>
      </w:pPr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3542"/>
        </w:tabs>
        <w:ind w:left="3542" w:hanging="708"/>
      </w:pPr>
      <w:rPr>
        <w:rFonts w:cs="Times New Roman"/>
      </w:rPr>
    </w:lvl>
    <w:lvl w:ilvl="6">
      <w:start w:val="1"/>
      <w:numFmt w:val="none"/>
      <w:pStyle w:val="Heading7"/>
      <w:lvlText w:val=""/>
      <w:lvlJc w:val="left"/>
      <w:pPr>
        <w:tabs>
          <w:tab w:val="num" w:pos="4250"/>
        </w:tabs>
        <w:ind w:left="4250" w:hanging="708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4958"/>
        </w:tabs>
        <w:ind w:left="4958" w:hanging="708"/>
      </w:pPr>
      <w:rPr>
        <w:rFonts w:cs="Times New Roman"/>
      </w:rPr>
    </w:lvl>
    <w:lvl w:ilvl="8">
      <w:start w:val="1"/>
      <w:numFmt w:val="none"/>
      <w:lvlRestart w:val="0"/>
      <w:pStyle w:val="Heading9"/>
      <w:suff w:val="nothing"/>
      <w:lvlText w:val=""/>
      <w:lvlJc w:val="left"/>
      <w:pPr>
        <w:ind w:firstLine="4958"/>
      </w:pPr>
      <w:rPr>
        <w:rFonts w:cs="Times New Roman"/>
      </w:rPr>
    </w:lvl>
  </w:abstractNum>
  <w:abstractNum w:abstractNumId="7">
    <w:nsid w:val="29CA52B2"/>
    <w:multiLevelType w:val="hybridMultilevel"/>
    <w:tmpl w:val="77F697E4"/>
    <w:lvl w:ilvl="0" w:tplc="041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8">
    <w:nsid w:val="2BC01AC0"/>
    <w:multiLevelType w:val="hybridMultilevel"/>
    <w:tmpl w:val="1B420098"/>
    <w:lvl w:ilvl="0" w:tplc="7CF8DE2E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3C513497"/>
    <w:multiLevelType w:val="hybridMultilevel"/>
    <w:tmpl w:val="1AD4C026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-283" w:firstLine="567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FFFFFFFF">
      <w:start w:val="1"/>
      <w:numFmt w:val="upperLetter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93"/>
        </w:tabs>
        <w:ind w:left="9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10">
    <w:nsid w:val="3D6F1589"/>
    <w:multiLevelType w:val="hybridMultilevel"/>
    <w:tmpl w:val="8A90419E"/>
    <w:lvl w:ilvl="0" w:tplc="FFFFFFFF">
      <w:start w:val="1"/>
      <w:numFmt w:val="bullet"/>
      <w:pStyle w:val="3"/>
      <w:lvlText w:val=""/>
      <w:lvlJc w:val="left"/>
      <w:pPr>
        <w:tabs>
          <w:tab w:val="num" w:pos="1094"/>
        </w:tabs>
        <w:ind w:left="109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83"/>
        </w:tabs>
        <w:ind w:left="168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03"/>
        </w:tabs>
        <w:ind w:left="24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23"/>
        </w:tabs>
        <w:ind w:left="31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43"/>
        </w:tabs>
        <w:ind w:left="384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63"/>
        </w:tabs>
        <w:ind w:left="456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03"/>
        </w:tabs>
        <w:ind w:left="600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23"/>
        </w:tabs>
        <w:ind w:left="6723" w:hanging="360"/>
      </w:pPr>
      <w:rPr>
        <w:rFonts w:ascii="Wingdings" w:hAnsi="Wingdings" w:hint="default"/>
      </w:rPr>
    </w:lvl>
  </w:abstractNum>
  <w:abstractNum w:abstractNumId="11">
    <w:nsid w:val="417A2E86"/>
    <w:multiLevelType w:val="multilevel"/>
    <w:tmpl w:val="8836FADE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none"/>
      <w:lvlRestart w:val="0"/>
      <w:suff w:val="nothing"/>
      <w:lvlText w:val=""/>
      <w:lvlJc w:val="left"/>
      <w:rPr>
        <w:rFonts w:cs="Times New Roman" w:hint="default"/>
        <w:sz w:val="24"/>
      </w:rPr>
    </w:lvl>
    <w:lvl w:ilvl="2">
      <w:start w:val="1"/>
      <w:numFmt w:val="decimal"/>
      <w:suff w:val="space"/>
      <w:lvlText w:val="Глава %3."/>
      <w:lvlJc w:val="left"/>
      <w:pPr>
        <w:ind w:left="1701" w:hanging="1134"/>
      </w:pPr>
      <w:rPr>
        <w:rFonts w:cs="Times New Roman" w:hint="default"/>
        <w:b/>
        <w:i w:val="0"/>
        <w:sz w:val="28"/>
        <w:szCs w:val="28"/>
      </w:rPr>
    </w:lvl>
    <w:lvl w:ilvl="3">
      <w:start w:val="1"/>
      <w:numFmt w:val="decimal"/>
      <w:lvlRestart w:val="0"/>
      <w:suff w:val="nothing"/>
      <w:lvlText w:val="Статья %4"/>
      <w:lvlJc w:val="left"/>
      <w:pPr>
        <w:ind w:left="1701" w:hanging="1134"/>
      </w:pPr>
      <w:rPr>
        <w:rFonts w:cs="Times New Roman" w:hint="default"/>
        <w:b/>
        <w:i w:val="0"/>
        <w:sz w:val="24"/>
        <w:szCs w:val="24"/>
      </w:rPr>
    </w:lvl>
    <w:lvl w:ilvl="4">
      <w:start w:val="1"/>
      <w:numFmt w:val="none"/>
      <w:lvlRestart w:val="0"/>
      <w:suff w:val="nothing"/>
      <w:lvlText w:val="%5"/>
      <w:lvlJc w:val="left"/>
      <w:pPr>
        <w:ind w:left="28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840"/>
        </w:tabs>
        <w:ind w:left="-87" w:firstLine="567"/>
      </w:pPr>
      <w:rPr>
        <w:rFonts w:cs="Times New Roman" w:hint="default"/>
      </w:rPr>
    </w:lvl>
    <w:lvl w:ilvl="6">
      <w:start w:val="1"/>
      <w:numFmt w:val="decimal"/>
      <w:suff w:val="space"/>
      <w:lvlText w:val="%7) "/>
      <w:lvlJc w:val="left"/>
      <w:pPr>
        <w:ind w:left="426" w:firstLine="283"/>
      </w:pPr>
      <w:rPr>
        <w:rFonts w:cs="Times New Roman" w:hint="default"/>
        <w:color w:val="000000"/>
      </w:rPr>
    </w:lvl>
    <w:lvl w:ilvl="7">
      <w:start w:val="1"/>
      <w:numFmt w:val="russianLower"/>
      <w:suff w:val="space"/>
      <w:lvlText w:val="%8)"/>
      <w:lvlJc w:val="left"/>
      <w:pPr>
        <w:ind w:left="567" w:firstLine="284"/>
      </w:pPr>
      <w:rPr>
        <w:rFonts w:cs="Times New Roman"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/>
      </w:pPr>
      <w:rPr>
        <w:rFonts w:cs="Times New Roman" w:hint="default"/>
      </w:rPr>
    </w:lvl>
  </w:abstractNum>
  <w:abstractNum w:abstractNumId="12">
    <w:nsid w:val="44215E52"/>
    <w:multiLevelType w:val="hybridMultilevel"/>
    <w:tmpl w:val="A9F83C5A"/>
    <w:lvl w:ilvl="0" w:tplc="3E745D3C">
      <w:start w:val="1"/>
      <w:numFmt w:val="decimal"/>
      <w:lvlText w:val="%1)"/>
      <w:lvlJc w:val="left"/>
      <w:pPr>
        <w:ind w:left="1227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  <w:rPr>
        <w:rFonts w:cs="Times New Roman"/>
      </w:rPr>
    </w:lvl>
  </w:abstractNum>
  <w:abstractNum w:abstractNumId="13">
    <w:nsid w:val="474D1D96"/>
    <w:multiLevelType w:val="hybridMultilevel"/>
    <w:tmpl w:val="ABB49FB8"/>
    <w:lvl w:ilvl="0" w:tplc="F69A0CDE">
      <w:start w:val="2018"/>
      <w:numFmt w:val="decimal"/>
      <w:lvlText w:val="%1"/>
      <w:lvlJc w:val="left"/>
      <w:pPr>
        <w:ind w:left="960" w:hanging="60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CB91A2C"/>
    <w:multiLevelType w:val="hybridMultilevel"/>
    <w:tmpl w:val="CC3467B0"/>
    <w:lvl w:ilvl="0" w:tplc="FFFFFFFF">
      <w:start w:val="2"/>
      <w:numFmt w:val="bullet"/>
      <w:lvlText w:val=""/>
      <w:lvlJc w:val="left"/>
      <w:pPr>
        <w:tabs>
          <w:tab w:val="num" w:pos="795"/>
        </w:tabs>
        <w:ind w:left="795" w:hanging="435"/>
      </w:pPr>
      <w:rPr>
        <w:rFonts w:ascii="Symbol" w:eastAsia="Times New Roman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EA2751B"/>
    <w:multiLevelType w:val="hybridMultilevel"/>
    <w:tmpl w:val="5D5E74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3B46E17"/>
    <w:multiLevelType w:val="hybridMultilevel"/>
    <w:tmpl w:val="7698394E"/>
    <w:lvl w:ilvl="0" w:tplc="FFFFFFFF">
      <w:start w:val="1"/>
      <w:numFmt w:val="upperRoman"/>
      <w:pStyle w:val="a"/>
      <w:lvlText w:val="%1."/>
      <w:lvlJc w:val="right"/>
      <w:pPr>
        <w:tabs>
          <w:tab w:val="num" w:pos="1315"/>
        </w:tabs>
        <w:ind w:left="1315" w:hanging="180"/>
      </w:pPr>
      <w:rPr>
        <w:rFonts w:cs="Times New Roman"/>
      </w:rPr>
    </w:lvl>
    <w:lvl w:ilvl="1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</w:abstractNum>
  <w:abstractNum w:abstractNumId="17">
    <w:nsid w:val="5F9473C7"/>
    <w:multiLevelType w:val="multilevel"/>
    <w:tmpl w:val="90F8224E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none"/>
      <w:lvlRestart w:val="0"/>
      <w:suff w:val="nothing"/>
      <w:lvlText w:val=""/>
      <w:lvlJc w:val="left"/>
      <w:rPr>
        <w:rFonts w:cs="Times New Roman" w:hint="default"/>
        <w:sz w:val="24"/>
      </w:rPr>
    </w:lvl>
    <w:lvl w:ilvl="2">
      <w:start w:val="1"/>
      <w:numFmt w:val="decimal"/>
      <w:suff w:val="space"/>
      <w:lvlText w:val="Глава %3."/>
      <w:lvlJc w:val="left"/>
      <w:pPr>
        <w:ind w:left="1701" w:hanging="1134"/>
      </w:pPr>
      <w:rPr>
        <w:rFonts w:cs="Times New Roman" w:hint="default"/>
        <w:b/>
        <w:i w:val="0"/>
        <w:sz w:val="28"/>
        <w:szCs w:val="28"/>
      </w:rPr>
    </w:lvl>
    <w:lvl w:ilvl="3">
      <w:start w:val="1"/>
      <w:numFmt w:val="decimal"/>
      <w:lvlRestart w:val="0"/>
      <w:suff w:val="nothing"/>
      <w:lvlText w:val="Статья %4"/>
      <w:lvlJc w:val="left"/>
      <w:pPr>
        <w:ind w:left="3618" w:hanging="1134"/>
      </w:pPr>
      <w:rPr>
        <w:rFonts w:cs="Times New Roman" w:hint="default"/>
        <w:b/>
        <w:i w:val="0"/>
        <w:sz w:val="24"/>
        <w:szCs w:val="24"/>
      </w:rPr>
    </w:lvl>
    <w:lvl w:ilvl="4">
      <w:start w:val="1"/>
      <w:numFmt w:val="none"/>
      <w:lvlRestart w:val="0"/>
      <w:suff w:val="nothing"/>
      <w:lvlText w:val="%5"/>
      <w:lvlJc w:val="left"/>
      <w:pPr>
        <w:ind w:left="28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080"/>
        </w:tabs>
        <w:ind w:left="153" w:firstLine="567"/>
      </w:pPr>
      <w:rPr>
        <w:rFonts w:cs="Times New Roman" w:hint="default"/>
      </w:rPr>
    </w:lvl>
    <w:lvl w:ilvl="6">
      <w:start w:val="1"/>
      <w:numFmt w:val="decimal"/>
      <w:suff w:val="space"/>
      <w:lvlText w:val="%7) "/>
      <w:lvlJc w:val="left"/>
      <w:pPr>
        <w:ind w:left="437" w:firstLine="283"/>
      </w:pPr>
      <w:rPr>
        <w:rFonts w:cs="Times New Roman" w:hint="default"/>
        <w:color w:val="auto"/>
      </w:rPr>
    </w:lvl>
    <w:lvl w:ilvl="7">
      <w:start w:val="1"/>
      <w:numFmt w:val="russianLower"/>
      <w:suff w:val="space"/>
      <w:lvlText w:val="%8)"/>
      <w:lvlJc w:val="left"/>
      <w:pPr>
        <w:ind w:left="567" w:firstLine="284"/>
      </w:pPr>
      <w:rPr>
        <w:rFonts w:cs="Times New Roman"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/>
      </w:pPr>
      <w:rPr>
        <w:rFonts w:cs="Times New Roman" w:hint="default"/>
      </w:rPr>
    </w:lvl>
  </w:abstractNum>
  <w:abstractNum w:abstractNumId="18">
    <w:nsid w:val="61A24008"/>
    <w:multiLevelType w:val="hybridMultilevel"/>
    <w:tmpl w:val="8466DA6A"/>
    <w:lvl w:ilvl="0" w:tplc="DE8061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F8B05DD"/>
    <w:multiLevelType w:val="hybridMultilevel"/>
    <w:tmpl w:val="C4F45728"/>
    <w:lvl w:ilvl="0" w:tplc="19B4560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74D0113F"/>
    <w:multiLevelType w:val="hybridMultilevel"/>
    <w:tmpl w:val="8E34C3A0"/>
    <w:lvl w:ilvl="0" w:tplc="FFFFFFFF">
      <w:start w:val="1"/>
      <w:numFmt w:val="decimal"/>
      <w:lvlText w:val="%1."/>
      <w:lvlJc w:val="left"/>
      <w:pPr>
        <w:tabs>
          <w:tab w:val="num" w:pos="1635"/>
        </w:tabs>
        <w:ind w:left="1635" w:hanging="91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766D771B"/>
    <w:multiLevelType w:val="multilevel"/>
    <w:tmpl w:val="90F8224E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none"/>
      <w:lvlRestart w:val="0"/>
      <w:suff w:val="nothing"/>
      <w:lvlText w:val=""/>
      <w:lvlJc w:val="left"/>
      <w:rPr>
        <w:rFonts w:cs="Times New Roman" w:hint="default"/>
        <w:sz w:val="24"/>
      </w:rPr>
    </w:lvl>
    <w:lvl w:ilvl="2">
      <w:start w:val="1"/>
      <w:numFmt w:val="decimal"/>
      <w:suff w:val="space"/>
      <w:lvlText w:val="Глава %3."/>
      <w:lvlJc w:val="left"/>
      <w:pPr>
        <w:ind w:left="1701" w:hanging="1134"/>
      </w:pPr>
      <w:rPr>
        <w:rFonts w:cs="Times New Roman" w:hint="default"/>
        <w:b/>
        <w:i w:val="0"/>
        <w:sz w:val="28"/>
        <w:szCs w:val="28"/>
      </w:rPr>
    </w:lvl>
    <w:lvl w:ilvl="3">
      <w:start w:val="1"/>
      <w:numFmt w:val="decimal"/>
      <w:lvlRestart w:val="0"/>
      <w:suff w:val="nothing"/>
      <w:lvlText w:val="Статья %4"/>
      <w:lvlJc w:val="left"/>
      <w:pPr>
        <w:ind w:left="1314" w:hanging="1134"/>
      </w:pPr>
      <w:rPr>
        <w:rFonts w:cs="Times New Roman" w:hint="default"/>
        <w:b/>
        <w:i w:val="0"/>
        <w:sz w:val="24"/>
        <w:szCs w:val="24"/>
      </w:rPr>
    </w:lvl>
    <w:lvl w:ilvl="4">
      <w:start w:val="1"/>
      <w:numFmt w:val="none"/>
      <w:lvlRestart w:val="0"/>
      <w:suff w:val="nothing"/>
      <w:lvlText w:val="%5"/>
      <w:lvlJc w:val="left"/>
      <w:pPr>
        <w:ind w:left="28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080"/>
        </w:tabs>
        <w:ind w:left="153" w:firstLine="567"/>
      </w:pPr>
      <w:rPr>
        <w:rFonts w:cs="Times New Roman" w:hint="default"/>
      </w:rPr>
    </w:lvl>
    <w:lvl w:ilvl="6">
      <w:start w:val="1"/>
      <w:numFmt w:val="decimal"/>
      <w:suff w:val="space"/>
      <w:lvlText w:val="%7) "/>
      <w:lvlJc w:val="left"/>
      <w:pPr>
        <w:ind w:left="437" w:firstLine="283"/>
      </w:pPr>
      <w:rPr>
        <w:rFonts w:cs="Times New Roman" w:hint="default"/>
        <w:color w:val="auto"/>
      </w:rPr>
    </w:lvl>
    <w:lvl w:ilvl="7">
      <w:start w:val="1"/>
      <w:numFmt w:val="russianLower"/>
      <w:suff w:val="space"/>
      <w:lvlText w:val="%8)"/>
      <w:lvlJc w:val="left"/>
      <w:pPr>
        <w:ind w:left="567" w:firstLine="284"/>
      </w:pPr>
      <w:rPr>
        <w:rFonts w:cs="Times New Roman"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/>
      </w:pPr>
      <w:rPr>
        <w:rFonts w:cs="Times New Roman" w:hint="default"/>
      </w:rPr>
    </w:lvl>
  </w:abstractNum>
  <w:abstractNum w:abstractNumId="22">
    <w:nsid w:val="78E2532C"/>
    <w:multiLevelType w:val="hybridMultilevel"/>
    <w:tmpl w:val="1F30F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0"/>
  </w:num>
  <w:num w:numId="5">
    <w:abstractNumId w:val="20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8"/>
  </w:num>
  <w:num w:numId="17">
    <w:abstractNumId w:val="17"/>
  </w:num>
  <w:num w:numId="18">
    <w:abstractNumId w:val="21"/>
  </w:num>
  <w:num w:numId="19">
    <w:abstractNumId w:val="11"/>
  </w:num>
  <w:num w:numId="20">
    <w:abstractNumId w:val="12"/>
  </w:num>
  <w:num w:numId="21">
    <w:abstractNumId w:val="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22"/>
  </w:num>
  <w:num w:numId="25">
    <w:abstractNumId w:val="7"/>
  </w:num>
  <w:num w:numId="26">
    <w:abstractNumId w:val="5"/>
  </w:num>
  <w:num w:numId="27">
    <w:abstractNumId w:val="19"/>
  </w:num>
  <w:num w:numId="28">
    <w:abstractNumId w:val="3"/>
  </w:num>
  <w:num w:numId="2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1921"/>
    <w:rsid w:val="00006BC5"/>
    <w:rsid w:val="000151E8"/>
    <w:rsid w:val="00015C63"/>
    <w:rsid w:val="000415E7"/>
    <w:rsid w:val="00041921"/>
    <w:rsid w:val="00043EDC"/>
    <w:rsid w:val="0005163C"/>
    <w:rsid w:val="0006797B"/>
    <w:rsid w:val="00086DF2"/>
    <w:rsid w:val="00093DE7"/>
    <w:rsid w:val="0009427F"/>
    <w:rsid w:val="000A75C3"/>
    <w:rsid w:val="000B3B94"/>
    <w:rsid w:val="00137F5C"/>
    <w:rsid w:val="00140CE8"/>
    <w:rsid w:val="00172D90"/>
    <w:rsid w:val="00184D7A"/>
    <w:rsid w:val="001B4611"/>
    <w:rsid w:val="001C2988"/>
    <w:rsid w:val="001F5250"/>
    <w:rsid w:val="0025378B"/>
    <w:rsid w:val="002934F3"/>
    <w:rsid w:val="002B14E9"/>
    <w:rsid w:val="002B6DD6"/>
    <w:rsid w:val="002C28C2"/>
    <w:rsid w:val="002E1091"/>
    <w:rsid w:val="002F5255"/>
    <w:rsid w:val="00301F7E"/>
    <w:rsid w:val="0033122A"/>
    <w:rsid w:val="00344FBD"/>
    <w:rsid w:val="00372420"/>
    <w:rsid w:val="0037344B"/>
    <w:rsid w:val="00373839"/>
    <w:rsid w:val="00381BF8"/>
    <w:rsid w:val="003A4701"/>
    <w:rsid w:val="003C1D83"/>
    <w:rsid w:val="003C27E4"/>
    <w:rsid w:val="003D0315"/>
    <w:rsid w:val="00415E38"/>
    <w:rsid w:val="00417C80"/>
    <w:rsid w:val="004343F8"/>
    <w:rsid w:val="004522D6"/>
    <w:rsid w:val="004A593C"/>
    <w:rsid w:val="004C2870"/>
    <w:rsid w:val="004E070D"/>
    <w:rsid w:val="004E11F8"/>
    <w:rsid w:val="004F4505"/>
    <w:rsid w:val="004F46D2"/>
    <w:rsid w:val="005113F0"/>
    <w:rsid w:val="00540AF8"/>
    <w:rsid w:val="0054671C"/>
    <w:rsid w:val="0056186F"/>
    <w:rsid w:val="00596D89"/>
    <w:rsid w:val="005F0E19"/>
    <w:rsid w:val="005F46B2"/>
    <w:rsid w:val="006125F6"/>
    <w:rsid w:val="00630057"/>
    <w:rsid w:val="00641E1F"/>
    <w:rsid w:val="00670602"/>
    <w:rsid w:val="006758D6"/>
    <w:rsid w:val="0068347F"/>
    <w:rsid w:val="006B42B6"/>
    <w:rsid w:val="006C766A"/>
    <w:rsid w:val="006D16FE"/>
    <w:rsid w:val="006D645D"/>
    <w:rsid w:val="006D78AF"/>
    <w:rsid w:val="006F433D"/>
    <w:rsid w:val="007000ED"/>
    <w:rsid w:val="00704554"/>
    <w:rsid w:val="00716DDA"/>
    <w:rsid w:val="00727EDB"/>
    <w:rsid w:val="0073340C"/>
    <w:rsid w:val="0074333B"/>
    <w:rsid w:val="007563D3"/>
    <w:rsid w:val="00764175"/>
    <w:rsid w:val="007825CB"/>
    <w:rsid w:val="007C142E"/>
    <w:rsid w:val="007E129D"/>
    <w:rsid w:val="00810D19"/>
    <w:rsid w:val="00811BBD"/>
    <w:rsid w:val="00827794"/>
    <w:rsid w:val="00861187"/>
    <w:rsid w:val="008B492A"/>
    <w:rsid w:val="008F738F"/>
    <w:rsid w:val="00904F36"/>
    <w:rsid w:val="00910531"/>
    <w:rsid w:val="00926136"/>
    <w:rsid w:val="00927838"/>
    <w:rsid w:val="009652B7"/>
    <w:rsid w:val="009761B7"/>
    <w:rsid w:val="009A52D7"/>
    <w:rsid w:val="009D28F6"/>
    <w:rsid w:val="00A40730"/>
    <w:rsid w:val="00A83A9C"/>
    <w:rsid w:val="00A859DA"/>
    <w:rsid w:val="00AA0C4A"/>
    <w:rsid w:val="00B47197"/>
    <w:rsid w:val="00B63DC6"/>
    <w:rsid w:val="00B64949"/>
    <w:rsid w:val="00B96120"/>
    <w:rsid w:val="00BA77D2"/>
    <w:rsid w:val="00BB1669"/>
    <w:rsid w:val="00BC1B53"/>
    <w:rsid w:val="00BC3028"/>
    <w:rsid w:val="00BD7C23"/>
    <w:rsid w:val="00BE0E94"/>
    <w:rsid w:val="00BF2AE1"/>
    <w:rsid w:val="00BF5D80"/>
    <w:rsid w:val="00C14214"/>
    <w:rsid w:val="00C57528"/>
    <w:rsid w:val="00C73038"/>
    <w:rsid w:val="00C965B6"/>
    <w:rsid w:val="00CD7795"/>
    <w:rsid w:val="00D30CAE"/>
    <w:rsid w:val="00D43684"/>
    <w:rsid w:val="00D53BFB"/>
    <w:rsid w:val="00D873BB"/>
    <w:rsid w:val="00DA42EB"/>
    <w:rsid w:val="00DA4417"/>
    <w:rsid w:val="00DF20CC"/>
    <w:rsid w:val="00E10579"/>
    <w:rsid w:val="00E16B22"/>
    <w:rsid w:val="00E42C20"/>
    <w:rsid w:val="00E66D19"/>
    <w:rsid w:val="00E67CEB"/>
    <w:rsid w:val="00E825CA"/>
    <w:rsid w:val="00E86F10"/>
    <w:rsid w:val="00EA484D"/>
    <w:rsid w:val="00EB0176"/>
    <w:rsid w:val="00EC1A3F"/>
    <w:rsid w:val="00EC749C"/>
    <w:rsid w:val="00ED4664"/>
    <w:rsid w:val="00EE51D5"/>
    <w:rsid w:val="00F80C61"/>
    <w:rsid w:val="00F86ED7"/>
    <w:rsid w:val="00FD0958"/>
    <w:rsid w:val="00FD09DF"/>
    <w:rsid w:val="00FE6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1921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93DE7"/>
    <w:pPr>
      <w:keepNext/>
      <w:keepLines/>
      <w:spacing w:after="360" w:line="240" w:lineRule="auto"/>
      <w:jc w:val="center"/>
      <w:outlineLvl w:val="0"/>
    </w:pPr>
    <w:rPr>
      <w:rFonts w:ascii="Arial" w:eastAsia="Times New Roman" w:hAnsi="Arial"/>
      <w:b/>
      <w:kern w:val="28"/>
      <w:sz w:val="28"/>
      <w:szCs w:val="20"/>
      <w:lang w:eastAsia="ru-RU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093DE7"/>
    <w:pPr>
      <w:keepNext/>
      <w:keepLines/>
      <w:spacing w:after="36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93DE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40"/>
      <w:szCs w:val="20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93DE7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93DE7"/>
    <w:pPr>
      <w:keepNext/>
      <w:spacing w:before="240" w:after="60" w:line="240" w:lineRule="auto"/>
      <w:ind w:left="284" w:right="284"/>
      <w:jc w:val="center"/>
      <w:outlineLvl w:val="4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93DE7"/>
    <w:pPr>
      <w:numPr>
        <w:ilvl w:val="6"/>
        <w:numId w:val="3"/>
      </w:numPr>
      <w:spacing w:before="240" w:after="60" w:line="240" w:lineRule="auto"/>
      <w:outlineLvl w:val="6"/>
    </w:pPr>
    <w:rPr>
      <w:rFonts w:ascii="Arial" w:eastAsia="Times New Roman" w:hAnsi="Arial"/>
      <w:sz w:val="24"/>
      <w:szCs w:val="20"/>
      <w:lang w:eastAsia="ru-RU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93DE7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Heading5"/>
    <w:link w:val="Heading9Char"/>
    <w:uiPriority w:val="99"/>
    <w:qFormat/>
    <w:rsid w:val="00093DE7"/>
    <w:pPr>
      <w:keepNext/>
      <w:keepLines/>
      <w:numPr>
        <w:ilvl w:val="8"/>
        <w:numId w:val="3"/>
      </w:numPr>
      <w:spacing w:after="120" w:line="240" w:lineRule="exact"/>
      <w:jc w:val="right"/>
      <w:outlineLvl w:val="8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93DE7"/>
    <w:rPr>
      <w:rFonts w:ascii="Arial" w:hAnsi="Arial" w:cs="Times New Roman"/>
      <w:b/>
      <w:kern w:val="28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93DE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93DE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93DE7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93DE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93DE7"/>
    <w:rPr>
      <w:rFonts w:ascii="Arial" w:hAnsi="Arial" w:cs="Times New Roman"/>
      <w:sz w:val="20"/>
      <w:szCs w:val="20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93DE7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93DE7"/>
    <w:rPr>
      <w:rFonts w:ascii="Times New Roman" w:hAnsi="Times New Roman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041921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ConsPlusNormal">
    <w:name w:val="ConsPlusNormal"/>
    <w:uiPriority w:val="99"/>
    <w:rsid w:val="0004192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2">
    <w:name w:val="Стиль2"/>
    <w:basedOn w:val="Normal"/>
    <w:uiPriority w:val="99"/>
    <w:rsid w:val="00041921"/>
    <w:pPr>
      <w:autoSpaceDE w:val="0"/>
      <w:autoSpaceDN w:val="0"/>
      <w:adjustRightInd w:val="0"/>
      <w:spacing w:before="60" w:after="0" w:line="240" w:lineRule="auto"/>
      <w:ind w:left="-103" w:firstLine="283"/>
      <w:jc w:val="both"/>
      <w:outlineLvl w:val="6"/>
    </w:pPr>
    <w:rPr>
      <w:rFonts w:ascii="Times New Roman" w:eastAsia="Times New Roman" w:hAnsi="Times New Roman" w:cs="Arial"/>
      <w:sz w:val="24"/>
      <w:szCs w:val="18"/>
      <w:lang w:eastAsia="ru-RU"/>
    </w:rPr>
  </w:style>
  <w:style w:type="paragraph" w:customStyle="1" w:styleId="1">
    <w:name w:val="Стиль1"/>
    <w:basedOn w:val="Normal"/>
    <w:uiPriority w:val="99"/>
    <w:rsid w:val="00041921"/>
    <w:pPr>
      <w:tabs>
        <w:tab w:val="num" w:pos="900"/>
      </w:tabs>
      <w:autoSpaceDE w:val="0"/>
      <w:autoSpaceDN w:val="0"/>
      <w:adjustRightInd w:val="0"/>
      <w:spacing w:before="120" w:after="0" w:line="240" w:lineRule="auto"/>
      <w:ind w:left="-27" w:firstLine="567"/>
      <w:jc w:val="both"/>
      <w:outlineLvl w:val="5"/>
    </w:pPr>
    <w:rPr>
      <w:rFonts w:ascii="Times New Roman" w:eastAsia="Times New Roman" w:hAnsi="Times New Roman" w:cs="Arial"/>
      <w:sz w:val="24"/>
      <w:szCs w:val="18"/>
      <w:lang w:eastAsia="ru-RU"/>
    </w:rPr>
  </w:style>
  <w:style w:type="paragraph" w:styleId="BodyText">
    <w:name w:val="Body Text"/>
    <w:basedOn w:val="Normal"/>
    <w:link w:val="BodyTextChar"/>
    <w:uiPriority w:val="99"/>
    <w:rsid w:val="0004192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41921"/>
    <w:rPr>
      <w:rFonts w:ascii="Times New Roman" w:hAnsi="Times New Roman"/>
      <w:sz w:val="24"/>
      <w:lang w:eastAsia="ru-RU"/>
    </w:rPr>
  </w:style>
  <w:style w:type="character" w:customStyle="1" w:styleId="a0">
    <w:name w:val="Основной текст Знак"/>
    <w:basedOn w:val="DefaultParagraphFont"/>
    <w:link w:val="BodyText"/>
    <w:uiPriority w:val="99"/>
    <w:locked/>
    <w:rsid w:val="00041921"/>
    <w:rPr>
      <w:rFonts w:cs="Times New Roman"/>
    </w:rPr>
  </w:style>
  <w:style w:type="paragraph" w:customStyle="1" w:styleId="ConsNormal">
    <w:name w:val="ConsNormal"/>
    <w:uiPriority w:val="99"/>
    <w:rsid w:val="00093DE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rsid w:val="00093DE7"/>
    <w:pPr>
      <w:spacing w:before="60" w:after="0" w:line="240" w:lineRule="auto"/>
      <w:ind w:left="284" w:firstLine="284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93DE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0">
    <w:name w:val="Знак1"/>
    <w:basedOn w:val="Normal"/>
    <w:uiPriority w:val="99"/>
    <w:rsid w:val="00093DE7"/>
    <w:pPr>
      <w:spacing w:after="16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4">
    <w:name w:val="Стиль4"/>
    <w:basedOn w:val="Normal"/>
    <w:uiPriority w:val="99"/>
    <w:rsid w:val="00093DE7"/>
    <w:pPr>
      <w:spacing w:after="0" w:line="240" w:lineRule="auto"/>
      <w:ind w:left="567" w:firstLine="284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table" w:styleId="TableGrid">
    <w:name w:val="Table Grid"/>
    <w:basedOn w:val="TableNormal"/>
    <w:uiPriority w:val="99"/>
    <w:rsid w:val="00093DE7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093DE7"/>
    <w:pPr>
      <w:suppressAutoHyphens/>
      <w:spacing w:after="0" w:line="240" w:lineRule="auto"/>
    </w:pPr>
    <w:rPr>
      <w:rFonts w:ascii="Tahoma" w:eastAsia="Times New Roman" w:hAnsi="Tahoma"/>
      <w:sz w:val="16"/>
      <w:szCs w:val="16"/>
      <w:lang w:eastAsia="ar-SA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93DE7"/>
    <w:rPr>
      <w:rFonts w:ascii="Tahoma" w:hAnsi="Tahoma" w:cs="Times New Roman"/>
      <w:sz w:val="16"/>
      <w:szCs w:val="16"/>
      <w:lang w:eastAsia="ar-SA" w:bidi="ar-SA"/>
    </w:rPr>
  </w:style>
  <w:style w:type="paragraph" w:customStyle="1" w:styleId="a1">
    <w:name w:val="a"/>
    <w:basedOn w:val="Normal"/>
    <w:uiPriority w:val="99"/>
    <w:rsid w:val="00093D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093D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93DE7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093DE7"/>
    <w:rPr>
      <w:rFonts w:cs="Times New Roman"/>
    </w:rPr>
  </w:style>
  <w:style w:type="character" w:customStyle="1" w:styleId="6">
    <w:name w:val="Знак Знак6"/>
    <w:uiPriority w:val="99"/>
    <w:rsid w:val="00093DE7"/>
    <w:rPr>
      <w:b/>
      <w:sz w:val="28"/>
      <w:lang w:val="ru-RU" w:eastAsia="ru-RU"/>
    </w:rPr>
  </w:style>
  <w:style w:type="paragraph" w:customStyle="1" w:styleId="a">
    <w:name w:val="Знак"/>
    <w:basedOn w:val="Normal"/>
    <w:uiPriority w:val="99"/>
    <w:rsid w:val="00093DE7"/>
    <w:pPr>
      <w:widowControl w:val="0"/>
      <w:numPr>
        <w:numId w:val="6"/>
      </w:numPr>
      <w:adjustRightInd w:val="0"/>
      <w:spacing w:after="160" w:line="240" w:lineRule="exact"/>
      <w:jc w:val="center"/>
    </w:pPr>
    <w:rPr>
      <w:rFonts w:ascii="Times New Roman" w:eastAsia="Times New Roman" w:hAnsi="Times New Roman"/>
      <w:b/>
      <w:i/>
      <w:sz w:val="28"/>
      <w:szCs w:val="20"/>
      <w:lang w:val="en-GB"/>
    </w:rPr>
  </w:style>
  <w:style w:type="paragraph" w:customStyle="1" w:styleId="3">
    <w:name w:val="Стиль3"/>
    <w:basedOn w:val="Normal"/>
    <w:uiPriority w:val="99"/>
    <w:rsid w:val="00093DE7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093DE7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093DE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93DE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93DE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093D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93DE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Знак Знак Знак Знак Знак1"/>
    <w:basedOn w:val="Normal"/>
    <w:uiPriority w:val="99"/>
    <w:rsid w:val="00093DE7"/>
    <w:pPr>
      <w:spacing w:after="160" w:line="240" w:lineRule="exact"/>
    </w:pPr>
    <w:rPr>
      <w:rFonts w:ascii="Arial" w:eastAsia="Times New Roman" w:hAnsi="Arial" w:cs="Arial"/>
      <w:sz w:val="20"/>
      <w:szCs w:val="20"/>
      <w:lang w:val="fr-FR"/>
    </w:rPr>
  </w:style>
  <w:style w:type="paragraph" w:styleId="ListParagraph">
    <w:name w:val="List Paragraph"/>
    <w:basedOn w:val="Normal"/>
    <w:uiPriority w:val="99"/>
    <w:qFormat/>
    <w:rsid w:val="00093DE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Знак Знак Знак Знак1 Знак Знак Знак Знак Знак Знак Знак Знак Знак"/>
    <w:basedOn w:val="Normal"/>
    <w:uiPriority w:val="99"/>
    <w:rsid w:val="00093DE7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3">
    <w:name w:val="Знак Знак Знак Знак1 Знак Знак Знак Знак Знак Знак"/>
    <w:basedOn w:val="Normal"/>
    <w:uiPriority w:val="99"/>
    <w:rsid w:val="00093DE7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CharStyle13">
    <w:name w:val="Char Style 13"/>
    <w:link w:val="Style12"/>
    <w:uiPriority w:val="99"/>
    <w:locked/>
    <w:rsid w:val="00093DE7"/>
    <w:rPr>
      <w:sz w:val="26"/>
      <w:shd w:val="clear" w:color="auto" w:fill="FFFFFF"/>
    </w:rPr>
  </w:style>
  <w:style w:type="paragraph" w:customStyle="1" w:styleId="Style12">
    <w:name w:val="Style 12"/>
    <w:basedOn w:val="Normal"/>
    <w:link w:val="CharStyle13"/>
    <w:uiPriority w:val="99"/>
    <w:rsid w:val="00093DE7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sz w:val="26"/>
      <w:szCs w:val="20"/>
      <w:shd w:val="clear" w:color="auto" w:fill="FFFFFF"/>
      <w:lang w:eastAsia="ru-RU"/>
    </w:rPr>
  </w:style>
  <w:style w:type="paragraph" w:customStyle="1" w:styleId="20">
    <w:name w:val="Знак2"/>
    <w:basedOn w:val="Normal"/>
    <w:uiPriority w:val="99"/>
    <w:rsid w:val="00093DE7"/>
    <w:pPr>
      <w:spacing w:after="160" w:line="240" w:lineRule="exact"/>
    </w:pPr>
    <w:rPr>
      <w:rFonts w:ascii="Arial" w:eastAsia="Times New Roman" w:hAnsi="Arial" w:cs="Arial"/>
      <w:sz w:val="20"/>
      <w:szCs w:val="20"/>
      <w:lang w:val="fr-FR"/>
    </w:rPr>
  </w:style>
  <w:style w:type="paragraph" w:styleId="BodyTextIndent3">
    <w:name w:val="Body Text Indent 3"/>
    <w:basedOn w:val="Normal"/>
    <w:link w:val="BodyTextIndent3Char"/>
    <w:uiPriority w:val="99"/>
    <w:rsid w:val="00093DE7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093DE7"/>
    <w:rPr>
      <w:rFonts w:ascii="Times New Roman" w:hAnsi="Times New Roman" w:cs="Times New Roman"/>
      <w:sz w:val="16"/>
      <w:szCs w:val="16"/>
    </w:rPr>
  </w:style>
  <w:style w:type="character" w:styleId="Emphasis">
    <w:name w:val="Emphasis"/>
    <w:basedOn w:val="DefaultParagraphFont"/>
    <w:uiPriority w:val="99"/>
    <w:qFormat/>
    <w:rsid w:val="00093DE7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13</Pages>
  <Words>12206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40 от 20 августа 2019  года                                  село  Волчий Враг   «Бесплатно»</dc:title>
  <dc:subject/>
  <dc:creator>Усова</dc:creator>
  <cp:keywords/>
  <dc:description/>
  <cp:lastModifiedBy>1</cp:lastModifiedBy>
  <cp:revision>2</cp:revision>
  <dcterms:created xsi:type="dcterms:W3CDTF">2020-03-18T14:41:00Z</dcterms:created>
  <dcterms:modified xsi:type="dcterms:W3CDTF">2020-03-18T14:41:00Z</dcterms:modified>
</cp:coreProperties>
</file>