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1AF" w:rsidRDefault="000461AF" w:rsidP="00ED29B4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5 от 22 января 2019  года                                  село  Волчий Враг   «Бесплатно»</w:t>
      </w:r>
    </w:p>
    <w:p w:rsidR="000461AF" w:rsidRDefault="000461AF" w:rsidP="00ED29B4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0461AF" w:rsidRDefault="000461AF" w:rsidP="00ED29B4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0461AF" w:rsidRDefault="000461AF" w:rsidP="00ED29B4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0461AF" w:rsidRDefault="000461AF" w:rsidP="00ED29B4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0461AF" w:rsidRDefault="000461AF" w:rsidP="00ED29B4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0461AF" w:rsidRDefault="000461AF" w:rsidP="00ED29B4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0461AF" w:rsidRDefault="000461AF" w:rsidP="00ED29B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461AF" w:rsidRDefault="000461AF" w:rsidP="00ED29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0461AF" w:rsidRDefault="000461AF" w:rsidP="00ED29B4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0461AF" w:rsidRPr="00016EA9" w:rsidTr="00ED29B4">
        <w:trPr>
          <w:jc w:val="center"/>
        </w:trPr>
        <w:tc>
          <w:tcPr>
            <w:tcW w:w="284" w:type="dxa"/>
            <w:vAlign w:val="bottom"/>
          </w:tcPr>
          <w:p w:rsidR="000461AF" w:rsidRDefault="0004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61AF" w:rsidRDefault="000461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21.01.2019</w:t>
            </w:r>
          </w:p>
        </w:tc>
        <w:tc>
          <w:tcPr>
            <w:tcW w:w="397" w:type="dxa"/>
          </w:tcPr>
          <w:p w:rsidR="000461AF" w:rsidRDefault="0004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61AF" w:rsidRDefault="000461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360-117/2</w:t>
            </w:r>
          </w:p>
        </w:tc>
      </w:tr>
      <w:tr w:rsidR="000461AF" w:rsidRPr="00016EA9" w:rsidTr="00ED29B4">
        <w:trPr>
          <w:jc w:val="center"/>
        </w:trPr>
        <w:tc>
          <w:tcPr>
            <w:tcW w:w="4650" w:type="dxa"/>
            <w:gridSpan w:val="4"/>
          </w:tcPr>
          <w:p w:rsidR="000461AF" w:rsidRDefault="000461A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0461AF" w:rsidRDefault="000461AF" w:rsidP="00ED29B4">
      <w:pPr>
        <w:pStyle w:val="NoSpacing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461AF" w:rsidRDefault="000461AF" w:rsidP="00ED29B4">
      <w:pPr>
        <w:pStyle w:val="NoSpacing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D29B4">
        <w:rPr>
          <w:rFonts w:ascii="Times New Roman" w:hAnsi="Times New Roman"/>
          <w:b/>
          <w:sz w:val="24"/>
          <w:szCs w:val="24"/>
          <w:lang w:eastAsia="ru-RU"/>
        </w:rPr>
        <w:t>О признании утратившим силу решения Комитета местного самоуправления Волче-Вражского сельсовета Тамалинского района Пензенской области от 16.08.2010  № 96-29/5 «О внесении изменений в Положение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поведению».</w:t>
      </w:r>
    </w:p>
    <w:p w:rsidR="000461AF" w:rsidRPr="00ED29B4" w:rsidRDefault="000461AF" w:rsidP="00ED29B4">
      <w:pPr>
        <w:pStyle w:val="NoSpacing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0461AF" w:rsidRDefault="000461AF" w:rsidP="00ED29B4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29B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Рассмотрев экспертное заключение № 1975/ОР-2018 от 27.09.2018 года  Правового управления Правительства Пензенской области на решение Комитета местного самоуправления Волче-Вражского</w:t>
      </w:r>
      <w:r w:rsidRPr="00ED29B4">
        <w:rPr>
          <w:rFonts w:ascii="Times New Roman" w:hAnsi="Times New Roman"/>
          <w:sz w:val="24"/>
          <w:szCs w:val="24"/>
          <w:lang w:eastAsia="ru-RU"/>
        </w:rPr>
        <w:t xml:space="preserve"> сельсовета Тамалинского района Пензенской области от 10.12.2015 № 111-36/2 «Об отмене решения Комитета местного самоуправления Волче-Вражского сельсовета Тамалинского района Пензенской области от 22.01.2010 № 71-19/5 «Об утверждении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 и в целях соблюдения требований законодательства Российской Федерации,</w:t>
      </w:r>
    </w:p>
    <w:p w:rsidR="000461AF" w:rsidRPr="00ED29B4" w:rsidRDefault="000461AF" w:rsidP="00ED29B4">
      <w:pPr>
        <w:pStyle w:val="NoSpacing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0461AF" w:rsidRPr="00ED29B4" w:rsidRDefault="000461AF" w:rsidP="00ED29B4">
      <w:pPr>
        <w:jc w:val="center"/>
        <w:rPr>
          <w:rFonts w:ascii="Times New Roman" w:hAnsi="Times New Roman"/>
          <w:b/>
          <w:sz w:val="24"/>
          <w:szCs w:val="24"/>
        </w:rPr>
      </w:pPr>
      <w:r w:rsidRPr="00ED29B4">
        <w:rPr>
          <w:rFonts w:ascii="Times New Roman" w:hAnsi="Times New Roman"/>
          <w:b/>
          <w:sz w:val="24"/>
          <w:szCs w:val="24"/>
        </w:rPr>
        <w:t>Комитет местного самоуправления Волче-Вражского сельсовета Тамалинского района Пензенской области решил:</w:t>
      </w:r>
    </w:p>
    <w:p w:rsidR="000461AF" w:rsidRPr="00ED29B4" w:rsidRDefault="000461AF" w:rsidP="00ED29B4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29B4">
        <w:rPr>
          <w:rFonts w:ascii="Times New Roman" w:hAnsi="Times New Roman"/>
          <w:sz w:val="24"/>
          <w:szCs w:val="24"/>
          <w:lang w:eastAsia="ru-RU"/>
        </w:rPr>
        <w:t xml:space="preserve">   1. Признать утратившим силу решение Комитета местного самоуправления Волче-Вражского сельсовета Тамалинского района Пензенской области от 16.08.2010 № 96-29/5 «О внесении изменений в Положение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поведению».</w:t>
      </w:r>
    </w:p>
    <w:p w:rsidR="000461AF" w:rsidRPr="00ED29B4" w:rsidRDefault="000461AF" w:rsidP="00ED29B4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29B4">
        <w:rPr>
          <w:rFonts w:ascii="Times New Roman" w:hAnsi="Times New Roman"/>
          <w:sz w:val="24"/>
          <w:szCs w:val="24"/>
          <w:lang w:eastAsia="ru-RU"/>
        </w:rPr>
        <w:t xml:space="preserve">   2. Настоящее решение опубликовать в информационном бюллетене «Сельский вестник».</w:t>
      </w:r>
    </w:p>
    <w:p w:rsidR="000461AF" w:rsidRPr="00ED29B4" w:rsidRDefault="000461AF" w:rsidP="00ED29B4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29B4">
        <w:rPr>
          <w:rFonts w:ascii="Times New Roman" w:hAnsi="Times New Roman"/>
          <w:sz w:val="24"/>
          <w:szCs w:val="24"/>
          <w:lang w:eastAsia="ru-RU"/>
        </w:rPr>
        <w:t xml:space="preserve">   3. </w:t>
      </w:r>
      <w:r w:rsidRPr="00ED29B4">
        <w:rPr>
          <w:rFonts w:ascii="Times New Roman" w:hAnsi="Times New Roman"/>
          <w:spacing w:val="-2"/>
          <w:sz w:val="24"/>
          <w:szCs w:val="24"/>
          <w:lang w:eastAsia="ru-RU"/>
        </w:rPr>
        <w:t xml:space="preserve">Настоящее </w:t>
      </w:r>
      <w:r w:rsidRPr="00ED29B4">
        <w:rPr>
          <w:rFonts w:ascii="Times New Roman" w:hAnsi="Times New Roman"/>
          <w:sz w:val="24"/>
          <w:szCs w:val="24"/>
          <w:lang w:eastAsia="ru-RU"/>
        </w:rPr>
        <w:t xml:space="preserve">решение </w:t>
      </w:r>
      <w:r w:rsidRPr="00ED29B4">
        <w:rPr>
          <w:rFonts w:ascii="Times New Roman" w:hAnsi="Times New Roman"/>
          <w:spacing w:val="-2"/>
          <w:sz w:val="24"/>
          <w:szCs w:val="24"/>
          <w:lang w:eastAsia="ru-RU"/>
        </w:rPr>
        <w:t xml:space="preserve">вступает в силу на следующий день </w:t>
      </w:r>
      <w:r w:rsidRPr="00ED29B4">
        <w:rPr>
          <w:rFonts w:ascii="Times New Roman" w:hAnsi="Times New Roman"/>
          <w:sz w:val="24"/>
          <w:szCs w:val="24"/>
          <w:lang w:eastAsia="ru-RU"/>
        </w:rPr>
        <w:t>после дня его официального опубликования.</w:t>
      </w:r>
    </w:p>
    <w:p w:rsidR="000461AF" w:rsidRPr="00ED29B4" w:rsidRDefault="000461AF" w:rsidP="00ED29B4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29B4">
        <w:rPr>
          <w:rFonts w:ascii="Times New Roman" w:hAnsi="Times New Roman"/>
          <w:sz w:val="24"/>
          <w:szCs w:val="24"/>
          <w:lang w:eastAsia="ru-RU"/>
        </w:rPr>
        <w:t xml:space="preserve">   4. Контроль  исполнения настоящего решения возложить на главу Волче-Вражского сельсовета Тамалинского района Пензенской области.</w:t>
      </w:r>
    </w:p>
    <w:p w:rsidR="000461AF" w:rsidRPr="00ED29B4" w:rsidRDefault="000461AF" w:rsidP="00ED29B4">
      <w:pPr>
        <w:jc w:val="both"/>
        <w:rPr>
          <w:rFonts w:ascii="Times New Roman" w:hAnsi="Times New Roman"/>
          <w:sz w:val="24"/>
          <w:szCs w:val="24"/>
        </w:rPr>
      </w:pPr>
    </w:p>
    <w:p w:rsidR="000461AF" w:rsidRPr="00ED29B4" w:rsidRDefault="000461AF" w:rsidP="00ED29B4">
      <w:pPr>
        <w:pStyle w:val="NoSpacing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D29B4">
        <w:rPr>
          <w:rFonts w:ascii="Times New Roman" w:hAnsi="Times New Roman"/>
          <w:sz w:val="24"/>
          <w:szCs w:val="24"/>
        </w:rPr>
        <w:t xml:space="preserve">Глава Волче-Вражского сельсовета </w:t>
      </w:r>
    </w:p>
    <w:p w:rsidR="000461AF" w:rsidRPr="00ED29B4" w:rsidRDefault="000461AF" w:rsidP="00ED29B4">
      <w:pPr>
        <w:pStyle w:val="NoSpacing"/>
        <w:rPr>
          <w:rFonts w:ascii="Times New Roman" w:hAnsi="Times New Roman"/>
          <w:sz w:val="24"/>
          <w:szCs w:val="24"/>
        </w:rPr>
      </w:pPr>
      <w:r w:rsidRPr="00ED29B4">
        <w:rPr>
          <w:rFonts w:ascii="Times New Roman" w:hAnsi="Times New Roman"/>
          <w:sz w:val="24"/>
          <w:szCs w:val="24"/>
        </w:rPr>
        <w:t>Тамалинского района Пензенской области                                        А.А. Кошелев</w:t>
      </w:r>
    </w:p>
    <w:p w:rsidR="000461AF" w:rsidRPr="00ED29B4" w:rsidRDefault="000461AF" w:rsidP="00ED29B4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61AF" w:rsidRDefault="000461AF" w:rsidP="0043274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461AF" w:rsidRDefault="000461AF" w:rsidP="0043274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461AF" w:rsidRDefault="000461AF" w:rsidP="0043274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0461AF" w:rsidRDefault="000461AF" w:rsidP="0043274C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0461AF" w:rsidRPr="00016EA9" w:rsidTr="00C85D1F">
        <w:trPr>
          <w:jc w:val="center"/>
        </w:trPr>
        <w:tc>
          <w:tcPr>
            <w:tcW w:w="284" w:type="dxa"/>
            <w:vAlign w:val="bottom"/>
          </w:tcPr>
          <w:p w:rsidR="000461AF" w:rsidRDefault="000461AF" w:rsidP="00C85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61AF" w:rsidRDefault="000461AF" w:rsidP="00C8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21.01.2019</w:t>
            </w:r>
          </w:p>
        </w:tc>
        <w:tc>
          <w:tcPr>
            <w:tcW w:w="397" w:type="dxa"/>
          </w:tcPr>
          <w:p w:rsidR="000461AF" w:rsidRDefault="000461AF" w:rsidP="00C85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61AF" w:rsidRDefault="000461AF" w:rsidP="00C8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359-117/2</w:t>
            </w:r>
          </w:p>
        </w:tc>
      </w:tr>
      <w:tr w:rsidR="000461AF" w:rsidRPr="00016EA9" w:rsidTr="00C85D1F">
        <w:trPr>
          <w:jc w:val="center"/>
        </w:trPr>
        <w:tc>
          <w:tcPr>
            <w:tcW w:w="4650" w:type="dxa"/>
            <w:gridSpan w:val="4"/>
          </w:tcPr>
          <w:p w:rsidR="000461AF" w:rsidRDefault="000461AF" w:rsidP="00C85D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0461AF" w:rsidRPr="0043274C" w:rsidRDefault="000461AF" w:rsidP="0043274C">
      <w:pPr>
        <w:rPr>
          <w:b/>
          <w:sz w:val="16"/>
          <w:szCs w:val="16"/>
        </w:rPr>
      </w:pPr>
    </w:p>
    <w:p w:rsidR="000461AF" w:rsidRPr="0043274C" w:rsidRDefault="000461AF" w:rsidP="0043274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43274C">
        <w:rPr>
          <w:rFonts w:ascii="Times New Roman" w:hAnsi="Times New Roman"/>
          <w:b/>
          <w:sz w:val="24"/>
          <w:szCs w:val="24"/>
        </w:rPr>
        <w:t xml:space="preserve">О внесении изменений и дополнений в Решение №  </w:t>
      </w:r>
      <w:r w:rsidRPr="0043274C">
        <w:rPr>
          <w:rFonts w:ascii="Times New Roman" w:hAnsi="Times New Roman"/>
          <w:b/>
          <w:bCs/>
          <w:sz w:val="24"/>
          <w:szCs w:val="24"/>
        </w:rPr>
        <w:t xml:space="preserve">354-115/2 </w:t>
      </w:r>
      <w:r w:rsidRPr="0043274C">
        <w:rPr>
          <w:rFonts w:ascii="Times New Roman" w:hAnsi="Times New Roman"/>
          <w:b/>
          <w:sz w:val="24"/>
          <w:szCs w:val="24"/>
        </w:rPr>
        <w:t xml:space="preserve">от </w:t>
      </w:r>
      <w:r w:rsidRPr="0043274C">
        <w:rPr>
          <w:rFonts w:ascii="Times New Roman" w:hAnsi="Times New Roman"/>
          <w:b/>
          <w:bCs/>
          <w:sz w:val="24"/>
          <w:szCs w:val="24"/>
        </w:rPr>
        <w:t xml:space="preserve">28.12.2018 </w:t>
      </w:r>
      <w:r w:rsidRPr="0043274C">
        <w:rPr>
          <w:rFonts w:ascii="Times New Roman" w:hAnsi="Times New Roman"/>
          <w:b/>
          <w:sz w:val="24"/>
          <w:szCs w:val="24"/>
        </w:rPr>
        <w:t>года</w:t>
      </w:r>
    </w:p>
    <w:p w:rsidR="000461AF" w:rsidRPr="0043274C" w:rsidRDefault="000461AF" w:rsidP="0043274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43274C">
        <w:rPr>
          <w:rFonts w:ascii="Times New Roman" w:hAnsi="Times New Roman"/>
          <w:b/>
          <w:sz w:val="24"/>
          <w:szCs w:val="24"/>
        </w:rPr>
        <w:t>«</w: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44.9pt;margin-top:24.4pt;width:6pt;height:7.8pt;z-index:251658240;mso-position-horizontal-relative:page;mso-position-vertical-relative:page" filled="f" stroked="f">
            <v:textbox style="mso-next-textbox:#_x0000_s1026" inset="1mm,1mm,1mm,1mm">
              <w:txbxContent>
                <w:p w:rsidR="000461AF" w:rsidRPr="006D78AF" w:rsidRDefault="000461AF" w:rsidP="0043274C"/>
              </w:txbxContent>
            </v:textbox>
            <w10:wrap anchorx="page" anchory="page"/>
            <w10:anchorlock/>
          </v:shape>
        </w:pict>
      </w:r>
      <w:r w:rsidRPr="0043274C">
        <w:rPr>
          <w:rFonts w:ascii="Times New Roman" w:hAnsi="Times New Roman"/>
          <w:b/>
          <w:sz w:val="24"/>
          <w:szCs w:val="24"/>
        </w:rPr>
        <w:t>О бюджете Волче-Вражского сельсовета Тамалинского района</w:t>
      </w:r>
    </w:p>
    <w:p w:rsidR="000461AF" w:rsidRPr="0043274C" w:rsidRDefault="000461AF" w:rsidP="0043274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43274C">
        <w:rPr>
          <w:rFonts w:ascii="Times New Roman" w:hAnsi="Times New Roman"/>
          <w:b/>
          <w:sz w:val="24"/>
          <w:szCs w:val="24"/>
        </w:rPr>
        <w:t>Пензенской области на 2019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3274C">
        <w:rPr>
          <w:rFonts w:ascii="Times New Roman" w:hAnsi="Times New Roman"/>
          <w:b/>
          <w:sz w:val="24"/>
          <w:szCs w:val="24"/>
        </w:rPr>
        <w:t>год и на плановый период 2020 и 2021 годов»</w:t>
      </w:r>
    </w:p>
    <w:p w:rsidR="000461AF" w:rsidRPr="0043274C" w:rsidRDefault="000461AF" w:rsidP="0043274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ab/>
        <w:t>Руководствуясь Бюджетным Кодексом Российской Федерации, Положением о бюджетном процессе и бюджетном устройстве, утвержденным решением Комитета местного самоуправления Волче-Вражского сельсовета от 01.06.2011 г. № 26-6/1,  руководствуясь ст. 20 Устава Волче-Вражского сельсовета Тамалинского района Пензенской области,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>Комитет местного самоуправления Волче-Вражского сельсовета  Тамалинского района Пензенской области решил: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ab/>
        <w:t>1. Внести изменения в решение Комитета местного самоуправления Волче-Вражского  сельсовета № 354-115/2 от 28.12.2018 года «</w:t>
      </w:r>
      <w:r>
        <w:rPr>
          <w:noProof/>
          <w:lang w:eastAsia="ru-RU"/>
        </w:rPr>
        <w:pict>
          <v:shape id="_x0000_s1027" type="#_x0000_t202" style="position:absolute;left:0;text-align:left;margin-left:544.9pt;margin-top:24.4pt;width:6pt;height:7.8pt;z-index:251659264;mso-position-horizontal-relative:page;mso-position-vertical-relative:page" filled="f" stroked="f">
            <v:textbox style="mso-next-textbox:#_x0000_s1027" inset="1mm,1mm,1mm,1mm">
              <w:txbxContent>
                <w:p w:rsidR="000461AF" w:rsidRPr="006D78AF" w:rsidRDefault="000461AF" w:rsidP="0043274C"/>
              </w:txbxContent>
            </v:textbox>
            <w10:wrap anchorx="page" anchory="page"/>
            <w10:anchorlock/>
          </v:shape>
        </w:pict>
      </w:r>
      <w:r w:rsidRPr="0043274C">
        <w:rPr>
          <w:rFonts w:ascii="Times New Roman" w:hAnsi="Times New Roman"/>
          <w:sz w:val="24"/>
          <w:szCs w:val="24"/>
        </w:rPr>
        <w:t>О бюджете Волче-Вражского сельсовета Тамалинского района Пензенской области на 2019 год и на плановый период 2020 и 2021 годов» (далее по тексту -  Решение).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 xml:space="preserve">          1.1. Пункт 1 статьи 1 Решения изложить в следующей редакции: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 xml:space="preserve">           1.1.1. Утвердить основные характеристики бюджета Волче-Вражского сельсовета Тамалинского района Пензенской области на 2019 год: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 xml:space="preserve">     1.1 прогнозируемый общий объем доходов бюджета Волче-Вражского сельсовета Тамалинского района Пензенской области в сумме  4821,053 тыс. руб.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 xml:space="preserve">   2.2 общий объем расходов бюджета Волче-Вражского сельсовета Тамалинского района Пензенской области в сумме  4980,30 тыс. рублей;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 xml:space="preserve">   3.3 размер резервного фонда Администрации Волче-Вражского сельсовета Тамалинского района Пензенской области в сумме  5,0 тыс. рублей;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color w:val="FF0000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 xml:space="preserve">   4.4 верхний предел муниципального долга Волче-Вражского  сельсовета Тамалинского района Пензенской области на 01 января 2020 года соответствует нулевому значению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 xml:space="preserve"> 5.5 прогнозируемый дефицит бюджета Волче-Вражского сельсовета Тамалинского района Пензенской области на 2019 год в сумме  159,247 тыс. рублей;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>1.2. Приложение № 10 к Решению изложить согласно приложению № 1  к настоящему  решению.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 xml:space="preserve"> 1.3. Приложение № 11 к Решению изложить согласно приложению № 2  к настоящему  решению.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>1.4. Приложение № 12 к Решению изложить согласно приложению № 3  к настоящему  решению.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>2. Опубликовать  настоящее решение в информационном бюллетене «Сельский вестник».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>3.</w:t>
      </w:r>
      <w:r w:rsidRPr="0043274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3274C">
        <w:rPr>
          <w:rFonts w:ascii="Times New Roman" w:hAnsi="Times New Roman"/>
          <w:sz w:val="24"/>
          <w:szCs w:val="24"/>
        </w:rPr>
        <w:t xml:space="preserve">Настоящее решение вступает в силу </w:t>
      </w:r>
      <w:r w:rsidRPr="0043274C">
        <w:rPr>
          <w:rFonts w:ascii="Times New Roman" w:hAnsi="Times New Roman"/>
          <w:spacing w:val="-2"/>
          <w:sz w:val="24"/>
          <w:szCs w:val="24"/>
        </w:rPr>
        <w:t xml:space="preserve">на следующий день </w:t>
      </w:r>
      <w:r w:rsidRPr="0043274C">
        <w:rPr>
          <w:rFonts w:ascii="Times New Roman" w:hAnsi="Times New Roman"/>
          <w:sz w:val="24"/>
          <w:szCs w:val="24"/>
        </w:rPr>
        <w:t>после дня его официального опубликования.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>4. Контроль исполнения настоящего решения возложить на главу Волче-Вражского сельсовета Тамалинского района Пензенской области А.А. Кошелева.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43274C">
        <w:rPr>
          <w:rFonts w:ascii="Times New Roman" w:hAnsi="Times New Roman"/>
          <w:bCs/>
          <w:sz w:val="24"/>
          <w:szCs w:val="24"/>
        </w:rPr>
        <w:t>Глава Волче-Вражского сельсовета</w:t>
      </w:r>
    </w:p>
    <w:p w:rsidR="000461AF" w:rsidRPr="0043274C" w:rsidRDefault="000461AF" w:rsidP="0043274C">
      <w:pPr>
        <w:pStyle w:val="NoSpacing"/>
        <w:jc w:val="both"/>
        <w:rPr>
          <w:rFonts w:ascii="Times New Roman" w:hAnsi="Times New Roman"/>
          <w:bCs/>
          <w:sz w:val="24"/>
          <w:szCs w:val="24"/>
        </w:rPr>
        <w:sectPr w:rsidR="000461AF" w:rsidRPr="0043274C" w:rsidSect="00C85D1F">
          <w:footerReference w:type="default" r:id="rId7"/>
          <w:pgSz w:w="11906" w:h="16838" w:code="9"/>
          <w:pgMar w:top="1134" w:right="851" w:bottom="1134" w:left="851" w:header="709" w:footer="709" w:gutter="0"/>
          <w:cols w:space="708"/>
          <w:docGrid w:linePitch="360"/>
        </w:sectPr>
      </w:pPr>
      <w:r w:rsidRPr="0043274C">
        <w:rPr>
          <w:rFonts w:ascii="Times New Roman" w:hAnsi="Times New Roman"/>
          <w:bCs/>
          <w:sz w:val="24"/>
          <w:szCs w:val="24"/>
        </w:rPr>
        <w:t>Тамалинского района Пензенской области                                                         А.А. Кошелев</w:t>
      </w:r>
    </w:p>
    <w:p w:rsidR="000461AF" w:rsidRPr="0043274C" w:rsidRDefault="000461AF" w:rsidP="0043274C">
      <w:pPr>
        <w:pStyle w:val="NoSpacing"/>
        <w:jc w:val="right"/>
        <w:rPr>
          <w:rFonts w:ascii="Times New Roman" w:hAnsi="Times New Roman"/>
        </w:rPr>
      </w:pPr>
      <w:r w:rsidRPr="0043274C">
        <w:rPr>
          <w:rFonts w:ascii="Times New Roman" w:hAnsi="Times New Roman"/>
        </w:rPr>
        <w:t>Приложение № 1</w:t>
      </w:r>
    </w:p>
    <w:p w:rsidR="000461AF" w:rsidRPr="0043274C" w:rsidRDefault="000461AF" w:rsidP="0043274C">
      <w:pPr>
        <w:pStyle w:val="NoSpacing"/>
        <w:jc w:val="right"/>
        <w:rPr>
          <w:rFonts w:ascii="Times New Roman" w:hAnsi="Times New Roman"/>
        </w:rPr>
      </w:pPr>
      <w:r w:rsidRPr="0043274C">
        <w:rPr>
          <w:rFonts w:ascii="Times New Roman" w:hAnsi="Times New Roman"/>
        </w:rPr>
        <w:t xml:space="preserve">                                                                                                                                К  Решению  Комитета местного самоуправления</w:t>
      </w:r>
    </w:p>
    <w:p w:rsidR="000461AF" w:rsidRPr="0043274C" w:rsidRDefault="000461AF" w:rsidP="0043274C">
      <w:pPr>
        <w:pStyle w:val="NoSpacing"/>
        <w:jc w:val="right"/>
        <w:rPr>
          <w:rFonts w:ascii="Times New Roman" w:hAnsi="Times New Roman"/>
        </w:rPr>
      </w:pPr>
      <w:r w:rsidRPr="0043274C">
        <w:rPr>
          <w:rFonts w:ascii="Times New Roman" w:hAnsi="Times New Roman"/>
        </w:rPr>
        <w:t>Волче-Вражского сельсовета</w:t>
      </w:r>
    </w:p>
    <w:p w:rsidR="000461AF" w:rsidRPr="0043274C" w:rsidRDefault="000461AF" w:rsidP="0043274C">
      <w:pPr>
        <w:pStyle w:val="NoSpacing"/>
        <w:jc w:val="right"/>
        <w:rPr>
          <w:rFonts w:ascii="Times New Roman" w:hAnsi="Times New Roman"/>
        </w:rPr>
      </w:pPr>
      <w:r w:rsidRPr="0043274C">
        <w:rPr>
          <w:rFonts w:ascii="Times New Roman" w:hAnsi="Times New Roman"/>
        </w:rPr>
        <w:t>Тамалинского района Пензенской области</w:t>
      </w:r>
    </w:p>
    <w:p w:rsidR="000461AF" w:rsidRDefault="000461AF" w:rsidP="0043274C">
      <w:pPr>
        <w:pStyle w:val="NoSpacing"/>
        <w:jc w:val="right"/>
        <w:rPr>
          <w:rFonts w:ascii="Times New Roman" w:hAnsi="Times New Roman"/>
          <w:bCs/>
          <w:color w:val="000000"/>
        </w:rPr>
      </w:pPr>
    </w:p>
    <w:p w:rsidR="000461AF" w:rsidRPr="0043274C" w:rsidRDefault="000461AF" w:rsidP="0043274C">
      <w:pPr>
        <w:pStyle w:val="NoSpacing"/>
        <w:jc w:val="right"/>
        <w:rPr>
          <w:rFonts w:ascii="Times New Roman" w:hAnsi="Times New Roman"/>
          <w:bCs/>
          <w:color w:val="000000"/>
        </w:rPr>
      </w:pPr>
      <w:r w:rsidRPr="0043274C">
        <w:rPr>
          <w:rFonts w:ascii="Times New Roman" w:hAnsi="Times New Roman"/>
          <w:bCs/>
          <w:color w:val="000000"/>
        </w:rPr>
        <w:t>Распределение бюджетных ассигнований на 2019 год и на плановый период 2020 и 2021 годов  по разделам, подразделам, целевым статьям (муниципальным программам Волче-Вражского сельсовета Тамалинского района Пензенской области и непрограммным направлениям деятельности), группам и подгруппам видов расходов классификации расходов бюджета Волче-Вражского сельсовета Тамалинского  района Пензенской области.</w:t>
      </w:r>
    </w:p>
    <w:p w:rsidR="000461AF" w:rsidRPr="0043274C" w:rsidRDefault="000461AF" w:rsidP="0043274C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43274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(тыс.рублей)</w:t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83"/>
        <w:gridCol w:w="2540"/>
        <w:gridCol w:w="1160"/>
        <w:gridCol w:w="1281"/>
        <w:gridCol w:w="19"/>
        <w:gridCol w:w="1688"/>
        <w:gridCol w:w="1693"/>
        <w:gridCol w:w="2267"/>
      </w:tblGrid>
      <w:tr w:rsidR="000461AF" w:rsidRPr="00016EA9" w:rsidTr="00C85D1F">
        <w:trPr>
          <w:trHeight w:val="270"/>
        </w:trPr>
        <w:tc>
          <w:tcPr>
            <w:tcW w:w="39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РЗ ПР ЦСР ВР </w:t>
            </w:r>
          </w:p>
        </w:tc>
        <w:tc>
          <w:tcPr>
            <w:tcW w:w="414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Сумма 2019 год</w:t>
            </w:r>
          </w:p>
        </w:tc>
        <w:tc>
          <w:tcPr>
            <w:tcW w:w="1693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2020год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0461AF" w:rsidRPr="00016EA9" w:rsidTr="00C85D1F">
        <w:trPr>
          <w:trHeight w:val="225"/>
        </w:trPr>
        <w:tc>
          <w:tcPr>
            <w:tcW w:w="39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Изменения (+-)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уточнения</w:t>
            </w: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352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2344,2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2344,2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2308,9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2151,26</w:t>
            </w:r>
          </w:p>
        </w:tc>
      </w:tr>
      <w:tr w:rsidR="000461AF" w:rsidRPr="00016EA9" w:rsidTr="00C85D1F">
        <w:trPr>
          <w:trHeight w:val="742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0461AF" w:rsidRPr="00016EA9" w:rsidTr="00C85D1F">
        <w:trPr>
          <w:trHeight w:val="374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01 04 01 0 00  00000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0461AF" w:rsidRPr="00016EA9" w:rsidTr="00C85D1F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01 04 01 1 00 00000 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0461AF" w:rsidRPr="00016EA9" w:rsidTr="00C85D1F">
        <w:trPr>
          <w:trHeight w:val="536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01 04 01 1 01 00000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0461AF" w:rsidRPr="00016EA9" w:rsidTr="00C85D1F">
        <w:trPr>
          <w:trHeight w:val="374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муниципальных органов   по Главе администрации (исполнительно-распорядительного органа)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01 04 01 1 01 02000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</w:tr>
      <w:tr w:rsidR="000461AF" w:rsidRPr="00016EA9" w:rsidTr="00C85D1F">
        <w:trPr>
          <w:trHeight w:val="636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 выполнения функций государственными (муниципальными) органами. казенными учреждениями, органами управления  государственными внебюджетными фондами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01 04 01 1 01 02000 100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41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01 04 01 1 01 02000 120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</w:tr>
      <w:tr w:rsidR="000461AF" w:rsidRPr="00016EA9" w:rsidTr="00C85D1F">
        <w:trPr>
          <w:trHeight w:val="536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01 04 01 1 01 02100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1392,8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1332,8</w:t>
            </w:r>
          </w:p>
        </w:tc>
      </w:tr>
      <w:tr w:rsidR="000461AF" w:rsidRPr="00016EA9" w:rsidTr="00C85D1F">
        <w:trPr>
          <w:trHeight w:val="20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 выполнения функций государственными (муниципальными) органами казенными учреждениями, органами управления  государственными внебюджетными фондами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01 04 01 1 01 02100 100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1392,8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1332,8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374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01 04 01 1 01 02100 120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1392,8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1332,8</w:t>
            </w:r>
          </w:p>
        </w:tc>
      </w:tr>
      <w:tr w:rsidR="000461AF" w:rsidRPr="00016EA9" w:rsidTr="00C85D1F">
        <w:trPr>
          <w:trHeight w:val="502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администрации Волче-Вражского сельсовета Тамалинского района Пензенской области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01 04 01 1 01 02200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126,4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27,76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540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01 04  01 1 01 02200 200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121,4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22,76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3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01 04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 01 1 01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240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22,76</w:t>
            </w:r>
          </w:p>
        </w:tc>
      </w:tr>
      <w:tr w:rsidR="000461AF" w:rsidRPr="00016EA9" w:rsidTr="00C85D1F">
        <w:trPr>
          <w:trHeight w:val="23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01 04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01 1 01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800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288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01 04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01 1 01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850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16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01 07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25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01 07 01 0 00  00000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15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01 0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7  01 1 00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00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11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01 07 01 1  01 00000 000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12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обеспечение проведения выборов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01 07  01 1 01 05110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24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01 07 01 1 01 05110 800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27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01 07 01 1 01 05110 880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25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48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Непрограммные расходы органов местного самоуправления Волче-Вражского сельсовета Тамалинского района Пензенской области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01 11 99 0 00 00000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25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01 11 99 1 00 00000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16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Резервный фонд Администрации Волче-Вражского сельсовета  Тамалинского района Пензенской области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01 11 99 1 00 20500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28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01 11 99 1 00 20500 800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2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01 11 99 1 00 20500 870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28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</w:tr>
      <w:tr w:rsidR="000461AF" w:rsidRPr="00016EA9" w:rsidTr="00C85D1F">
        <w:trPr>
          <w:trHeight w:val="16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01 13 01 0 00  00000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C85D1F">
        <w:trPr>
          <w:trHeight w:val="32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01 13 01 6 00 00000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C85D1F">
        <w:trPr>
          <w:trHeight w:val="29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 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01 13 01 6 01 00000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C85D1F">
        <w:trPr>
          <w:trHeight w:val="16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Передача части полномочий поселений по решению вопросов местного значения в соответствии с заключёнными соглашениями (по исполнению бюджета)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01 13  01 6 01  80060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C85D1F">
        <w:trPr>
          <w:trHeight w:val="27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01 13  01 6 01  80060 500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C85D1F">
        <w:trPr>
          <w:trHeight w:val="19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01 13  01 6 01  80060 540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C85D1F">
        <w:trPr>
          <w:trHeight w:val="54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Волче-Вражского сельсовета Тамалинского района Пензенской области  </w:t>
            </w:r>
            <w:r w:rsidRPr="00016EA9">
              <w:rPr>
                <w:rFonts w:ascii="Times New Roman" w:hAnsi="Times New Roman"/>
                <w:bCs/>
                <w:sz w:val="24"/>
                <w:szCs w:val="24"/>
              </w:rPr>
              <w:t>«Информационное общество» на 2016-2021 годы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01 13 05 0 00 00000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3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Подпрограмма «Формирование информационного общества в Администрации Волче-Вражского сельсовета Тамалинского района Пензенской области  на 2016-2021  годы»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01 13 05 1 00 00000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32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«Развитие и использование современных ИКТ 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01 13 05 1 01 00000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519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01 13 05 1 01 64010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33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01 13 05 1 01 64010 200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26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01 13 05 1 01 64010 240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C85D1F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02 03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C85D1F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02 03 01 0 00 00000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C85D1F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02 03 01 1 00 00000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C85D1F">
        <w:trPr>
          <w:trHeight w:val="55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02 03 01 1 01 00000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C85D1F">
        <w:trPr>
          <w:trHeight w:val="653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Осуществление полномочий Российской Федерации по первичному воинскому учёту на территориях, где отсутствуют военные комиссариаты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02 03 01 1 01 51180 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C85D1F">
        <w:trPr>
          <w:trHeight w:val="95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02 03 01 1  01 51180 120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C85D1F">
        <w:trPr>
          <w:trHeight w:val="95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02 03 01 1  01 51180 120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C85D1F">
        <w:trPr>
          <w:trHeight w:val="285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304,0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304,0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313,0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327,2</w:t>
            </w:r>
          </w:p>
        </w:tc>
      </w:tr>
      <w:tr w:rsidR="000461AF" w:rsidRPr="00016EA9" w:rsidTr="00C85D1F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03 10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C85D1F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03 10 01 0 00 00000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C85D1F">
        <w:trPr>
          <w:trHeight w:val="275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03 10 01 6 00 00000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C85D1F">
        <w:trPr>
          <w:trHeight w:val="229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  обеспечение финансовой деятельности  вопросов местного значения в соответствии с заключенными соглашениями»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03 10 01 6 01 00000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C85D1F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03 10 01 6 01 80030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C85D1F">
        <w:trPr>
          <w:trHeight w:val="15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03 10 01 6 01 80030 500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C85D1F">
        <w:trPr>
          <w:trHeight w:val="184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03 10 01 6 01 80030 540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C85D1F">
        <w:trPr>
          <w:trHeight w:val="19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03 14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20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2014-2021 годах»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03 14  03 0 0000  000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75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 Профилактика правонарушений и экстремисткой деятельности в Волче-Вражском сельсовете Тамалинского района в 2014-2021 годах»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03 14  03 1 0000 000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50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03 14  03 1 01 00000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419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Пропагандистские мероприятия в сфере профилактики правонарушений и экстремисткой деятельности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03 14  03 1 01 61010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45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03 14  03 1 01 61010 200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4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03 14  03 1 01 61010 240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221,0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146,0</w:t>
            </w:r>
          </w:p>
        </w:tc>
      </w:tr>
      <w:tr w:rsidR="000461AF" w:rsidRPr="00016EA9" w:rsidTr="00C85D1F">
        <w:trPr>
          <w:trHeight w:val="210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04 09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0461AF" w:rsidRPr="00016EA9" w:rsidTr="00C85D1F">
        <w:trPr>
          <w:trHeight w:val="18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04 09 01 0 00 00000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31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04 09 01 5 00 00000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0461AF" w:rsidRPr="00016EA9" w:rsidTr="00C85D1F">
        <w:trPr>
          <w:trHeight w:val="21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04 09 01 5 01  20100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0461AF" w:rsidRPr="00016EA9" w:rsidTr="00C85D1F">
        <w:trPr>
          <w:trHeight w:val="2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04 09 01 5 01  20100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0461AF" w:rsidRPr="00016EA9" w:rsidTr="00C85D1F">
        <w:trPr>
          <w:trHeight w:val="15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04 09 01 5 01 20100 200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0461AF" w:rsidRPr="00016EA9" w:rsidTr="00C85D1F">
        <w:trPr>
          <w:trHeight w:val="34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04 09 01 5 01 20100 240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0461AF" w:rsidRPr="00016EA9" w:rsidTr="00C85D1F">
        <w:trPr>
          <w:trHeight w:val="309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04 12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0461AF" w:rsidRPr="00016EA9" w:rsidTr="00C85D1F">
        <w:trPr>
          <w:trHeight w:val="20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04 12 02  0 00  00000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21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016EA9">
              <w:rPr>
                <w:rFonts w:ascii="Times New Roman" w:hAnsi="Times New Roman"/>
                <w:bCs/>
                <w:sz w:val="24"/>
                <w:szCs w:val="24"/>
              </w:rPr>
              <w:t>«Об управлении муниципальной собственностью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04 12 02 4 00 00000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19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поступления доходов от управления и использования имущества Волче-Вражского сельсовета  Тамалинского района Пензенской области»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04 12 02 4 01 00000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30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Расходы на оформление в муниципальную собственность бесхозяйных объектов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04 12 02 4 01 60050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17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04 12 02 4  01 60050 200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31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04 12 02 4  01 60050 240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1616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04 12 08 0 00 00000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1594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04 12 08 2 00 00000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68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04 12 08 2 01  00000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04 12 08 2 01  20160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50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04 12 08 2 01 20160 200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450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04 12 08 2 01 20160 240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13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Расходы связанные с </w:t>
            </w:r>
            <w:r w:rsidRPr="00016E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градостроительной деятельностью </w:t>
            </w:r>
            <w:r w:rsidRPr="0043274C">
              <w:rPr>
                <w:rFonts w:ascii="Times New Roman" w:hAnsi="Times New Roman"/>
                <w:sz w:val="24"/>
                <w:szCs w:val="24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04 12 08 2 01 20170 000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13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04 12 08 2 01 20170 200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12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04 12 08 2 01 20170 240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25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158,0</w:t>
            </w:r>
          </w:p>
        </w:tc>
      </w:tr>
      <w:tr w:rsidR="000461AF" w:rsidRPr="00016EA9" w:rsidTr="00C85D1F">
        <w:trPr>
          <w:trHeight w:val="244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Коммунальное хозяйство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34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05 02 02  0 00  00000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12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Подпрограмма  </w:t>
            </w:r>
            <w:r w:rsidRPr="00016EA9">
              <w:rPr>
                <w:rFonts w:ascii="Times New Roman" w:hAnsi="Times New Roman"/>
                <w:spacing w:val="-2"/>
                <w:sz w:val="24"/>
                <w:szCs w:val="24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05 02 02  0 00 00000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13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05 02 02 1 01 00000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2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реализацию мер, направленных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05 02 02 1 01 60040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16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05 02 02 1 01 60040 200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22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05 02 02 1 01 60040 240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19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325,0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158,0</w:t>
            </w:r>
          </w:p>
        </w:tc>
      </w:tr>
      <w:tr w:rsidR="000461AF" w:rsidRPr="00016EA9" w:rsidTr="00C85D1F">
        <w:trPr>
          <w:trHeight w:val="1080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05 03 01 0 00 00000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325,0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158,0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405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«Благоустройство территории Волче-Вражского сельсовета Тамалинского района Пензенской области на 2014-2021 годы 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05 03 01 2 00 00000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65,0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108,0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48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Волче-Вражского сельсовета  Тамалинского района Пензенской области»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05 03 01 2 01 00000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65,0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108,0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150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Расходы на уличное освещение 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05 03 01 2 01 60010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418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05 03 01 2 01 60010 200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05 03 01 2 01 60010 240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201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Прочие работы по благоустройству 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05 03 01 2 01 60030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0461AF" w:rsidRPr="00016EA9" w:rsidTr="00C85D1F">
        <w:trPr>
          <w:trHeight w:val="48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05 03 01 2 01 60030 200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0461AF" w:rsidRPr="00016EA9" w:rsidTr="00C85D1F">
        <w:trPr>
          <w:trHeight w:val="765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05 03 01 2 01 60030 240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0461AF" w:rsidRPr="00016EA9" w:rsidTr="00C85D1F">
        <w:trPr>
          <w:trHeight w:val="2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05 03 01 5 00 00000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20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05 03 01 5 01  20100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52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05 03 01 5 01  20100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333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05 03 01 5 01 20100 200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25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05 03 01 5 01 20100 240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255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1520,54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1569,89</w:t>
            </w:r>
          </w:p>
        </w:tc>
      </w:tr>
      <w:tr w:rsidR="000461AF" w:rsidRPr="00016EA9" w:rsidTr="00C85D1F">
        <w:trPr>
          <w:trHeight w:val="232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08 01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1520,54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1569,89</w:t>
            </w:r>
          </w:p>
        </w:tc>
      </w:tr>
      <w:tr w:rsidR="000461AF" w:rsidRPr="00016EA9" w:rsidTr="00C85D1F">
        <w:trPr>
          <w:trHeight w:val="65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2014-2021 годы».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08 01 04 0 00 00000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1520,54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1569,89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88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08 01 04 1 00 00000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1520,54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1569,89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369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"Повышение качества и доступности услуг в сфере культуры"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08 01 04 1 01 00000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1520,54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1569,89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485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 деятельности (оказание услуг) муниципальных учреждений (в сфере культуры)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08 01 04 1 01 05030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493,3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493,3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147,04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169,49</w:t>
            </w:r>
          </w:p>
        </w:tc>
      </w:tr>
      <w:tr w:rsidR="000461AF" w:rsidRPr="00016EA9" w:rsidTr="00C85D1F">
        <w:trPr>
          <w:trHeight w:val="45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08 01 04 1 01 05030 200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478,3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478,3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132,04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154,49</w:t>
            </w:r>
          </w:p>
        </w:tc>
      </w:tr>
      <w:tr w:rsidR="000461AF" w:rsidRPr="00016EA9" w:rsidTr="00C85D1F">
        <w:trPr>
          <w:trHeight w:val="469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08 01 04 1 01 05030 240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478,3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478,3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132,04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154,49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24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08 01 04 1 01 05030 800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0461AF" w:rsidRPr="00016EA9" w:rsidTr="00C85D1F">
        <w:trPr>
          <w:trHeight w:val="217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08 01 04 1 01 05030 850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0461AF" w:rsidRPr="00016EA9" w:rsidTr="00C85D1F">
        <w:trPr>
          <w:trHeight w:val="199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«Передача части полномочий  поселений по решению вопросов местного значения в соответствии с заключенными соглашениями»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08 01 04 2 00 00000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1373,5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1400,4</w:t>
            </w:r>
          </w:p>
        </w:tc>
      </w:tr>
      <w:tr w:rsidR="000461AF" w:rsidRPr="00016EA9" w:rsidTr="00C85D1F">
        <w:trPr>
          <w:trHeight w:val="227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 на обеспечение деятельности учреждений культуры Волче-Вражского сельсовета Тамалинского района Пензенской области»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08 01 04 2 02  00000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1373,5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1400,4</w:t>
            </w:r>
          </w:p>
        </w:tc>
      </w:tr>
      <w:tr w:rsidR="000461AF" w:rsidRPr="00016EA9" w:rsidTr="00C85D1F">
        <w:trPr>
          <w:trHeight w:val="341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Передача части полномочий поселений по решению вопросов местного значения на  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08 01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04 2 02 80090 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1373,5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1400,4</w:t>
            </w:r>
          </w:p>
        </w:tc>
      </w:tr>
      <w:tr w:rsidR="000461AF" w:rsidRPr="00016EA9" w:rsidTr="00C85D1F">
        <w:trPr>
          <w:trHeight w:val="352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08 01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04 2 02 80090 500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1373,5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1400,4</w:t>
            </w:r>
          </w:p>
        </w:tc>
      </w:tr>
      <w:tr w:rsidR="000461AF" w:rsidRPr="00016EA9" w:rsidTr="00C85D1F">
        <w:trPr>
          <w:trHeight w:val="308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08 01 04 2 02 80090 540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1373,5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1400,4</w:t>
            </w:r>
          </w:p>
        </w:tc>
      </w:tr>
      <w:tr w:rsidR="000461AF" w:rsidRPr="00016EA9" w:rsidTr="00C85D1F">
        <w:trPr>
          <w:trHeight w:val="278"/>
        </w:trPr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C85D1F">
        <w:trPr>
          <w:trHeight w:val="18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10 01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C85D1F">
        <w:trPr>
          <w:trHeight w:val="33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10 01 01 0 00 00000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C85D1F">
        <w:trPr>
          <w:trHeight w:val="770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«Доплата к пенсиям  муниципальным служащим Волче-Вражского сельсовета Тамалинского района Пензенской области на 2014-2021 годы»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10 01 01 3 00 00000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C85D1F">
        <w:trPr>
          <w:trHeight w:val="486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10 01 01 3 01 00000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C85D1F">
        <w:trPr>
          <w:trHeight w:val="670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01 3 01 10030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C85D1F">
        <w:trPr>
          <w:trHeight w:val="318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01 3 01 10030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3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C85D1F">
        <w:trPr>
          <w:trHeight w:val="337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01 3 01 10030 310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C85D1F">
        <w:trPr>
          <w:trHeight w:val="141"/>
        </w:trPr>
        <w:tc>
          <w:tcPr>
            <w:tcW w:w="3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4980,30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4980,30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4427,74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4457,65</w:t>
            </w:r>
          </w:p>
        </w:tc>
      </w:tr>
    </w:tbl>
    <w:p w:rsidR="000461AF" w:rsidRPr="0043274C" w:rsidRDefault="000461AF" w:rsidP="0043274C">
      <w:pPr>
        <w:pStyle w:val="NoSpacing"/>
        <w:rPr>
          <w:rFonts w:ascii="Times New Roman" w:hAnsi="Times New Roman"/>
          <w:sz w:val="24"/>
          <w:szCs w:val="24"/>
        </w:rPr>
      </w:pPr>
    </w:p>
    <w:p w:rsidR="000461AF" w:rsidRPr="0043274C" w:rsidRDefault="000461AF" w:rsidP="0043274C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0461AF" w:rsidRPr="0043274C" w:rsidRDefault="000461AF" w:rsidP="0043274C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0461AF" w:rsidRPr="0043274C" w:rsidRDefault="000461AF" w:rsidP="0043274C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0461AF" w:rsidRPr="0043274C" w:rsidRDefault="000461AF" w:rsidP="0043274C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0461AF" w:rsidRPr="0043274C" w:rsidRDefault="000461AF" w:rsidP="0043274C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0461AF" w:rsidRPr="0043274C" w:rsidRDefault="000461AF" w:rsidP="0043274C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0461AF" w:rsidRPr="0043274C" w:rsidRDefault="000461AF" w:rsidP="0043274C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0461AF" w:rsidRDefault="000461AF" w:rsidP="0043274C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0461AF" w:rsidRPr="0043274C" w:rsidRDefault="000461AF" w:rsidP="0043274C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0461AF" w:rsidRPr="0043274C" w:rsidRDefault="000461AF" w:rsidP="0043274C">
      <w:pPr>
        <w:pStyle w:val="NoSpacing"/>
        <w:jc w:val="right"/>
        <w:rPr>
          <w:rFonts w:ascii="Times New Roman" w:hAnsi="Times New Roman"/>
        </w:rPr>
      </w:pPr>
      <w:r w:rsidRPr="0043274C">
        <w:rPr>
          <w:rFonts w:ascii="Times New Roman" w:hAnsi="Times New Roman"/>
        </w:rPr>
        <w:t>Приложение № 2</w:t>
      </w:r>
    </w:p>
    <w:p w:rsidR="000461AF" w:rsidRPr="0043274C" w:rsidRDefault="000461AF" w:rsidP="0043274C">
      <w:pPr>
        <w:pStyle w:val="NoSpacing"/>
        <w:jc w:val="right"/>
        <w:rPr>
          <w:rFonts w:ascii="Times New Roman" w:hAnsi="Times New Roman"/>
        </w:rPr>
      </w:pPr>
      <w:r w:rsidRPr="0043274C">
        <w:rPr>
          <w:rFonts w:ascii="Times New Roman" w:hAnsi="Times New Roman"/>
        </w:rPr>
        <w:t xml:space="preserve">                                                                                                                                К  Решению  Комитета местного самоуправления</w:t>
      </w:r>
    </w:p>
    <w:p w:rsidR="000461AF" w:rsidRPr="0043274C" w:rsidRDefault="000461AF" w:rsidP="0043274C">
      <w:pPr>
        <w:pStyle w:val="NoSpacing"/>
        <w:jc w:val="right"/>
        <w:rPr>
          <w:rFonts w:ascii="Times New Roman" w:hAnsi="Times New Roman"/>
        </w:rPr>
      </w:pPr>
      <w:r w:rsidRPr="0043274C">
        <w:rPr>
          <w:rFonts w:ascii="Times New Roman" w:hAnsi="Times New Roman"/>
        </w:rPr>
        <w:t>Волче-Вражского сельсовета</w:t>
      </w:r>
    </w:p>
    <w:p w:rsidR="000461AF" w:rsidRPr="0043274C" w:rsidRDefault="000461AF" w:rsidP="0043274C">
      <w:pPr>
        <w:pStyle w:val="NoSpacing"/>
        <w:jc w:val="right"/>
        <w:rPr>
          <w:rFonts w:ascii="Times New Roman" w:hAnsi="Times New Roman"/>
        </w:rPr>
      </w:pPr>
      <w:r w:rsidRPr="0043274C">
        <w:rPr>
          <w:rFonts w:ascii="Times New Roman" w:hAnsi="Times New Roman"/>
        </w:rPr>
        <w:t>Тамалинского района Пензенской области</w:t>
      </w:r>
    </w:p>
    <w:p w:rsidR="000461AF" w:rsidRPr="0043274C" w:rsidRDefault="000461AF" w:rsidP="0043274C">
      <w:pPr>
        <w:pStyle w:val="NoSpacing"/>
        <w:jc w:val="right"/>
        <w:rPr>
          <w:rFonts w:ascii="Times New Roman" w:hAnsi="Times New Roman"/>
        </w:rPr>
      </w:pPr>
      <w:r w:rsidRPr="0043274C">
        <w:rPr>
          <w:rFonts w:ascii="Times New Roman" w:hAnsi="Times New Roman"/>
        </w:rPr>
        <w:t>на 2019 год и на плановый период 2020 и 2021 годов»</w:t>
      </w:r>
    </w:p>
    <w:p w:rsidR="000461AF" w:rsidRPr="0043274C" w:rsidRDefault="000461AF" w:rsidP="0043274C">
      <w:pPr>
        <w:pStyle w:val="NoSpacing"/>
        <w:jc w:val="right"/>
        <w:rPr>
          <w:rFonts w:ascii="Times New Roman" w:hAnsi="Times New Roman"/>
        </w:rPr>
      </w:pPr>
    </w:p>
    <w:p w:rsidR="000461AF" w:rsidRPr="0043274C" w:rsidRDefault="000461AF" w:rsidP="0043274C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>Ведомственная структура расходов бюджета Волче-Вражского  сельсовета  Тамалинского района Пензенской области на 2019 год и плановый период 2020 и 2021 годов.</w:t>
      </w:r>
    </w:p>
    <w:p w:rsidR="000461AF" w:rsidRPr="0043274C" w:rsidRDefault="000461AF" w:rsidP="0043274C">
      <w:pPr>
        <w:pStyle w:val="NoSpacing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color w:val="000000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(тыс.рублей)</w:t>
      </w:r>
    </w:p>
    <w:tbl>
      <w:tblPr>
        <w:tblW w:w="15141" w:type="dxa"/>
        <w:tblInd w:w="-5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33"/>
        <w:gridCol w:w="2827"/>
        <w:gridCol w:w="1158"/>
        <w:gridCol w:w="1704"/>
        <w:gridCol w:w="1277"/>
        <w:gridCol w:w="1700"/>
        <w:gridCol w:w="1842"/>
      </w:tblGrid>
      <w:tr w:rsidR="000461AF" w:rsidRPr="00016EA9" w:rsidTr="00C85D1F">
        <w:trPr>
          <w:trHeight w:val="420"/>
        </w:trPr>
        <w:tc>
          <w:tcPr>
            <w:tcW w:w="46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РЗ ПР ЦСР ВР </w:t>
            </w:r>
          </w:p>
        </w:tc>
        <w:tc>
          <w:tcPr>
            <w:tcW w:w="4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                   Сумма 2019 год</w:t>
            </w: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Сумма 2021 год</w:t>
            </w:r>
          </w:p>
        </w:tc>
      </w:tr>
      <w:tr w:rsidR="000461AF" w:rsidRPr="00016EA9" w:rsidTr="00C85D1F">
        <w:trPr>
          <w:trHeight w:val="152"/>
        </w:trPr>
        <w:tc>
          <w:tcPr>
            <w:tcW w:w="4635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Изменения (+-)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уточнения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514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Администрация Волче-Вражского сельсовета Тамалинского района Пензенской области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4980,30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4980,30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4427,74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4457,65</w:t>
            </w:r>
          </w:p>
        </w:tc>
      </w:tr>
      <w:tr w:rsidR="000461AF" w:rsidRPr="00016EA9" w:rsidTr="00C85D1F">
        <w:trPr>
          <w:trHeight w:val="195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2344,2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2344,2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2308,5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2151,26</w:t>
            </w:r>
          </w:p>
        </w:tc>
      </w:tr>
      <w:tr w:rsidR="000461AF" w:rsidRPr="00016EA9" w:rsidTr="00C85D1F">
        <w:trPr>
          <w:trHeight w:val="750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901 01 04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0461AF" w:rsidRPr="00016EA9" w:rsidTr="00C85D1F">
        <w:trPr>
          <w:trHeight w:val="105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901 01 04  01 00 00000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0461AF" w:rsidRPr="00016EA9" w:rsidTr="00C85D1F">
        <w:trPr>
          <w:trHeight w:val="703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Подпрограмма «Обеспечение деятельности администрации Волче-Вражского сельсовета Тамалинского района Пензенской области на 2014-2021 годы»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901 01 04  01 1 00 00000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0461AF" w:rsidRPr="00016EA9" w:rsidTr="00C85D1F">
        <w:trPr>
          <w:trHeight w:val="553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901 01 04  01 1 01 00000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0461AF" w:rsidRPr="00016EA9" w:rsidTr="00C85D1F">
        <w:trPr>
          <w:trHeight w:val="52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муниципальных органов   по Главе администрации (исполнительно-распорядительного органа)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901 01 04 01 1 01 02000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0461AF" w:rsidRPr="00016EA9" w:rsidTr="00C85D1F">
        <w:trPr>
          <w:trHeight w:val="837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 персоналу в целях обеспечения выполнения функций государственными (муниципальными) органами казенными учреждениями, органами управления государственными внебюджетными фондами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901 01 04 01 1 01 02000 100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</w:tr>
      <w:tr w:rsidR="000461AF" w:rsidRPr="00016EA9" w:rsidTr="00C85D1F">
        <w:trPr>
          <w:trHeight w:val="536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 выплаты персоналу государственных (муниципальных) органов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901 01 04 01 1 01 02000 120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</w:tr>
      <w:tr w:rsidR="000461AF" w:rsidRPr="00016EA9" w:rsidTr="00C85D1F">
        <w:trPr>
          <w:trHeight w:val="477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901 01 04 01 1 01 02100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1392,8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1332,8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1768"/>
        </w:trPr>
        <w:tc>
          <w:tcPr>
            <w:tcW w:w="4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Расходы на выплаты  персоналу в целях обеспечения выполнения функций государственными (муниципальными) органами казенными учреждениями, органами управления государственными внебюджетными фондами 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901 01 04 01 1 01 02100 100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1392,8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1332,8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374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901 01 04 01 1 01 02100 120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1392,8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1332,8</w:t>
            </w:r>
          </w:p>
        </w:tc>
      </w:tr>
      <w:tr w:rsidR="000461AF" w:rsidRPr="00016EA9" w:rsidTr="00C85D1F">
        <w:trPr>
          <w:trHeight w:val="1020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администрации Волче-Вражского сельсовета Тамалинского района Пензенской области  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901 01 04 01 1 01 02200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155,0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126,4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27,76</w:t>
            </w:r>
          </w:p>
        </w:tc>
      </w:tr>
      <w:tr w:rsidR="000461AF" w:rsidRPr="00016EA9" w:rsidTr="00C85D1F">
        <w:trPr>
          <w:trHeight w:val="40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01 04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01 1 01 0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220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121,4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22,76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385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01 04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01 1 01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240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22,76</w:t>
            </w:r>
          </w:p>
        </w:tc>
      </w:tr>
      <w:tr w:rsidR="000461AF" w:rsidRPr="00016EA9" w:rsidTr="00C85D1F">
        <w:trPr>
          <w:trHeight w:val="234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01 04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01 1 01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800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264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01 04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01 1 01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0220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850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276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901 01 07 01 0 00  00000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206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01 0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7  01 1 00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00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28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901 01 07 01 1  01 00000 000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19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обеспечение проведения выборов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901 01 07  01 1 01 05110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30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901 01 07 01 1 01 05110 800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22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901 01 07 01 1 01 05110 880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21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901 11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193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Резервный фонд Администрации Волче-Вражского сельсовета  Тамалинского района Пензенской области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901 01 11 99 1 00 20500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296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901 01 11 99 1 00 20500 800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167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901 01 11 99 1 00 20500 870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218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</w:tr>
      <w:tr w:rsidR="000461AF" w:rsidRPr="00016EA9" w:rsidTr="00C85D1F">
        <w:trPr>
          <w:trHeight w:val="18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901 01 13  01 00 00000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C85D1F">
        <w:trPr>
          <w:trHeight w:val="283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901 01 13  01 6 00 00000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C85D1F">
        <w:trPr>
          <w:trHeight w:val="347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016EA9">
              <w:rPr>
                <w:rFonts w:ascii="Times New Roman" w:hAnsi="Times New Roman"/>
                <w:color w:val="993300"/>
                <w:sz w:val="24"/>
                <w:szCs w:val="24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901 01 13  01 6 01 00000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C85D1F">
        <w:trPr>
          <w:trHeight w:val="488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Передача части полномочий поселений по решению вопросов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местного значения в соответствии с заключёнными соглашениями (по исполнению бюджета)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901 01 13 01 6 01 80060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C85D1F">
        <w:trPr>
          <w:trHeight w:val="296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901 01 13 01 6 01 80060 500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C85D1F">
        <w:trPr>
          <w:trHeight w:val="25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901 01 13 01 6 01 80060 540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C85D1F">
        <w:trPr>
          <w:trHeight w:val="723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Волче-Вражского сельсовета Тамалинского района Пензенской области  </w:t>
            </w:r>
            <w:r w:rsidRPr="00016EA9">
              <w:rPr>
                <w:rFonts w:ascii="Times New Roman" w:hAnsi="Times New Roman"/>
                <w:bCs/>
                <w:sz w:val="24"/>
                <w:szCs w:val="24"/>
              </w:rPr>
              <w:t>«Информационное общество» на 2016-2021 годы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901 01 13 05 1 00 00000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352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Подпрограмма «Формирование информационного общества в Администрации Волче-Вражского сельсовета Тамалинского района Пензенской области  на 2016-2021  годы»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901 01 13 05 1 00 00000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234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и использование современных ИКТ 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901 01 13 05 1 01 00000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15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901 01 13 05 1 01 64010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33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901 01 13 05 1 01 64010 200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251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901 01 13 05 1 01 64010 240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247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C85D1F">
        <w:trPr>
          <w:trHeight w:val="180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02 03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C85D1F">
        <w:trPr>
          <w:trHeight w:val="27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901 02 03 01 00 00000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C85D1F">
        <w:trPr>
          <w:trHeight w:val="268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«Обеспечение деятельности администрации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901 02 03 01 1 01 00000 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C85D1F">
        <w:trPr>
          <w:trHeight w:val="402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901 02 03 01 1 01 00000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C85D1F">
        <w:trPr>
          <w:trHeight w:val="653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Осуществление полномочий Российской Федерации по первичному воинскому учёту на территориях, где отсутствуют военные комиссариаты 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901 02 03 01 1 01 51180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921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901 02 03 01 1 01 51180 100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65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901 02 03 01 1 01 51180 120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C85D1F">
        <w:trPr>
          <w:trHeight w:val="270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901 03 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304,0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313,0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327,2</w:t>
            </w:r>
          </w:p>
        </w:tc>
      </w:tr>
      <w:tr w:rsidR="000461AF" w:rsidRPr="00016EA9" w:rsidTr="00C85D1F">
        <w:trPr>
          <w:trHeight w:val="135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03 10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C85D1F">
        <w:trPr>
          <w:trHeight w:val="42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901 03 10 01 0 00  00000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C85D1F">
        <w:trPr>
          <w:trHeight w:val="476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Подпрограмма «Передача части полномочий по решению вопросов местного значения в соответствии с заключенными соглашениями »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901 03 10 01 6 00 00000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C85D1F">
        <w:trPr>
          <w:trHeight w:val="540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016EA9">
              <w:rPr>
                <w:rFonts w:ascii="Times New Roman" w:hAnsi="Times New Roman"/>
                <w:color w:val="993300"/>
                <w:sz w:val="24"/>
                <w:szCs w:val="24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901 03 10 01 6 01 00000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C85D1F">
        <w:trPr>
          <w:trHeight w:val="1004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 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901 03 10 01 6 01 80030 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C85D1F">
        <w:trPr>
          <w:trHeight w:val="15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901 03 10 01 6 01 80030 500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C85D1F">
        <w:trPr>
          <w:trHeight w:val="210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901 03 10 01 6 01 80030 540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C85D1F">
        <w:trPr>
          <w:trHeight w:val="49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901 03 14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34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2014-2021 годах»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901 03 14 03 0 00 00000 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636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 Профилактика правонарушений и экстремисткой деятельности в Волче-Вражском сельсовете Тамалинского района в 2014-2021 годах»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901 03 14 03 1 00 00000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318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901 03 1403 1 01 00000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452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Пропагандистские мероприятия в сфере профилактики правонарушений и экстремисткой деятельности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901 03 14 03 1 01 61010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402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 работ и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901 03 14 03 1 01 61010 200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204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901 03 14 03 1 01 61010 240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461AF" w:rsidRPr="00016EA9" w:rsidTr="00C85D1F">
        <w:trPr>
          <w:trHeight w:val="247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04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146,0</w:t>
            </w:r>
          </w:p>
        </w:tc>
      </w:tr>
      <w:tr w:rsidR="000461AF" w:rsidRPr="00016EA9" w:rsidTr="00C85D1F">
        <w:trPr>
          <w:trHeight w:val="225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901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04 09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0461AF" w:rsidRPr="00016EA9" w:rsidTr="00C85D1F">
        <w:trPr>
          <w:trHeight w:val="22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901 04 09 01 0 00 00000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27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901 04 09 01 5 00 00000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22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901 04 09 01 5 01  20100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0461AF" w:rsidRPr="00016EA9" w:rsidTr="00C85D1F">
        <w:trPr>
          <w:trHeight w:val="12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901 04 09 01 5 01  20100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0461AF" w:rsidRPr="00016EA9" w:rsidTr="00C85D1F">
        <w:trPr>
          <w:trHeight w:val="12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901 04 09 01 5 01 20100 200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0461AF" w:rsidRPr="00016EA9" w:rsidTr="00C85D1F">
        <w:trPr>
          <w:trHeight w:val="30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901 04 09 01 5 01 20100 240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0461AF" w:rsidRPr="00016EA9" w:rsidTr="00C85D1F">
        <w:trPr>
          <w:trHeight w:val="486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901 04 12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0461AF" w:rsidRPr="00016EA9" w:rsidTr="00C85D1F">
        <w:trPr>
          <w:trHeight w:val="204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901 04 12 02  0 00  00000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77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016EA9">
              <w:rPr>
                <w:rFonts w:ascii="Times New Roman" w:hAnsi="Times New Roman"/>
                <w:bCs/>
                <w:sz w:val="24"/>
                <w:szCs w:val="24"/>
              </w:rPr>
              <w:t>«Об управлении муниципальной собственностью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901 04 12 02 4 00 00000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536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поступления доходов от управления и использования имущества Волче-Вражского сельсовета  Тамалинского района Пензенской области»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901 04 12 02 4 01 00000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167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Расходы на оформление в муниципальную собственность бесхозяйных объектов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901 04 12 02 4 01 60050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314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901 04 12 02 4  01 60050 200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21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901 04 12 02 4  01 60050 240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173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901 04 12 08 0 00 00000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40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901 04 12 08 2 00 00000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488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901 04 12 08 2 01  00000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13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901 04 12 08 2 01  20160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10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901 04 12 08 2 01 20160 200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71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901 04 12 08 2 01 20160 240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18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Расходы связанные с </w:t>
            </w:r>
            <w:r w:rsidRPr="00016E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градостроительной деятельностью </w:t>
            </w:r>
            <w:r w:rsidRPr="0043274C">
              <w:rPr>
                <w:rFonts w:ascii="Times New Roman" w:hAnsi="Times New Roman"/>
                <w:sz w:val="24"/>
                <w:szCs w:val="24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901 04 12 08 2 01 20170 000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18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901 04 12 08 2 01 20170 200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21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901 04 12 08 2 01 20170 240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C85D1F">
        <w:trPr>
          <w:trHeight w:val="154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901 05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158,0</w:t>
            </w:r>
          </w:p>
        </w:tc>
      </w:tr>
      <w:tr w:rsidR="000461AF" w:rsidRPr="00016EA9" w:rsidTr="00C85D1F">
        <w:trPr>
          <w:trHeight w:val="181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Коммунальное хозяйство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901 05 02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981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901 05 02 02   0 00 00000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27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Подпрограмма  </w:t>
            </w:r>
            <w:r w:rsidRPr="00016E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901 05 02 02  0 00 00000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256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901 05 02 02 1 01 00000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29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реализацию мер, направленных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901 05 02 02 1 01 60040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25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901 05 02 02 1 01 60040 200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236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901 05 02 02 1 01 60040 240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C85D1F">
        <w:trPr>
          <w:trHeight w:val="197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901  05 03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325,0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158,0</w:t>
            </w:r>
          </w:p>
        </w:tc>
      </w:tr>
      <w:tr w:rsidR="000461AF" w:rsidRPr="00016EA9" w:rsidTr="00C85D1F">
        <w:trPr>
          <w:trHeight w:val="1275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901 05 03 01 0 00 00000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325,0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158,0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77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«Благоустройство территории Волче-Вражского сельсовета Тамалинского района Пензенской области на 2014-2021 годы 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901 05 03 01 2 00 00000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65,0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158,0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737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«Благоустройство населенных пунктов Волче-Вражского сельсовета  Тамалинского района Пензенской области»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901 05 03 01 2 01 00000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65,0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108,0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284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Расходы на уличное освещение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901 05 03 01 2 01 60010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569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901 05 03 01 2 01 60010 200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494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901 05 03 01 2 01 60010 240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284"/>
        </w:trPr>
        <w:tc>
          <w:tcPr>
            <w:tcW w:w="4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Прочие работы по благоустройству 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901 05 03 01 2 01 60030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0461AF" w:rsidRPr="00016EA9" w:rsidTr="00C85D1F">
        <w:trPr>
          <w:trHeight w:val="586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901 05 03 01 2 01 60030 200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0461AF" w:rsidRPr="00016EA9" w:rsidTr="00C85D1F">
        <w:trPr>
          <w:trHeight w:val="786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901 05 03 01 2 01 60030 240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0461AF" w:rsidRPr="00016EA9" w:rsidTr="00C85D1F">
        <w:trPr>
          <w:trHeight w:val="204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901 05 03 02  0 00  00000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25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Подпрограмма "Развитие сети автомобильных дорог на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901 05 03 01 5 00 00000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28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901 05 03 01 5 01 00000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22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901 05 03 01 5 01 20100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42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901 05 03 01 5 01 20100 200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204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901 05 03 01 5 01 20100 240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C85D1F">
        <w:trPr>
          <w:trHeight w:val="247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1520,54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1569,89</w:t>
            </w:r>
          </w:p>
        </w:tc>
      </w:tr>
      <w:tr w:rsidR="000461AF" w:rsidRPr="00016EA9" w:rsidTr="00C85D1F">
        <w:trPr>
          <w:trHeight w:val="225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08 01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1520,54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1569,89</w:t>
            </w:r>
          </w:p>
        </w:tc>
      </w:tr>
      <w:tr w:rsidR="000461AF" w:rsidRPr="00016EA9" w:rsidTr="00C85D1F">
        <w:trPr>
          <w:trHeight w:val="31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2014-2021 годы».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901 08 01 04 0 00 0000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1520,54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1569,89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937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901 08 01 04 1 00  00000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1520,54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1569,89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7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"Повышение качества и доступности услуг в сфере культуры"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901 08 01 04 1 01 00000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1826,8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1520,54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1569,89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199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обеспечение  деятельности (оказание услуг) муниципальных учреждений (в сфере культуры)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901 08 01 04 1 01 05030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493,3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493,3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147,04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169,49</w:t>
            </w:r>
          </w:p>
        </w:tc>
      </w:tr>
      <w:tr w:rsidR="000461AF" w:rsidRPr="00016EA9" w:rsidTr="00C85D1F">
        <w:trPr>
          <w:trHeight w:val="469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901 08 01 04 1 01 05030 200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478,3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478,3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132,04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154,49</w:t>
            </w:r>
          </w:p>
        </w:tc>
      </w:tr>
      <w:tr w:rsidR="000461AF" w:rsidRPr="00016EA9" w:rsidTr="00C85D1F">
        <w:trPr>
          <w:trHeight w:val="38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901 08 01 04 1 01 05030 240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478,3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478,3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132,04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154,49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167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901 08 01 04 1 01 05030 800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0461AF" w:rsidRPr="00016EA9" w:rsidTr="00C85D1F">
        <w:trPr>
          <w:trHeight w:val="22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901 08 01 04 1 01 05030 850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0461AF" w:rsidRPr="00016EA9" w:rsidTr="00C85D1F">
        <w:trPr>
          <w:trHeight w:val="385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901 08 01 04 2 02 00000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1373,5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1400,4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402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 на обеспечение деятельности учреждений культуры Волче-Вражского сельсовета Тамалинского района Пензенской области»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901 08 01 04 2 02 00000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1373,5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1400,4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C85D1F">
        <w:trPr>
          <w:trHeight w:val="675"/>
        </w:trPr>
        <w:tc>
          <w:tcPr>
            <w:tcW w:w="46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Передача части полномочий поселений по решению вопросов местного значения на  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901 08 01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04 2 02 80090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1373,5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1400,4</w:t>
            </w:r>
          </w:p>
        </w:tc>
      </w:tr>
      <w:tr w:rsidR="000461AF" w:rsidRPr="00016EA9" w:rsidTr="00C85D1F">
        <w:trPr>
          <w:trHeight w:val="352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901 08 01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04 2 02 80090 500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1373,5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1400,4</w:t>
            </w:r>
          </w:p>
        </w:tc>
      </w:tr>
      <w:tr w:rsidR="000461AF" w:rsidRPr="00016EA9" w:rsidTr="00C85D1F">
        <w:trPr>
          <w:trHeight w:val="270"/>
        </w:trPr>
        <w:tc>
          <w:tcPr>
            <w:tcW w:w="4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901 08 01 04 2 02 80090 540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1373,5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1400,4</w:t>
            </w:r>
          </w:p>
        </w:tc>
      </w:tr>
      <w:tr w:rsidR="000461AF" w:rsidRPr="00016EA9" w:rsidTr="00C85D1F">
        <w:trPr>
          <w:trHeight w:val="165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901 10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C85D1F">
        <w:trPr>
          <w:trHeight w:val="255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901 10 01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C85D1F">
        <w:trPr>
          <w:trHeight w:val="705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901 10 01  01 0 00 00000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C85D1F">
        <w:trPr>
          <w:trHeight w:val="620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Подпрограмма «Доплата к пенсиям  муниципальным служащим Волче-Вражского сельсовета Тамалинского района Пензенской области на 2014-2021 годы»</w:t>
            </w: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901 10 01 01 3 00 00000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C85D1F">
        <w:trPr>
          <w:trHeight w:val="385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901 10 01 01 3 01 00000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C85D1F">
        <w:trPr>
          <w:trHeight w:val="487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 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01 3 01 10030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C85D1F">
        <w:trPr>
          <w:trHeight w:val="268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01 3 01 10030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3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C85D1F">
        <w:trPr>
          <w:trHeight w:val="495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10 01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01 3 01 10030 310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</w:tbl>
    <w:p w:rsidR="000461AF" w:rsidRPr="0043274C" w:rsidRDefault="000461AF" w:rsidP="0043274C">
      <w:pPr>
        <w:pStyle w:val="NoSpacing"/>
        <w:rPr>
          <w:rFonts w:ascii="Times New Roman" w:hAnsi="Times New Roman"/>
          <w:sz w:val="24"/>
          <w:szCs w:val="24"/>
        </w:rPr>
      </w:pPr>
    </w:p>
    <w:p w:rsidR="000461AF" w:rsidRDefault="000461AF" w:rsidP="0043274C">
      <w:pPr>
        <w:pStyle w:val="NoSpacing"/>
        <w:rPr>
          <w:rFonts w:ascii="Times New Roman" w:hAnsi="Times New Roman"/>
          <w:sz w:val="24"/>
          <w:szCs w:val="24"/>
        </w:rPr>
      </w:pPr>
    </w:p>
    <w:p w:rsidR="000461AF" w:rsidRDefault="000461AF" w:rsidP="0043274C">
      <w:pPr>
        <w:pStyle w:val="NoSpacing"/>
        <w:rPr>
          <w:rFonts w:ascii="Times New Roman" w:hAnsi="Times New Roman"/>
          <w:sz w:val="24"/>
          <w:szCs w:val="24"/>
        </w:rPr>
      </w:pPr>
    </w:p>
    <w:p w:rsidR="000461AF" w:rsidRPr="0043274C" w:rsidRDefault="000461AF" w:rsidP="0043274C">
      <w:pPr>
        <w:pStyle w:val="NoSpacing"/>
        <w:rPr>
          <w:rFonts w:ascii="Times New Roman" w:hAnsi="Times New Roman"/>
          <w:sz w:val="24"/>
          <w:szCs w:val="24"/>
        </w:rPr>
      </w:pPr>
    </w:p>
    <w:p w:rsidR="000461AF" w:rsidRPr="0043274C" w:rsidRDefault="000461AF" w:rsidP="0043274C">
      <w:pPr>
        <w:pStyle w:val="NoSpacing"/>
        <w:rPr>
          <w:rFonts w:ascii="Times New Roman" w:hAnsi="Times New Roman"/>
          <w:sz w:val="24"/>
          <w:szCs w:val="24"/>
        </w:rPr>
      </w:pPr>
    </w:p>
    <w:p w:rsidR="000461AF" w:rsidRPr="0043274C" w:rsidRDefault="000461AF" w:rsidP="0043274C">
      <w:pPr>
        <w:pStyle w:val="NoSpacing"/>
        <w:jc w:val="right"/>
        <w:rPr>
          <w:rFonts w:ascii="Times New Roman" w:hAnsi="Times New Roman"/>
        </w:rPr>
      </w:pPr>
      <w:r w:rsidRPr="0043274C">
        <w:rPr>
          <w:rFonts w:ascii="Times New Roman" w:hAnsi="Times New Roman"/>
        </w:rPr>
        <w:t>Приложение № 3</w:t>
      </w:r>
    </w:p>
    <w:p w:rsidR="000461AF" w:rsidRPr="0043274C" w:rsidRDefault="000461AF" w:rsidP="0043274C">
      <w:pPr>
        <w:pStyle w:val="NoSpacing"/>
        <w:jc w:val="right"/>
        <w:rPr>
          <w:rFonts w:ascii="Times New Roman" w:hAnsi="Times New Roman"/>
        </w:rPr>
      </w:pPr>
      <w:r w:rsidRPr="0043274C">
        <w:rPr>
          <w:rFonts w:ascii="Times New Roman" w:hAnsi="Times New Roman"/>
        </w:rPr>
        <w:t xml:space="preserve">                                                                                                                                К  Решению  Комитета местного самоуправления</w:t>
      </w:r>
    </w:p>
    <w:p w:rsidR="000461AF" w:rsidRPr="0043274C" w:rsidRDefault="000461AF" w:rsidP="0043274C">
      <w:pPr>
        <w:pStyle w:val="NoSpacing"/>
        <w:jc w:val="right"/>
        <w:rPr>
          <w:rFonts w:ascii="Times New Roman" w:hAnsi="Times New Roman"/>
        </w:rPr>
      </w:pPr>
      <w:r w:rsidRPr="0043274C">
        <w:rPr>
          <w:rFonts w:ascii="Times New Roman" w:hAnsi="Times New Roman"/>
        </w:rPr>
        <w:t>Волче-Вражского сельсовета</w:t>
      </w:r>
    </w:p>
    <w:p w:rsidR="000461AF" w:rsidRPr="0043274C" w:rsidRDefault="000461AF" w:rsidP="0043274C">
      <w:pPr>
        <w:pStyle w:val="NoSpacing"/>
        <w:jc w:val="right"/>
        <w:rPr>
          <w:rFonts w:ascii="Times New Roman" w:hAnsi="Times New Roman"/>
        </w:rPr>
      </w:pPr>
      <w:r w:rsidRPr="0043274C">
        <w:rPr>
          <w:rFonts w:ascii="Times New Roman" w:hAnsi="Times New Roman"/>
        </w:rPr>
        <w:t>Тамалинского района Пензенской области</w:t>
      </w:r>
    </w:p>
    <w:p w:rsidR="000461AF" w:rsidRPr="0043274C" w:rsidRDefault="000461AF" w:rsidP="0043274C">
      <w:pPr>
        <w:pStyle w:val="NoSpacing"/>
        <w:jc w:val="right"/>
        <w:rPr>
          <w:rFonts w:ascii="Times New Roman" w:hAnsi="Times New Roman"/>
        </w:rPr>
      </w:pPr>
      <w:r w:rsidRPr="0043274C">
        <w:rPr>
          <w:rFonts w:ascii="Times New Roman" w:hAnsi="Times New Roman"/>
        </w:rPr>
        <w:t xml:space="preserve">            </w:t>
      </w:r>
    </w:p>
    <w:p w:rsidR="000461AF" w:rsidRPr="0043274C" w:rsidRDefault="000461AF" w:rsidP="0043274C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43274C">
        <w:rPr>
          <w:rFonts w:ascii="Times New Roman" w:hAnsi="Times New Roman"/>
          <w:sz w:val="24"/>
          <w:szCs w:val="24"/>
        </w:rPr>
        <w:t>Распределение бюджетных ассигнований по целевым статьям (муниципальным программам Волче-Вражского сельсовета Тамалинского района Пензенской области и непрограммным направлениям деятельности), группам видов расходов, разделам, подразделам классификации расходов бюджета на 2019 год и плановый период 2020 и 2021 годов                                                                                                                                                  (тыс. руб.)</w:t>
      </w:r>
    </w:p>
    <w:tbl>
      <w:tblPr>
        <w:tblW w:w="151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48"/>
        <w:gridCol w:w="2693"/>
        <w:gridCol w:w="1276"/>
        <w:gridCol w:w="1559"/>
        <w:gridCol w:w="15"/>
        <w:gridCol w:w="15"/>
        <w:gridCol w:w="1671"/>
        <w:gridCol w:w="992"/>
        <w:gridCol w:w="2410"/>
      </w:tblGrid>
      <w:tr w:rsidR="000461AF" w:rsidRPr="00016EA9" w:rsidTr="0043274C">
        <w:trPr>
          <w:trHeight w:val="225"/>
        </w:trPr>
        <w:tc>
          <w:tcPr>
            <w:tcW w:w="45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РЗ ПР ЦСР ВР </w:t>
            </w:r>
          </w:p>
        </w:tc>
        <w:tc>
          <w:tcPr>
            <w:tcW w:w="4536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Сумма на 2019 год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Сумма на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Сумма на 2021 год</w:t>
            </w:r>
          </w:p>
        </w:tc>
      </w:tr>
      <w:tr w:rsidR="000461AF" w:rsidRPr="00016EA9" w:rsidTr="0043274C">
        <w:trPr>
          <w:trHeight w:val="525"/>
        </w:trPr>
        <w:tc>
          <w:tcPr>
            <w:tcW w:w="45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Изменения (+-)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уточнения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43274C">
        <w:trPr>
          <w:trHeight w:val="352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4980,30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4980,30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4427,74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4457,65</w:t>
            </w:r>
          </w:p>
        </w:tc>
      </w:tr>
      <w:tr w:rsidR="000461AF" w:rsidRPr="00016EA9" w:rsidTr="0043274C">
        <w:trPr>
          <w:trHeight w:val="742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Муниципальная программа Волче-Вражского сельсовета Тамалинского района Пензенской</w:t>
            </w:r>
            <w:r w:rsidRPr="00016EA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области «Развитие муниципального управления в Волче-Вражском сельсовете Тамалинского района Пензенской области на 2014-2021 годы»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0 00 00000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3061,5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3061,5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2865,2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2757,76</w:t>
            </w:r>
          </w:p>
        </w:tc>
      </w:tr>
      <w:tr w:rsidR="000461AF" w:rsidRPr="00016EA9" w:rsidTr="0043274C">
        <w:trPr>
          <w:trHeight w:val="1004"/>
        </w:trPr>
        <w:tc>
          <w:tcPr>
            <w:tcW w:w="454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Подпрограмма «Обеспечение деятельности  администрации в  Волче-Вражском сельсовете Тамалинского района Пензенской области на 2014-2021 годы»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01 1 00 00000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2359,5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2359,5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2363,2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2204,56</w:t>
            </w:r>
          </w:p>
        </w:tc>
      </w:tr>
      <w:tr w:rsidR="000461AF" w:rsidRPr="00016EA9" w:rsidTr="0043274C">
        <w:trPr>
          <w:trHeight w:val="25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реализации мероприятий муниципальной программы»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2209,2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2282,9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2124,26</w:t>
            </w:r>
          </w:p>
        </w:tc>
      </w:tr>
      <w:tr w:rsidR="000461AF" w:rsidRPr="00016EA9" w:rsidTr="0043274C">
        <w:trPr>
          <w:trHeight w:val="452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муниципальных органов  по Главе администрации (исполнительно-распорядительного органа)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01 1 01  02000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</w:tr>
      <w:tr w:rsidR="000461AF" w:rsidRPr="00016EA9" w:rsidTr="0043274C">
        <w:trPr>
          <w:trHeight w:val="1256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01 1 01  02000 100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</w:tr>
      <w:tr w:rsidR="000461AF" w:rsidRPr="00016EA9" w:rsidTr="0043274C">
        <w:trPr>
          <w:trHeight w:val="502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Расходы на  выплаты персоналу государственных (муниципальных) органов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01 1 01 02000 120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</w:tr>
      <w:tr w:rsidR="000461AF" w:rsidRPr="00016EA9" w:rsidTr="0043274C">
        <w:trPr>
          <w:trHeight w:val="255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01 1 01 02000 120 01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</w:tr>
      <w:tr w:rsidR="000461AF" w:rsidRPr="00016EA9" w:rsidTr="0043274C">
        <w:trPr>
          <w:trHeight w:val="969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01 1 01 02000 120 01 04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763,7</w:t>
            </w:r>
          </w:p>
        </w:tc>
      </w:tr>
      <w:tr w:rsidR="000461AF" w:rsidRPr="00016EA9" w:rsidTr="0043274C">
        <w:trPr>
          <w:trHeight w:val="37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01 1 01 02100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1392,8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1332,8</w:t>
            </w:r>
          </w:p>
        </w:tc>
      </w:tr>
      <w:tr w:rsidR="000461AF" w:rsidRPr="00016EA9" w:rsidTr="0043274C">
        <w:trPr>
          <w:trHeight w:val="37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01 1 01 02100 100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1392,8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1332,8</w:t>
            </w:r>
          </w:p>
        </w:tc>
      </w:tr>
      <w:tr w:rsidR="000461AF" w:rsidRPr="00016EA9" w:rsidTr="0043274C">
        <w:trPr>
          <w:trHeight w:val="37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01 1 01  02100 120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1392,8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1332,8</w:t>
            </w:r>
          </w:p>
        </w:tc>
      </w:tr>
      <w:tr w:rsidR="000461AF" w:rsidRPr="00016EA9" w:rsidTr="0043274C">
        <w:trPr>
          <w:trHeight w:val="156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01 1 01 02100 120 01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1392,8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1332,8</w:t>
            </w:r>
          </w:p>
        </w:tc>
      </w:tr>
      <w:tr w:rsidR="000461AF" w:rsidRPr="00016EA9" w:rsidTr="0043274C">
        <w:trPr>
          <w:trHeight w:val="158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01 1 01 02100 100 01 04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1290,5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1392,8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1332,8</w:t>
            </w:r>
          </w:p>
        </w:tc>
      </w:tr>
      <w:tr w:rsidR="000461AF" w:rsidRPr="00016EA9" w:rsidTr="0043274C">
        <w:trPr>
          <w:trHeight w:val="88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администрации Волче-Вражского сельсовета Тамалинского района Пензенской области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1 01 02200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126,4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27,76</w:t>
            </w:r>
          </w:p>
        </w:tc>
      </w:tr>
      <w:tr w:rsidR="000461AF" w:rsidRPr="00016EA9" w:rsidTr="0043274C">
        <w:trPr>
          <w:trHeight w:val="340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Закупка товаров, работ,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01 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1 01 02200 200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22,76</w:t>
            </w:r>
          </w:p>
        </w:tc>
      </w:tr>
      <w:tr w:rsidR="000461AF" w:rsidRPr="00016EA9" w:rsidTr="0043274C">
        <w:trPr>
          <w:trHeight w:val="736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01 1 01 02200 240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22,76</w:t>
            </w:r>
          </w:p>
        </w:tc>
      </w:tr>
      <w:tr w:rsidR="000461AF" w:rsidRPr="00016EA9" w:rsidTr="0043274C">
        <w:trPr>
          <w:trHeight w:val="234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>01 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1 01 02200 240 01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22,76</w:t>
            </w:r>
          </w:p>
        </w:tc>
      </w:tr>
      <w:tr w:rsidR="000461AF" w:rsidRPr="00016EA9" w:rsidTr="0043274C">
        <w:trPr>
          <w:trHeight w:val="88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1 01 02200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22,76</w:t>
            </w:r>
          </w:p>
        </w:tc>
      </w:tr>
      <w:tr w:rsidR="000461AF" w:rsidRPr="00016EA9" w:rsidTr="0043274C">
        <w:trPr>
          <w:trHeight w:val="26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1 01 02200 800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43274C">
        <w:trPr>
          <w:trHeight w:val="21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1 01 02200 850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43274C">
        <w:trPr>
          <w:trHeight w:val="335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 xml:space="preserve">1 01 02200 850 01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43274C">
        <w:trPr>
          <w:trHeight w:val="1005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01 </w:t>
            </w:r>
            <w:r w:rsidRPr="00016EA9">
              <w:rPr>
                <w:rFonts w:ascii="Times New Roman" w:hAnsi="Times New Roman"/>
                <w:sz w:val="24"/>
                <w:szCs w:val="24"/>
              </w:rPr>
              <w:t>1 01 02200 240 01 04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43274C">
        <w:trPr>
          <w:trHeight w:val="263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01 1 01 05110 800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43274C">
        <w:trPr>
          <w:trHeight w:val="26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01 1 01 05110 880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43274C">
        <w:trPr>
          <w:trHeight w:val="27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обеспечение проведения выборов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01 1 01 05110 880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43274C">
        <w:trPr>
          <w:trHeight w:val="176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01 1 01 05110 880 01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43274C">
        <w:trPr>
          <w:trHeight w:val="108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01 1 01 05110 880 01 04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461AF" w:rsidRPr="00016EA9" w:rsidTr="0043274C">
        <w:trPr>
          <w:trHeight w:val="346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Осуществление полномочий Российской Федерации по первичному воинскому учёту на территориях, где отсутствуют военные комиссариаты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01 1 01 51180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43274C">
        <w:trPr>
          <w:trHeight w:val="887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01 1 01 51180 100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43274C">
        <w:trPr>
          <w:trHeight w:val="459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01 1 01 51180 120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43274C">
        <w:trPr>
          <w:trHeight w:val="26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01 1 01 51180 120 02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43274C">
        <w:trPr>
          <w:trHeight w:val="24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01 1 01 51180 120 0203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</w:tr>
      <w:tr w:rsidR="000461AF" w:rsidRPr="00016EA9" w:rsidTr="0043274C">
        <w:trPr>
          <w:trHeight w:val="653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 xml:space="preserve">«Благоустройство территории  Волче-Вражского сельсовета Тамалинского района Пензенской области» на 2014-2021 годы»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01 2 00 00000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175,0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175,0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65,0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108,0</w:t>
            </w:r>
          </w:p>
        </w:tc>
      </w:tr>
      <w:tr w:rsidR="000461AF" w:rsidRPr="00016EA9" w:rsidTr="0043274C">
        <w:trPr>
          <w:trHeight w:val="26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Волче-Вражского сельсовета Тамалинского района Пензенской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01 2 01 00000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</w:tr>
      <w:tr w:rsidR="000461AF" w:rsidRPr="00016EA9" w:rsidTr="0043274C">
        <w:trPr>
          <w:trHeight w:val="242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Расходы на уличное освещение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01 2 01 60010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43274C">
        <w:trPr>
          <w:trHeight w:val="426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01 2 01 60010 200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43274C">
        <w:trPr>
          <w:trHeight w:val="7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01 2 01 60010 240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43274C">
        <w:trPr>
          <w:trHeight w:val="22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01 2  01 60010 240 05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43274C">
        <w:trPr>
          <w:trHeight w:val="242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01 2  01 60010 240 05 03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43274C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Прочие работы по благоустройству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01 2 01 60030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0461AF" w:rsidRPr="00016EA9" w:rsidTr="0043274C">
        <w:trPr>
          <w:trHeight w:val="45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01 2 01 60030 200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0461AF" w:rsidRPr="00016EA9" w:rsidTr="0043274C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01 2 01 60030 240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0461AF" w:rsidRPr="00016EA9" w:rsidTr="0043274C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01 2 01 60030 240 05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0461AF" w:rsidRPr="00016EA9" w:rsidTr="0043274C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01 2 01 60030 240 05 03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0461AF" w:rsidRPr="00016EA9" w:rsidTr="0043274C">
        <w:trPr>
          <w:trHeight w:val="98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 xml:space="preserve">Подпрограмма «Доплата к пенсиям  муниципальным служащим Волче-Вражского сельсовета Тамалинского района Пензенской области на 2014-2021 годы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01 3 00  00000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24,0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24,0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25,0</w:t>
            </w:r>
          </w:p>
        </w:tc>
      </w:tr>
      <w:tr w:rsidR="000461AF" w:rsidRPr="00016EA9" w:rsidTr="0043274C">
        <w:trPr>
          <w:trHeight w:val="51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01 3 01 00000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43274C">
        <w:trPr>
          <w:trHeight w:val="112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01 3 01 10030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43274C">
        <w:trPr>
          <w:trHeight w:val="4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Социальное обеспечение и иные выплаты населению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01 3 01 10030 300 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43274C">
        <w:trPr>
          <w:trHeight w:val="43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01 3 01 10030 310 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43274C">
        <w:trPr>
          <w:trHeight w:val="17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01 3 01 10030 310 10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43274C">
        <w:trPr>
          <w:trHeight w:val="21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01 3 01 10030 310 10 01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461AF" w:rsidRPr="00016EA9" w:rsidTr="0043274C">
        <w:trPr>
          <w:trHeight w:val="9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 xml:space="preserve">Подпрограмма "Развитие сети автомобильных дорог на территории Волче-Вражского сельсовета Тамалинского района Пензенской области на 2014-2021 годы»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01 5 00 00000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191,0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91,0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91,0</w:t>
            </w:r>
          </w:p>
        </w:tc>
      </w:tr>
      <w:tr w:rsidR="000461AF" w:rsidRPr="00016EA9" w:rsidTr="0043274C">
        <w:trPr>
          <w:trHeight w:val="97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Style w:val="a0"/>
                <w:rFonts w:ascii="Times New Roman" w:hAnsi="Times New Roman"/>
                <w:sz w:val="24"/>
                <w:szCs w:val="24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01 5 01 00000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</w:tr>
      <w:tr w:rsidR="000461AF" w:rsidRPr="00016EA9" w:rsidTr="0043274C">
        <w:trPr>
          <w:trHeight w:val="18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содержание дорог общего пользования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01 5 01 20100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0461AF" w:rsidRPr="00016EA9" w:rsidTr="0043274C">
        <w:trPr>
          <w:trHeight w:val="19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01 5 01 20100 200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0461AF" w:rsidRPr="00016EA9" w:rsidTr="0043274C">
        <w:trPr>
          <w:trHeight w:val="15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01 5 01 20100 240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0461AF" w:rsidRPr="00016EA9" w:rsidTr="0043274C">
        <w:trPr>
          <w:trHeight w:val="21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01 5 01 20100 240 04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0461AF" w:rsidRPr="00016EA9" w:rsidTr="0043274C">
        <w:trPr>
          <w:trHeight w:val="24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01 5 01 20100 200 04 09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+150,0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0461AF" w:rsidRPr="00016EA9" w:rsidTr="0043274C">
        <w:trPr>
          <w:trHeight w:val="53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01 5 01 20100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43274C">
        <w:trPr>
          <w:trHeight w:val="25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01 5 01 20100 200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43274C">
        <w:trPr>
          <w:trHeight w:val="73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01 5 01 20100 240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1AF" w:rsidRPr="00016EA9" w:rsidTr="0043274C">
        <w:trPr>
          <w:trHeight w:val="15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01 5 01 20100 240 05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43274C">
        <w:trPr>
          <w:trHeight w:val="25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01 5 01 20100 200 05 03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-150,0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43274C">
        <w:trPr>
          <w:trHeight w:val="28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Подпрограмма «Передача части полномочий по решению вопросов местного значения  в соответствии с заключенными соглашениями»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01 6 00 00000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312,0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312,0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322,0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329,2</w:t>
            </w:r>
          </w:p>
        </w:tc>
      </w:tr>
      <w:tr w:rsidR="000461AF" w:rsidRPr="00016EA9" w:rsidTr="0043274C">
        <w:trPr>
          <w:trHeight w:val="26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 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01 6 01 00000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322,0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329,2</w:t>
            </w:r>
          </w:p>
        </w:tc>
      </w:tr>
      <w:tr w:rsidR="000461AF" w:rsidRPr="00016EA9" w:rsidTr="0043274C">
        <w:trPr>
          <w:trHeight w:val="15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Передача части полномочий поселений по решению вопросов местного значения в соответствии с заключёнными соглашениями (по исполнению бюджета)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01 6 01 80060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43274C">
        <w:trPr>
          <w:trHeight w:val="33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01 6 01 80060 500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43274C">
        <w:trPr>
          <w:trHeight w:val="27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01 6 01 80060 540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43274C">
        <w:trPr>
          <w:trHeight w:val="18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01 6 01 80060 540 01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43274C">
        <w:trPr>
          <w:trHeight w:val="25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01 6 01 80060 540 01 13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461AF" w:rsidRPr="00016EA9" w:rsidTr="0043274C">
        <w:trPr>
          <w:trHeight w:val="45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01 6 01 80030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43274C">
        <w:trPr>
          <w:trHeight w:val="13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01 6 01 80030 500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43274C">
        <w:trPr>
          <w:trHeight w:val="21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01 6 01 80030 540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43274C">
        <w:trPr>
          <w:trHeight w:val="28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01 6 01 80030 540 03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43274C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01 6 01 80030 540 03 10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317,2</w:t>
            </w:r>
          </w:p>
        </w:tc>
      </w:tr>
      <w:tr w:rsidR="000461AF" w:rsidRPr="00016EA9" w:rsidTr="0043274C">
        <w:trPr>
          <w:trHeight w:val="48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0461AF" w:rsidRPr="00016EA9" w:rsidTr="0043274C">
        <w:trPr>
          <w:trHeight w:val="98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 </w:t>
            </w:r>
            <w:r w:rsidRPr="00016E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2014-2021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461AF" w:rsidRPr="00016EA9" w:rsidTr="0043274C">
        <w:trPr>
          <w:trHeight w:val="20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02 01 01 00000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461AF" w:rsidRPr="00016EA9" w:rsidTr="0043274C">
        <w:trPr>
          <w:trHeight w:val="167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реализацию мер, направленных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02 01 01 60040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461AF" w:rsidRPr="00016EA9" w:rsidTr="0043274C">
        <w:trPr>
          <w:trHeight w:val="35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02 01 01 60040 200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461AF" w:rsidRPr="00016EA9" w:rsidTr="0043274C">
        <w:trPr>
          <w:trHeight w:val="40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02 01 01 60040 240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461AF" w:rsidRPr="00016EA9" w:rsidTr="0043274C">
        <w:trPr>
          <w:trHeight w:val="30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02 01 01 60040 240 05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461AF" w:rsidRPr="00016EA9" w:rsidTr="0043274C">
        <w:trPr>
          <w:trHeight w:val="17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02 01 01 60040 240 05 02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461AF" w:rsidRPr="00016EA9" w:rsidTr="0043274C">
        <w:trPr>
          <w:trHeight w:val="98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sz w:val="24"/>
                <w:szCs w:val="24"/>
              </w:rPr>
              <w:t>Подпрограмма «Об управлении муниципальной собственностью Волче-Вражского сельсовета Тамалинского района Пензенской области на 2014-2021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02 4 00 00000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43274C">
        <w:trPr>
          <w:trHeight w:val="53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поступления доходов от управления и использования имущества Волче-Вражского сельсовета Тамалинского района Пензенской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02 04 01 00000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43274C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Расходы на оформление в муниципальную собственность бесхозяйных объектов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02 4 01 60050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43274C">
        <w:trPr>
          <w:trHeight w:val="36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работ, услуг для государственных (муниципальных) нужд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02 4 01 60050 200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43274C">
        <w:trPr>
          <w:trHeight w:val="75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02 4 01 60050 240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461AF" w:rsidRPr="00016EA9" w:rsidTr="0043274C">
        <w:trPr>
          <w:trHeight w:val="16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02 4 01 60050 240 04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461AF" w:rsidRPr="00016EA9" w:rsidTr="0043274C">
        <w:trPr>
          <w:trHeight w:val="31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02 4 01 60050 240 04 12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461AF" w:rsidRPr="00016EA9" w:rsidTr="0043274C">
        <w:trPr>
          <w:trHeight w:val="5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2014-2021 годах»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0461AF" w:rsidRPr="00016EA9" w:rsidTr="0043274C">
        <w:trPr>
          <w:trHeight w:val="100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Подпрограмма «Профилактика правонарушений и экстремистской деятельности в Волче-Вражском сельсовете Тамалинского района в 2014-2021 годах»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03 1 00 00000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61AF" w:rsidRPr="00016EA9" w:rsidTr="0043274C">
        <w:trPr>
          <w:trHeight w:val="25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0461AF" w:rsidRPr="00016EA9" w:rsidTr="0043274C">
        <w:trPr>
          <w:trHeight w:val="82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Пропагандистские мероприятия в сфере профилактики правонарушений и экстремисткой деятельности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03 1 01 61010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0461AF" w:rsidRPr="00016EA9" w:rsidTr="0043274C">
        <w:trPr>
          <w:trHeight w:val="43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03 1 01 61010 200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0461AF" w:rsidRPr="00016EA9" w:rsidTr="0043274C">
        <w:trPr>
          <w:trHeight w:val="82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03 1 01 61010 240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0461AF" w:rsidRPr="00016EA9" w:rsidTr="0043274C">
        <w:trPr>
          <w:trHeight w:val="51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03 1 01 61010 240 03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61AF" w:rsidRPr="00016EA9" w:rsidTr="0043274C">
        <w:trPr>
          <w:trHeight w:val="20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03 1 01 61010 240 03 14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61AF" w:rsidRPr="00016EA9" w:rsidTr="0043274C">
        <w:trPr>
          <w:trHeight w:val="48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2014-2021 годы».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1826,8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1826,8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1520,54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1569,89</w:t>
            </w:r>
          </w:p>
        </w:tc>
      </w:tr>
      <w:tr w:rsidR="000461AF" w:rsidRPr="00016EA9" w:rsidTr="0043274C">
        <w:trPr>
          <w:trHeight w:val="122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Подпрограмма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2014-2021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493,3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493,3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147,04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169,49</w:t>
            </w:r>
          </w:p>
        </w:tc>
      </w:tr>
      <w:tr w:rsidR="000461AF" w:rsidRPr="00016EA9" w:rsidTr="0043274C">
        <w:trPr>
          <w:trHeight w:val="2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«Повышение качества и доступности услуг в сфере культуры»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04 1 01 00000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493,3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493,3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147,04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169,49</w:t>
            </w:r>
          </w:p>
        </w:tc>
      </w:tr>
      <w:tr w:rsidR="000461AF" w:rsidRPr="00016EA9" w:rsidTr="0043274C">
        <w:trPr>
          <w:trHeight w:val="4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функций по обслуживанию учреждений культуры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04 1 01 05030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493,3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493,3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147,04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169,49</w:t>
            </w:r>
          </w:p>
        </w:tc>
      </w:tr>
      <w:tr w:rsidR="000461AF" w:rsidRPr="00016EA9" w:rsidTr="0043274C">
        <w:trPr>
          <w:trHeight w:val="53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04 1 01 05030 200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478,3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478,3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154,49</w:t>
            </w:r>
          </w:p>
        </w:tc>
      </w:tr>
      <w:tr w:rsidR="000461AF" w:rsidRPr="00016EA9" w:rsidTr="0043274C">
        <w:trPr>
          <w:trHeight w:val="20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04 1 01 05030 240 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478,3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478,3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154,49</w:t>
            </w:r>
          </w:p>
        </w:tc>
      </w:tr>
      <w:tr w:rsidR="000461AF" w:rsidRPr="00016EA9" w:rsidTr="0043274C">
        <w:trPr>
          <w:trHeight w:val="31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04 1 01 05030 240 08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478,3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478,3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154,49</w:t>
            </w:r>
          </w:p>
        </w:tc>
      </w:tr>
      <w:tr w:rsidR="000461AF" w:rsidRPr="00016EA9" w:rsidTr="0043274C">
        <w:trPr>
          <w:trHeight w:val="15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04 1 01 05030 240 08 01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478,3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478,3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132,04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154,49</w:t>
            </w:r>
          </w:p>
        </w:tc>
      </w:tr>
      <w:tr w:rsidR="000461AF" w:rsidRPr="00016EA9" w:rsidTr="0043274C">
        <w:trPr>
          <w:trHeight w:val="22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04 1 01 05030 800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</w:tr>
      <w:tr w:rsidR="000461AF" w:rsidRPr="00016EA9" w:rsidTr="0043274C">
        <w:trPr>
          <w:trHeight w:val="20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04 1 01 05030 850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</w:tr>
      <w:tr w:rsidR="000461AF" w:rsidRPr="00016EA9" w:rsidTr="0043274C">
        <w:trPr>
          <w:trHeight w:val="15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04 1 01 05030 850 08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</w:tr>
      <w:tr w:rsidR="000461AF" w:rsidRPr="00016EA9" w:rsidTr="0043274C">
        <w:trPr>
          <w:trHeight w:val="19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04 1 01 05030 850 08 01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</w:tr>
      <w:tr w:rsidR="000461AF" w:rsidRPr="00016EA9" w:rsidTr="0043274C">
        <w:trPr>
          <w:trHeight w:val="67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Подпрограмма «Передача части полномочий по решению вопросов местного значения в соответствии с заключенными соглашениями»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04 2 02 00000</w:t>
            </w: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1333,5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1333,5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1373,5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1400,4</w:t>
            </w:r>
          </w:p>
        </w:tc>
      </w:tr>
      <w:tr w:rsidR="000461AF" w:rsidRPr="00016EA9" w:rsidTr="0043274C">
        <w:trPr>
          <w:trHeight w:val="69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 на обеспечение деятельности учреждений культуры Волче-Вражского сельсовета Тамалинского района Пензенской области»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04 2 02 00000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1373,5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1400,4</w:t>
            </w:r>
          </w:p>
        </w:tc>
      </w:tr>
      <w:tr w:rsidR="000461AF" w:rsidRPr="00016EA9" w:rsidTr="0043274C">
        <w:trPr>
          <w:trHeight w:val="204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Передача части полномочий поселений по решению вопросов местного значения на  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04 2 02  80090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1373,5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1400,4</w:t>
            </w:r>
          </w:p>
        </w:tc>
      </w:tr>
      <w:tr w:rsidR="000461AF" w:rsidRPr="00016EA9" w:rsidTr="0043274C">
        <w:trPr>
          <w:trHeight w:val="271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04 2 02  80090 500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1373,5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1400,4</w:t>
            </w:r>
          </w:p>
        </w:tc>
      </w:tr>
      <w:tr w:rsidR="000461AF" w:rsidRPr="00016EA9" w:rsidTr="0043274C">
        <w:trPr>
          <w:trHeight w:val="21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04 2 02  80090 540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1373,5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1400,4</w:t>
            </w:r>
          </w:p>
        </w:tc>
      </w:tr>
      <w:tr w:rsidR="000461AF" w:rsidRPr="00016EA9" w:rsidTr="0043274C">
        <w:trPr>
          <w:trHeight w:val="243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04 2 02  80090 540 08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1373,5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1400,4</w:t>
            </w:r>
          </w:p>
        </w:tc>
      </w:tr>
      <w:tr w:rsidR="000461AF" w:rsidRPr="00016EA9" w:rsidTr="0043274C">
        <w:trPr>
          <w:trHeight w:val="117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04 2 02  80090 540 08 01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1373,5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1400,4</w:t>
            </w:r>
          </w:p>
        </w:tc>
      </w:tr>
      <w:tr w:rsidR="000461AF" w:rsidRPr="00016EA9" w:rsidTr="0043274C">
        <w:trPr>
          <w:trHeight w:val="974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программа Волче-Вражского сельсовета Тамалинского района Пензенской области </w:t>
            </w:r>
            <w:r w:rsidRPr="00016E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«Информационное общество» на 2016-2021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05 0 00 00000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0461AF" w:rsidRPr="00016EA9" w:rsidTr="0043274C">
        <w:trPr>
          <w:trHeight w:val="28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««Формирование информационного общества в Администрации Волче-Вражского сельсовета Тамалинского района Пензенской области  на 2016-2021 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0461AF" w:rsidRPr="00016EA9" w:rsidTr="0043274C">
        <w:trPr>
          <w:trHeight w:val="201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и использование современных ИКТ»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0461AF" w:rsidRPr="00016EA9" w:rsidTr="0043274C">
        <w:trPr>
          <w:trHeight w:val="284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05 1 01 64010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0461AF" w:rsidRPr="00016EA9" w:rsidTr="0043274C">
        <w:trPr>
          <w:trHeight w:val="168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05 1 01 64010 200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0461AF" w:rsidRPr="00016EA9" w:rsidTr="0043274C">
        <w:trPr>
          <w:trHeight w:val="284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05 1 01 64010 240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0461AF" w:rsidRPr="00016EA9" w:rsidTr="0043274C">
        <w:trPr>
          <w:trHeight w:val="15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05 1 01 64010 240 01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0461AF" w:rsidRPr="00016EA9" w:rsidTr="0043274C">
        <w:trPr>
          <w:trHeight w:val="236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05 1 01 64010 240 01 13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0461AF" w:rsidRPr="00016EA9" w:rsidTr="0043274C">
        <w:trPr>
          <w:trHeight w:val="33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2016- 2021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</w:tr>
      <w:tr w:rsidR="000461AF" w:rsidRPr="00016EA9" w:rsidTr="0043274C">
        <w:trPr>
          <w:trHeight w:val="251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2016- 2021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</w:tr>
      <w:tr w:rsidR="000461AF" w:rsidRPr="00016EA9" w:rsidTr="0043274C">
        <w:trPr>
          <w:trHeight w:val="18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08 02 01 00000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</w:tr>
      <w:tr w:rsidR="000461AF" w:rsidRPr="00016EA9" w:rsidTr="0043274C">
        <w:trPr>
          <w:trHeight w:val="31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08 02 01 20160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</w:tr>
      <w:tr w:rsidR="000461AF" w:rsidRPr="00016EA9" w:rsidTr="0043274C">
        <w:trPr>
          <w:trHeight w:val="16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08 02 01 20160 200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</w:tr>
      <w:tr w:rsidR="000461AF" w:rsidRPr="00016EA9" w:rsidTr="0043274C">
        <w:trPr>
          <w:trHeight w:val="33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08 02 01 20160 240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</w:tr>
      <w:tr w:rsidR="000461AF" w:rsidRPr="00016EA9" w:rsidTr="0043274C">
        <w:trPr>
          <w:trHeight w:val="19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08 02 01 20160  240 04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</w:tr>
      <w:tr w:rsidR="000461AF" w:rsidRPr="00016EA9" w:rsidTr="0043274C">
        <w:trPr>
          <w:trHeight w:val="16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08 02 01 20160 240 04 12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</w:tr>
      <w:tr w:rsidR="000461AF" w:rsidRPr="00016EA9" w:rsidTr="0043274C">
        <w:trPr>
          <w:trHeight w:val="19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связанные с </w:t>
            </w:r>
            <w:r w:rsidRPr="00016E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градостроительной деятельностью </w:t>
            </w:r>
            <w:r w:rsidRPr="0043274C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08 02 01 20170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0461AF" w:rsidRPr="00016EA9" w:rsidTr="0043274C">
        <w:trPr>
          <w:trHeight w:val="180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08 02 01 20170 200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0461AF" w:rsidRPr="00016EA9" w:rsidTr="0043274C">
        <w:trPr>
          <w:trHeight w:val="165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08 02 01 20170 240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0461AF" w:rsidRPr="00016EA9" w:rsidTr="0043274C">
        <w:trPr>
          <w:trHeight w:val="204"/>
        </w:trPr>
        <w:tc>
          <w:tcPr>
            <w:tcW w:w="4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08 02 01 20170  240 04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0461AF" w:rsidRPr="00016EA9" w:rsidTr="0043274C">
        <w:trPr>
          <w:trHeight w:val="24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08 02 01 20170 240 04 12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0461AF" w:rsidRPr="00016EA9" w:rsidTr="0043274C">
        <w:trPr>
          <w:trHeight w:val="24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Резервный фонд Администрации Волче-Вражского сельсовета  Тамалинского района Пензенской области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99 1 00 20500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43274C">
        <w:trPr>
          <w:trHeight w:val="24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99 1 00 20500 800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43274C">
        <w:trPr>
          <w:trHeight w:val="24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99 1 00 20500 870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43274C">
        <w:trPr>
          <w:trHeight w:val="24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99 1 00 20500 870 01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461AF" w:rsidRPr="00016EA9" w:rsidTr="0043274C">
        <w:trPr>
          <w:trHeight w:val="24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99 1 00 20500 870 01 11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0461AF" w:rsidRPr="00016EA9" w:rsidRDefault="000461AF" w:rsidP="0043274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</w:tbl>
    <w:p w:rsidR="000461AF" w:rsidRDefault="000461AF" w:rsidP="0043274C"/>
    <w:p w:rsidR="000461AF" w:rsidRDefault="000461AF" w:rsidP="0043274C"/>
    <w:p w:rsidR="000461AF" w:rsidRDefault="000461AF" w:rsidP="0043274C">
      <w:pPr>
        <w:jc w:val="right"/>
      </w:pPr>
    </w:p>
    <w:p w:rsidR="000461AF" w:rsidRDefault="000461AF" w:rsidP="0043274C">
      <w:pPr>
        <w:jc w:val="right"/>
        <w:sectPr w:rsidR="000461AF" w:rsidSect="0043274C">
          <w:footerReference w:type="default" r:id="rId8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0461AF" w:rsidRPr="00C85D1F" w:rsidRDefault="000461AF" w:rsidP="00C85D1F">
      <w:pPr>
        <w:pStyle w:val="NoSpacing"/>
        <w:jc w:val="center"/>
        <w:rPr>
          <w:rStyle w:val="Emphasis"/>
          <w:rFonts w:ascii="Times New Roman" w:hAnsi="Times New Roman"/>
          <w:b/>
          <w:i w:val="0"/>
          <w:iCs/>
          <w:sz w:val="24"/>
          <w:szCs w:val="24"/>
        </w:rPr>
      </w:pPr>
      <w:r w:rsidRPr="00C85D1F">
        <w:rPr>
          <w:rStyle w:val="Emphasis"/>
          <w:rFonts w:ascii="Times New Roman" w:hAnsi="Times New Roman"/>
          <w:b/>
          <w:i w:val="0"/>
          <w:iCs/>
          <w:sz w:val="24"/>
          <w:szCs w:val="24"/>
        </w:rPr>
        <w:t>АДМИНИСТРАЦИЯ ВОЛЧЕ-ВРАЖСКОГО СЕЛЬСОВЕТА</w:t>
      </w:r>
    </w:p>
    <w:p w:rsidR="000461AF" w:rsidRPr="00C85D1F" w:rsidRDefault="000461AF" w:rsidP="00C85D1F">
      <w:pPr>
        <w:pStyle w:val="NoSpacing"/>
        <w:jc w:val="center"/>
        <w:rPr>
          <w:rStyle w:val="Emphasis"/>
          <w:rFonts w:ascii="Times New Roman" w:hAnsi="Times New Roman"/>
          <w:b/>
          <w:i w:val="0"/>
          <w:iCs/>
          <w:sz w:val="24"/>
          <w:szCs w:val="24"/>
        </w:rPr>
      </w:pPr>
      <w:r w:rsidRPr="00C85D1F">
        <w:rPr>
          <w:rStyle w:val="Emphasis"/>
          <w:rFonts w:ascii="Times New Roman" w:hAnsi="Times New Roman"/>
          <w:b/>
          <w:i w:val="0"/>
          <w:iCs/>
          <w:sz w:val="24"/>
          <w:szCs w:val="24"/>
        </w:rPr>
        <w:t>ТАМАЛИНСКОГО РАЙОНА ПЕНЗЕНСКОЙ ОБЛАСТИ</w:t>
      </w:r>
    </w:p>
    <w:p w:rsidR="000461AF" w:rsidRDefault="000461AF" w:rsidP="00C85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461AF" w:rsidRDefault="000461AF" w:rsidP="00C85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РАСПОРЯЖЕНИЕ</w:t>
      </w:r>
    </w:p>
    <w:p w:rsidR="000461AF" w:rsidRDefault="000461AF" w:rsidP="00C85D1F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0461AF" w:rsidRPr="00016EA9" w:rsidTr="00C85D1F">
        <w:trPr>
          <w:jc w:val="center"/>
        </w:trPr>
        <w:tc>
          <w:tcPr>
            <w:tcW w:w="284" w:type="dxa"/>
            <w:vAlign w:val="bottom"/>
          </w:tcPr>
          <w:p w:rsidR="000461AF" w:rsidRDefault="000461AF" w:rsidP="00C85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61AF" w:rsidRDefault="000461AF" w:rsidP="00C8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21.01.2019</w:t>
            </w:r>
          </w:p>
        </w:tc>
        <w:tc>
          <w:tcPr>
            <w:tcW w:w="397" w:type="dxa"/>
          </w:tcPr>
          <w:p w:rsidR="000461AF" w:rsidRDefault="000461AF" w:rsidP="00C85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61AF" w:rsidRDefault="000461AF" w:rsidP="00C8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10-р</w:t>
            </w:r>
          </w:p>
        </w:tc>
      </w:tr>
      <w:tr w:rsidR="000461AF" w:rsidRPr="00016EA9" w:rsidTr="00C85D1F">
        <w:trPr>
          <w:jc w:val="center"/>
        </w:trPr>
        <w:tc>
          <w:tcPr>
            <w:tcW w:w="4650" w:type="dxa"/>
            <w:gridSpan w:val="4"/>
          </w:tcPr>
          <w:p w:rsidR="000461AF" w:rsidRDefault="000461AF" w:rsidP="00C85D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0461AF" w:rsidRPr="00D36068" w:rsidRDefault="000461AF" w:rsidP="00C85D1F">
      <w:pPr>
        <w:rPr>
          <w:b/>
          <w:sz w:val="16"/>
          <w:szCs w:val="16"/>
        </w:rPr>
      </w:pPr>
    </w:p>
    <w:p w:rsidR="000461AF" w:rsidRDefault="000461AF" w:rsidP="00C85D1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85D1F">
        <w:rPr>
          <w:rFonts w:ascii="Times New Roman" w:hAnsi="Times New Roman"/>
          <w:b/>
          <w:sz w:val="24"/>
          <w:szCs w:val="24"/>
        </w:rPr>
        <w:t>О внесении изменений в методику прогнозирования поступлений доходов в  бюджет Волче-Вражского сельсовета Тамалинского района Пензенской области, главным администратором которых является администрация Волче-Вражского сельсовета Тамалинского района Пензенской области, утвержденную распоряжением Администрации Волче-Вражского сельсовета Тамалинского района Пензенской области от  26.06.2017  № 22-р</w:t>
      </w:r>
    </w:p>
    <w:p w:rsidR="000461AF" w:rsidRPr="00C85D1F" w:rsidRDefault="000461AF" w:rsidP="00C85D1F">
      <w:pPr>
        <w:pStyle w:val="NoSpacing"/>
        <w:jc w:val="center"/>
        <w:rPr>
          <w:rFonts w:ascii="Times New Roman" w:hAnsi="Times New Roman"/>
          <w:b/>
          <w:sz w:val="16"/>
          <w:szCs w:val="16"/>
        </w:rPr>
      </w:pPr>
    </w:p>
    <w:p w:rsidR="000461AF" w:rsidRPr="00C85D1F" w:rsidRDefault="000461AF" w:rsidP="00C85D1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Руководствуясь постановлением Правительства Российской Федерации от 23.06.2016 года № 574 «Об общих требованиях к методике прогнозирования поступлений доходов в бюджеты бюджетной системы Российской Федерации» (с последующими изменениями) и руководствуясь Уставом Волче-Вражского сельсовета Тамалинского района Пензенской области,</w:t>
      </w:r>
    </w:p>
    <w:p w:rsidR="000461AF" w:rsidRPr="00C85D1F" w:rsidRDefault="000461AF" w:rsidP="00C85D1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1. </w:t>
      </w:r>
      <w:r w:rsidRPr="00C85D1F">
        <w:rPr>
          <w:rFonts w:ascii="Times New Roman" w:hAnsi="Times New Roman"/>
          <w:sz w:val="24"/>
          <w:szCs w:val="24"/>
        </w:rPr>
        <w:t>Внести в распоряжение Администрации Волче-Вражского сельсовета Тамалинского района Пензенской области от 26.06.2017 № 22-р «Об утверждении методики прогнозирования поступлений доходов в бюджет Волче-Вражского сельсовета Тамалинского района Пензенской области, главным администратором которых является администрация Волче-Вражского сельсовета Тамалинского района Пензенской области» (далее – распоряжение)  изменения, изложив приложение к распоряжению в новой редакции согласно приложению к настоящему распоряжению.</w:t>
      </w:r>
    </w:p>
    <w:p w:rsidR="000461AF" w:rsidRPr="00C85D1F" w:rsidRDefault="000461AF" w:rsidP="00C85D1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2. </w:t>
      </w:r>
      <w:r w:rsidRPr="00C85D1F">
        <w:rPr>
          <w:rFonts w:ascii="Times New Roman" w:hAnsi="Times New Roman"/>
          <w:sz w:val="24"/>
          <w:szCs w:val="24"/>
        </w:rPr>
        <w:t>Настоящее распоряжение опубликовать в информационном бюллетене  «Сельский вестник».</w:t>
      </w:r>
    </w:p>
    <w:p w:rsidR="000461AF" w:rsidRPr="00C85D1F" w:rsidRDefault="000461AF" w:rsidP="00C85D1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3. </w:t>
      </w:r>
      <w:r w:rsidRPr="00C85D1F">
        <w:rPr>
          <w:rFonts w:ascii="Times New Roman" w:hAnsi="Times New Roman"/>
          <w:sz w:val="24"/>
          <w:szCs w:val="24"/>
        </w:rPr>
        <w:t>Настоящее распоряжение вступает в силу с момента его подписания.</w:t>
      </w:r>
    </w:p>
    <w:p w:rsidR="000461AF" w:rsidRPr="00C85D1F" w:rsidRDefault="000461AF" w:rsidP="00C85D1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4. </w:t>
      </w:r>
      <w:r w:rsidRPr="00C85D1F">
        <w:rPr>
          <w:rFonts w:ascii="Times New Roman" w:hAnsi="Times New Roman"/>
          <w:sz w:val="24"/>
          <w:szCs w:val="24"/>
        </w:rPr>
        <w:t>Контроль исполнения настоящего распоряжения возложить на главного бухгалтера Администрации Волче-Вражского сельсовета Тамалинского района Пензенской области.</w:t>
      </w:r>
    </w:p>
    <w:p w:rsidR="000461AF" w:rsidRPr="00C85D1F" w:rsidRDefault="000461AF" w:rsidP="00C85D1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461AF" w:rsidRPr="00C85D1F" w:rsidRDefault="000461AF" w:rsidP="00C85D1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Глава Администрации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C85D1F">
        <w:rPr>
          <w:rFonts w:ascii="Times New Roman" w:hAnsi="Times New Roman"/>
          <w:sz w:val="24"/>
          <w:szCs w:val="24"/>
        </w:rPr>
        <w:t xml:space="preserve">              Т. А. Легонькова</w:t>
      </w:r>
    </w:p>
    <w:p w:rsidR="000461AF" w:rsidRPr="00C85D1F" w:rsidRDefault="000461AF" w:rsidP="00C85D1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Волче-Вражского сельсовета</w:t>
      </w:r>
    </w:p>
    <w:p w:rsidR="000461AF" w:rsidRPr="00C85D1F" w:rsidRDefault="000461AF" w:rsidP="00C85D1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Тамалинского района</w:t>
      </w:r>
    </w:p>
    <w:p w:rsidR="000461AF" w:rsidRPr="00C85D1F" w:rsidRDefault="000461AF" w:rsidP="00C85D1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Пензенской области</w:t>
      </w:r>
    </w:p>
    <w:p w:rsidR="000461AF" w:rsidRDefault="000461AF" w:rsidP="00C85D1F">
      <w:pPr>
        <w:pStyle w:val="NoSpacing"/>
        <w:rPr>
          <w:rFonts w:ascii="Times New Roman" w:hAnsi="Times New Roman"/>
          <w:sz w:val="24"/>
          <w:szCs w:val="24"/>
        </w:rPr>
      </w:pPr>
    </w:p>
    <w:p w:rsidR="000461AF" w:rsidRPr="00E27407" w:rsidRDefault="000461AF" w:rsidP="00E27407">
      <w:pPr>
        <w:pStyle w:val="NoSpacing"/>
        <w:jc w:val="right"/>
        <w:rPr>
          <w:rFonts w:ascii="Times New Roman" w:hAnsi="Times New Roman"/>
        </w:rPr>
      </w:pPr>
      <w:r w:rsidRPr="00E27407">
        <w:rPr>
          <w:rFonts w:ascii="Times New Roman" w:hAnsi="Times New Roman"/>
        </w:rPr>
        <w:t>Приложение к</w:t>
      </w:r>
    </w:p>
    <w:p w:rsidR="000461AF" w:rsidRPr="00E27407" w:rsidRDefault="000461AF" w:rsidP="00E27407">
      <w:pPr>
        <w:pStyle w:val="NoSpacing"/>
        <w:jc w:val="right"/>
        <w:rPr>
          <w:rFonts w:ascii="Times New Roman" w:hAnsi="Times New Roman"/>
        </w:rPr>
      </w:pPr>
      <w:r w:rsidRPr="00E27407">
        <w:rPr>
          <w:rFonts w:ascii="Times New Roman" w:hAnsi="Times New Roman"/>
        </w:rPr>
        <w:t xml:space="preserve"> распоряжению Администрации </w:t>
      </w:r>
    </w:p>
    <w:p w:rsidR="000461AF" w:rsidRPr="00E27407" w:rsidRDefault="000461AF" w:rsidP="00E27407">
      <w:pPr>
        <w:pStyle w:val="NoSpacing"/>
        <w:jc w:val="right"/>
        <w:rPr>
          <w:rFonts w:ascii="Times New Roman" w:hAnsi="Times New Roman"/>
        </w:rPr>
      </w:pPr>
      <w:r w:rsidRPr="00E27407">
        <w:rPr>
          <w:rFonts w:ascii="Times New Roman" w:hAnsi="Times New Roman"/>
        </w:rPr>
        <w:t>Волче-Вражского сельсовета</w:t>
      </w:r>
    </w:p>
    <w:p w:rsidR="000461AF" w:rsidRPr="00E27407" w:rsidRDefault="000461AF" w:rsidP="00E27407">
      <w:pPr>
        <w:pStyle w:val="NoSpacing"/>
        <w:jc w:val="right"/>
        <w:rPr>
          <w:rFonts w:ascii="Times New Roman" w:hAnsi="Times New Roman"/>
        </w:rPr>
      </w:pPr>
      <w:r w:rsidRPr="00E27407">
        <w:rPr>
          <w:rFonts w:ascii="Times New Roman" w:hAnsi="Times New Roman"/>
        </w:rPr>
        <w:t>Тамалинского района</w:t>
      </w:r>
    </w:p>
    <w:p w:rsidR="000461AF" w:rsidRPr="00E27407" w:rsidRDefault="000461AF" w:rsidP="00E27407">
      <w:pPr>
        <w:pStyle w:val="NoSpacing"/>
        <w:jc w:val="right"/>
        <w:rPr>
          <w:rFonts w:ascii="Times New Roman" w:hAnsi="Times New Roman"/>
        </w:rPr>
      </w:pPr>
      <w:r w:rsidRPr="00E27407">
        <w:rPr>
          <w:rFonts w:ascii="Times New Roman" w:hAnsi="Times New Roman"/>
        </w:rPr>
        <w:t xml:space="preserve"> от 21.01.2019 № 10-р</w:t>
      </w:r>
    </w:p>
    <w:p w:rsidR="000461AF" w:rsidRPr="00E27407" w:rsidRDefault="000461AF" w:rsidP="00E27407">
      <w:pPr>
        <w:pStyle w:val="NoSpacing"/>
        <w:jc w:val="right"/>
        <w:rPr>
          <w:rFonts w:ascii="Times New Roman" w:hAnsi="Times New Roman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Методика прогнозирования поступлений доходов в бюджет Волче-Вражского сельсовета Тамалинского района Пензенской области, главным администратором которых является администрация Волче-Вражского сельсовета Тамалинского района Пензенской области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1.Настоящая методика определяет основные принципы прогнозирования доходов бюджета Волче-Вражского сельсовета Тамалинского района Пензенской области на очередной финансовый год и плановый период         (далее Доходы), администрирование которых осуществляет администрация Волче-Вражского сельсовета  Тамалинского района Пензенской области            (далее - главный администратор).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2. Прогнозирование Доходов осуществляется в разрезе видов доходов бюджета на основе: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- показатели прогнозов социально-экономического развития  Тамалинского района и Волче-Вражского сельсовета на очередной год и на плановый период;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- ожидаемый объем поступления налогов в текущем финансовом году;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- индексы-дефляторы изменения макроэкономических показателей, по прогнозу социально-экономического развития  Тамалинского района и Волче-Вражского сельсовета на очередной финансовый год и на плановый период;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- нормативов зачисления в доход бюджета Волче-Вражского сельсовета Тамалинского района Пензенской области;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- отчетности об исполнении бюджета Волче-Вражского сельсовета Тамалинского района Пензенской области (данные о фактическом поступлении доходов)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    Прогнозирование доходов бюджета Волче-Вражского сельсовета  Тамалинского района Пензенской области осуществляется в порядке, установленном настоящим распоряжением, отдельно по каждому виду доходов.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Для расчета прогнозируемого объема поступлений доходов в бюджет применяются следующие методы: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- 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 прогнозируемого вида доходов;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- усреднение - расчет на основании усреднения годовых объемов доходов бюджетов бюджетной системы не менее чем за 3 года или за весь период поступления соответствующего вида доходов в случае, если он не превышает 3 года;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- прогнозирование на основании данных о фактическом поступлении доходов в течение текущего финансового года и оценки поступлений в целом за год;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C85D1F">
        <w:rPr>
          <w:rFonts w:ascii="Times New Roman" w:hAnsi="Times New Roman"/>
          <w:sz w:val="24"/>
          <w:szCs w:val="24"/>
        </w:rPr>
        <w:t>3</w:t>
      </w:r>
      <w:r w:rsidRPr="00C85D1F">
        <w:rPr>
          <w:rFonts w:ascii="Times New Roman" w:hAnsi="Times New Roman"/>
          <w:color w:val="000000"/>
          <w:sz w:val="24"/>
          <w:szCs w:val="24"/>
        </w:rPr>
        <w:t>.</w:t>
      </w:r>
      <w:r w:rsidRPr="00C85D1F">
        <w:rPr>
          <w:rFonts w:ascii="Times New Roman" w:hAnsi="Times New Roman"/>
          <w:sz w:val="24"/>
          <w:szCs w:val="24"/>
        </w:rPr>
        <w:t xml:space="preserve"> Расчет прогнозного объема поступлений осуществляется в следующем порядке: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3.1. Прогнозирование государственной 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(код бюджетной классификации   108 04020 01 0000 110) , Государственной пошлины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 (КБК 108 07175 01 0000 110) осуществляется методом прямого счета по формуле: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                       Пгос = О * Кт 1*Кт2 , где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     Пгос - сумма госпошлины, планируемая к поступлению в бюджет сельского поселения, в прогнозируемом году;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    О - ожидаемое поступление госпошлины в текущем году;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    Кт1 - коэффициент, характеризующий динамику поступлений в прогнозируемом году по сравнению с текущим (в качестве коэффициента может выступать индекс потребительских цен).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   Кт2 – коэффициент, характеризующий изменения в налогом и бюджетном законодательстве в прогнозируемом году по сравнению с текущим (изменения размеров государственной пошлины или нормативов отчислений в бюджет поселения).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3.2.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 (КБК 111 05025 10 0000 120):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а) используется метод прямого расчета;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б) для расчета прогнозного объема поступлений учитываются: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- муниципальные нормативные правовые акты, устанавливающие порядок определения размера арендной платы за земельные участки в отношении земельных участков, находящихся в муниципальной собственности;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- ожидаемый объем поступлений арендной платы за земельные участки в текущем финансовом году, учитывающий ее начисление на текущий финансовый год по действующим на расчетную дату договорам аренды, фактические поступления текущих платежей и задолженности прошлых лет, прогноз погашения задолженности до конца текущего финансового года, прогнозы изменения поступлений арендной платы, обусловленные увеличением (сокращением) площадей земельных участков, сдаваемых в аренду, во втором полугодии текущего года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в) формула расчета: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Д= (А– Арасторг + Анов)*Кувел*С+З, где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Д- прогнозируемый объем доходов,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А – размер начислений в год по всем договорам аренды;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Арасторг – размер начислений в год по договорам аренды, которые будут расторгнуты в течение текущего финансового года;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Анов  - размер начислений в год по планируемым к заключению договорам аренды;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Кувел – коэффициент, учитывающий прогнозируемое увеличение размера арендной платы в очередном финансовом году (с учетом результатов переоценки земли);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С - процент собираемости арендных платежей;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З - прогнозируемое погашение задолженности по арендным платежам.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3.3.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(КБК  111 05035 10 0000 120); доходы от сдачи в аренду имущества, составляющего казну сельских поселений (за исключением земельных участков) (КБК  111 05075 10 0000 120):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а) используется метод прямого счета;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б) расчёт производится исходя из договоров сдачи в аренду имущества, заключенных на очередной финансовый год, сроков заключения договоров, арендной платы по договорам, задолженности по договорам, сложившейся на начало очередного финансового года;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в) формула расчета: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Пар.им. = (Отек.  +/- Д) * К, где: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Пар.им. – сумма доходов от арендной платы за муниципальное имущество, прогнозируемая к поступлению в бюджет сельского поселения;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Отек. – сумма годовых начислений доходов от арендной платы за муниципальное имущество согласно заключенным договорам аренды, содержащим информацию о размере площади сдаваемых объектов, ставке арендной платы по состоянию на 1 сентября текущего года;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Д – дополнительные (+) или выпадающие (-) доходы от сдачи в аренду муниципального имущества в связи с увеличением (сокращением) площадей муниципального имущества, сдаваемого в аренду, планируемым взысканием дебиторской задолженности прошлых лет;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К – прогнозируемый коэффициент-дефлятор, применяемый к ставке арендной платы либо к оценочной стоимости имущества в прогнозируемом году.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  3.4.Прочие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(КБК  111 09045 10 0000 120):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а) используется метод прямого счета;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б) расчёт производится исходя из договоров о передаче имущества, находящегося в собственности сельских поселений в залог, в доверительное управление, договоров финансового лизинга, сроков заключения договоров, ставок по договорам, задолженности по договорам, сложившейся на начало очередного финансового года;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в) формула расчета: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Ппер.им. = Нг.  + Д, где: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Ппер.им. – сумма доходов от передачи имущества, находящегося в собственности сельских поселений в залог, в доверительное управление, договоров финансового лизинга;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Нг. – сумма годовых начислений доходов от использования муниципального имущества согласно заключенным договорам по состоянию на 1 сентября текущего года;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Д – дополнительные доходы от планируемого взыскания дебиторской задолженности прошлых лет;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3.5. Методика прогнозирования, применяемая для следующих видов доходов: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Прочие доходы от оказания платных услуг (работ) получателями средств бюджетов сельских поселений (КБК 113 01995 10 0000 130); 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Доходы от оказания информационных услуг органами местного самоуправления сельских поселений, казенными учреждениями сельских поселений (КБК 113 01076 10 0000 130); 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 (КБК 113 01540 10 0000 130) осуществляется на основании прогнозных показателей объема оказываемых услуг и утвержденного тарифа за единицу услуги в зависимости от вида оказываемых услуг.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Сумма доходов от платных услуг, доходов от оказания информационных услуг, доходов от платы за оказание услуг по присоединению объектов дорожного сервиса прогнозируемая к поступлению в бюджет Волче-Вражского сельсовета Тамалинского района Пензенской области в расчетном году, рассчитывается по следующей формуле: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ПУрг = ПУ1рг + ПУ2рг  + ПУ3рг + …, где: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</w:t>
      </w:r>
      <w:r w:rsidRPr="00C85D1F">
        <w:rPr>
          <w:rFonts w:ascii="Times New Roman" w:hAnsi="Times New Roman"/>
          <w:sz w:val="24"/>
          <w:szCs w:val="24"/>
        </w:rPr>
        <w:tab/>
        <w:t>ПУрг - сумма доходов от платных услуг, планируемая к поступлению в бюджет Волче-Вражского сельсовета Тамалинского района Пензенской области в расчетном году;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</w:t>
      </w:r>
      <w:r w:rsidRPr="00C85D1F">
        <w:rPr>
          <w:rFonts w:ascii="Times New Roman" w:hAnsi="Times New Roman"/>
          <w:sz w:val="24"/>
          <w:szCs w:val="24"/>
        </w:rPr>
        <w:tab/>
        <w:t>ПУ1рг; ПУ2рг; ПУ3рг - суммы видов доходов от платных услуг, планируемые к поступлению в бюджет Волче-Вражского сельсовета Тамалинского района Пензенской области в расчетном году.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3.6. Прогнозирование поступлений в части штрафов, санкций и возмещения ущерба осуществляется: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Методом прямого расчета (на основании количества правонарушений по видам и размерам платежа за каждый вид правонарушения) по коду классификации доходов бюджета 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 (КБК  116 33050 10 0000 140) по следующей формуле: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Д=Кш х Сш х Вз,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Где: 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Д- прогнозируемый объем поступлений штрафов на соответствующий финансовый год;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Кш- количество штрафов, соответствующее прогнозному показателю допущенных правонарушений каждого вида, закрепленного в законодательстве Российской Федерации, основывающегося на данных не менее чем за 3 года или за весь период закрепления в законодательстве Российской Федерации соответствующего вида правонарушения в случае, если этот период не превышает 3 года;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Сш- средний размер штрафов, рассчитываемый как отношение суммы поступивших штрафов к количеству взысканных штрафов за период, указанный в показателе Кш. Размер платежа по каждому виду правонарушений соответствует положениям законодательства Российской Федерации с учетом изменений, запланированных на очередной финансовый год и плановый период;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Вз- процент взыскания наложенных штрафов, рассчитываемый как процентное соотношение суммы взысканных штрафов к сумме наложенных за период, указанный в показателе Кш. 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3.7. Прогнозирование поступлений по следующим кодам классификации доходов бюджета, осуществляется в следующем порядке: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Доходы, поступающие в порядке возмещения расходов, понесенных в связи с эксплуатацией имущества сельских поселений (КБК 113 02065 10 0000 130);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Платежи, взимаемые органами местного самоуправления (организациями) сельских поселений за выполнение определенных функций (КБК 115 02050 10 0000 140);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Поступления сумм в возмещение вреда, причиняемого автомобильным дорогам местного значения транспортными средствами, осуществляющими  перевозки тяжеловесных и (или) крупногабаритных грузов, зачисляемые в бюджеты сельских поселений (КБК  116 37040 10 0000 140);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 (116 42050 10 0000 140); 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 (КБК   116 51040 02 0000 140):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  а) используется метод усреднения;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   б) для расчета прогнозного объема поступлений учитываются: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-усредненный годовой объем доходов  не менее чем за 3 года или за весь период поступления соответствующего вида доходов в случае, если он не превышает 3 года;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- количество правонарушений по видам и размерам платежа;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-уровень  собираемости соответствующего вида дохода;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- изменение законодательства.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3.8.  Прочие доходы от компенсации затрат бюджетов сельских поселений (КБК 113 02995 10 0000 130); Прочие неналоговые доходы бюджетов сельских поселений (КБК 117 05050 10 0000 180); Доходы бюджетов сельских поселений от возврата бюджетными учреждениями остатков субсидий прошлых лет (КБК 218 05010 10 0000 150); Доходы бюджетов сельских поселений от возврата автономными учреждениями остатков субсидий прошлых лет (КБК 218 05020 10 0000 150); Доходы бюджетов сельских поселений от возврата иными организациями остатков субсидий прошлых лет (КБК 218 05030 10 0000 150):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а) используется метод прямого расчета;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б) для расчета прогнозного объема поступлений учитываются фактические поступления доходов (возврат доходов) в бюджет в текущем финансовом году;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в) формула расчета: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Ппд=Фпд, где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Ппд- прогнозируемые поступления доходов;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Фпд- фактические поступления доходов.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3.9. Доходы от продажи квартир, находящихся в собственности сельских поселений (КБК  114 01050 10 0000 410); Доходы от реализации имущества, находящегося в оперативном управлении учреждений, находящихся в ведении органов управления сельских  поселений (за исключением имущества муниципальных бюджетных и автономных учреждений), в части реализации основных средств по указанному имуществу (КБК 114 02052 10 0000 410);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(КБК 114 02053 10 0000 410); 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 (КБК 114 02052 10 0000 440);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(КБК 114 02053 10 0000 440); 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 (КБК 114 06025 10 0000 430):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-доходы от реализации имущества прогнозируются методом прямого счета путем суммирования прогнозных оценок рыночной стоимости всех объектов, учтенных в прогнозном плане приватизации.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 -доходы от продажи земельных участков прогнозируются методом прямого счета путем суммирования оценок рыночной стоимости земельных участков, предполагаемых к продаже.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 3.10. Методика прогнозирования, применяемая для следующих видов доходов: 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 ( КБК 114 02058 10 0000 410); 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 (КБК  114 03050 10 0000 410); 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 (КБК 114 03050 10 0000 440); Доходы от продажи нематериальных активов, находящихся в собственности сельских поселений (КБК 114 04050 10 0000 420) , рассчитывается по следующей формуле: 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>РМИ</w:t>
      </w:r>
      <w:r w:rsidRPr="00C85D1F">
        <w:rPr>
          <w:rFonts w:ascii="Times New Roman" w:hAnsi="Times New Roman"/>
          <w:sz w:val="24"/>
          <w:szCs w:val="24"/>
          <w:vertAlign w:val="subscript"/>
        </w:rPr>
        <w:t>рг</w:t>
      </w:r>
      <w:r w:rsidRPr="00C85D1F">
        <w:rPr>
          <w:rFonts w:ascii="Times New Roman" w:hAnsi="Times New Roman"/>
          <w:sz w:val="24"/>
          <w:szCs w:val="24"/>
        </w:rPr>
        <w:t xml:space="preserve"> = РМИ</w:t>
      </w:r>
      <w:r w:rsidRPr="00C85D1F">
        <w:rPr>
          <w:rFonts w:ascii="Times New Roman" w:hAnsi="Times New Roman"/>
          <w:sz w:val="24"/>
          <w:szCs w:val="24"/>
          <w:vertAlign w:val="subscript"/>
        </w:rPr>
        <w:t>(торг)рг</w:t>
      </w:r>
      <w:r w:rsidRPr="00C85D1F">
        <w:rPr>
          <w:rFonts w:ascii="Times New Roman" w:hAnsi="Times New Roman"/>
          <w:sz w:val="24"/>
          <w:szCs w:val="24"/>
        </w:rPr>
        <w:t xml:space="preserve"> + РМИ </w:t>
      </w:r>
      <w:r w:rsidRPr="00C85D1F">
        <w:rPr>
          <w:rFonts w:ascii="Times New Roman" w:hAnsi="Times New Roman"/>
          <w:sz w:val="24"/>
          <w:szCs w:val="24"/>
          <w:vertAlign w:val="subscript"/>
        </w:rPr>
        <w:t>(граф)рг</w:t>
      </w:r>
      <w:r w:rsidRPr="00C85D1F">
        <w:rPr>
          <w:rFonts w:ascii="Times New Roman" w:hAnsi="Times New Roman"/>
          <w:sz w:val="24"/>
          <w:szCs w:val="24"/>
        </w:rPr>
        <w:t>, где: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</w:t>
      </w:r>
      <w:r w:rsidRPr="00C85D1F">
        <w:rPr>
          <w:rFonts w:ascii="Times New Roman" w:hAnsi="Times New Roman"/>
          <w:sz w:val="24"/>
          <w:szCs w:val="24"/>
        </w:rPr>
        <w:tab/>
        <w:t>РМИ</w:t>
      </w:r>
      <w:r w:rsidRPr="00C85D1F">
        <w:rPr>
          <w:rFonts w:ascii="Times New Roman" w:hAnsi="Times New Roman"/>
          <w:sz w:val="24"/>
          <w:szCs w:val="24"/>
          <w:vertAlign w:val="subscript"/>
        </w:rPr>
        <w:t>(торг)рг</w:t>
      </w:r>
      <w:r w:rsidRPr="00C85D1F">
        <w:rPr>
          <w:rFonts w:ascii="Times New Roman" w:hAnsi="Times New Roman"/>
          <w:sz w:val="24"/>
          <w:szCs w:val="24"/>
        </w:rPr>
        <w:t xml:space="preserve">  - сумма доходов от реализации муниципального имущества, прогнозируемая к поступлению в расчетном году, в части имущества, продажа которого осуществляется в расчетном году;</w:t>
      </w:r>
      <w:r w:rsidRPr="00C85D1F">
        <w:rPr>
          <w:rFonts w:ascii="Times New Roman" w:hAnsi="Times New Roman"/>
          <w:sz w:val="24"/>
          <w:szCs w:val="24"/>
        </w:rPr>
        <w:br/>
        <w:t xml:space="preserve">  </w:t>
      </w:r>
      <w:r w:rsidRPr="00C85D1F">
        <w:rPr>
          <w:rFonts w:ascii="Times New Roman" w:hAnsi="Times New Roman"/>
          <w:sz w:val="24"/>
          <w:szCs w:val="24"/>
        </w:rPr>
        <w:tab/>
        <w:t xml:space="preserve">РМИ </w:t>
      </w:r>
      <w:r w:rsidRPr="00C85D1F">
        <w:rPr>
          <w:rFonts w:ascii="Times New Roman" w:hAnsi="Times New Roman"/>
          <w:sz w:val="24"/>
          <w:szCs w:val="24"/>
          <w:vertAlign w:val="subscript"/>
        </w:rPr>
        <w:t>(граф)рг</w:t>
      </w:r>
      <w:r w:rsidRPr="00C85D1F">
        <w:rPr>
          <w:rFonts w:ascii="Times New Roman" w:hAnsi="Times New Roman"/>
          <w:sz w:val="24"/>
          <w:szCs w:val="24"/>
        </w:rPr>
        <w:t xml:space="preserve"> - сумма доходов от реализации муниципального имущества, прогнозируемая к поступлению в расчетном году в соответствии с установленными графиками, в части имущества, продажа которого осуществлена в годы, предшествующие расчетному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3.11. Прогнозирование поступлений по следующим кодам классификации доходов бюджетов, имеющих нестабильный (разовый) характер, осуществляется на основании данных о фактическом поступлении доходов в течение текущего финансового года и оценки поступлений в целом за год: 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 (КБК 111 01050 10 0000 120); 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Проценты, полученные от предоставления бюджетных кредитов внутри страны за счет средств бюджетов сельских поселений (КБК 111 03050 10 0000 120);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 (КБК 111 07015 10 0000 120); 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 (КБК 111 08050 10 0000 120); 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Доходы от эксплуатации и использования имущества автомобильных дорог , находящихся в собственности сельских поселений (КБК 111 09035 10 0000 120); 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Плата за пользование водными объектами, находящимися в собственности сельских поселений (КБК 112 05050 10 0000 120); 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Невыясненные поступления, зачисляемые в бюджеты сельских поселений (КБК  117 01050 10 0000 180); 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Предоставление нерезидентами грантов для получателей средств бюджетов сельских поселений (КБК 201 05010 10 0000 150); 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Поступления от денежных пожертвований, предоставляемых нерезидентами получателям средств бюджетов сельских поселений (КБК 201 05020 10 0000 150); 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Поступления от денежных пожертвований, предоставляемых физическими лицами получателям средств бюджетов сельских поселений (КБК 207 05020 10 0000 150); </w:t>
      </w: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  Прочие безвозмездные поступления в бюджеты сельских поселений (КБК  207 05030 10 0000 150). 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461AF" w:rsidRPr="00C85D1F" w:rsidRDefault="000461AF" w:rsidP="00E2740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85D1F">
        <w:rPr>
          <w:rFonts w:ascii="Times New Roman" w:hAnsi="Times New Roman"/>
          <w:sz w:val="24"/>
          <w:szCs w:val="24"/>
        </w:rPr>
        <w:t xml:space="preserve"> 3.11. Субсидии, субвенции, межбюджетные трансферты, прочие безвозмездные поступления от других бюджетов бюджетной системы по следующим кодам доходов прогнозируются на основании  Закона  Пензенской области о бюджете Пензенской области, уведомлений Главных распорядителей бюджетных средств о бюджетных ассигнованиях на прогнозируемый год:</w:t>
      </w:r>
    </w:p>
    <w:p w:rsidR="000461AF" w:rsidRPr="00E27407" w:rsidRDefault="000461AF" w:rsidP="00E27407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tbl>
      <w:tblPr>
        <w:tblW w:w="9897" w:type="dxa"/>
        <w:tblInd w:w="-8" w:type="dxa"/>
        <w:tblCellMar>
          <w:left w:w="10" w:type="dxa"/>
          <w:right w:w="10" w:type="dxa"/>
        </w:tblCellMar>
        <w:tblLook w:val="0000"/>
      </w:tblPr>
      <w:tblGrid>
        <w:gridCol w:w="3933"/>
        <w:gridCol w:w="5964"/>
      </w:tblGrid>
      <w:tr w:rsidR="000461AF" w:rsidRPr="00016EA9" w:rsidTr="00C85D1F">
        <w:trPr>
          <w:trHeight w:val="1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901 2 01 05099 10 0000 150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0461AF" w:rsidRPr="00016EA9" w:rsidTr="00C85D1F">
        <w:trPr>
          <w:trHeight w:val="1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901 2 02 20041 10 0000 150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 </w:t>
            </w:r>
          </w:p>
        </w:tc>
      </w:tr>
      <w:tr w:rsidR="000461AF" w:rsidRPr="00016EA9" w:rsidTr="00C85D1F">
        <w:trPr>
          <w:trHeight w:val="1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901 2 02 20077 10 0000 150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0461AF" w:rsidRPr="00016EA9" w:rsidTr="00C85D1F">
        <w:trPr>
          <w:trHeight w:val="1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901 2 02 25027 10 0000 150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0461AF" w:rsidRPr="00016EA9" w:rsidTr="00C85D1F">
        <w:trPr>
          <w:trHeight w:val="1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901 2 02 25097 10 0000 150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0461AF" w:rsidRPr="00016EA9" w:rsidTr="00C85D1F">
        <w:trPr>
          <w:trHeight w:val="1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901 2 02 25552 10 0000 150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 на реализацию мероприятий приоритетного проекта "Безопасные и качественные дороги"</w:t>
            </w:r>
          </w:p>
        </w:tc>
      </w:tr>
      <w:tr w:rsidR="000461AF" w:rsidRPr="00016EA9" w:rsidTr="00C85D1F">
        <w:trPr>
          <w:trHeight w:val="1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901 2 02 25555 10 0000 150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 реализацию программ формирования современной городской среды</w:t>
            </w:r>
          </w:p>
        </w:tc>
      </w:tr>
      <w:tr w:rsidR="000461AF" w:rsidRPr="00016EA9" w:rsidTr="00C85D1F">
        <w:trPr>
          <w:trHeight w:val="1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901 2 02 25567 10 0000 150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обеспечение устойчивого развития сельских территорий</w:t>
            </w:r>
          </w:p>
        </w:tc>
      </w:tr>
      <w:tr w:rsidR="000461AF" w:rsidRPr="00016EA9" w:rsidTr="00C85D1F">
        <w:trPr>
          <w:trHeight w:val="1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901 2 02 27567 10 0000 150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государственной( муниципальной) собственности в рамках обеспечения устойчивого развития сельских территорий</w:t>
            </w:r>
          </w:p>
        </w:tc>
      </w:tr>
      <w:tr w:rsidR="000461AF" w:rsidRPr="00016EA9" w:rsidTr="00C85D1F">
        <w:trPr>
          <w:trHeight w:val="1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901 2 02 29999 10 0000 150 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Прочие субсидии бюджетам сельских поселений </w:t>
            </w:r>
          </w:p>
        </w:tc>
      </w:tr>
      <w:tr w:rsidR="000461AF" w:rsidRPr="00016EA9" w:rsidTr="00C85D1F">
        <w:trPr>
          <w:trHeight w:val="1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901 2 02 35118 10 0000 150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0461AF" w:rsidRPr="00016EA9" w:rsidTr="00C85D1F">
        <w:trPr>
          <w:trHeight w:val="1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901 2 02 39999 10 0000 150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Прочие субвенции бюджетам сельских поселений </w:t>
            </w:r>
          </w:p>
        </w:tc>
      </w:tr>
      <w:tr w:rsidR="000461AF" w:rsidRPr="00016EA9" w:rsidTr="00C85D1F">
        <w:trPr>
          <w:trHeight w:val="1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901 2 02 40014 10 0000 150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0461AF" w:rsidRPr="00016EA9" w:rsidTr="00C85D1F">
        <w:trPr>
          <w:trHeight w:val="1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901 2 02 49999 10 0000 150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</w:tr>
      <w:tr w:rsidR="000461AF" w:rsidRPr="00016EA9" w:rsidTr="00C85D1F">
        <w:trPr>
          <w:trHeight w:val="1"/>
        </w:trPr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901 2 19 00000 10 0000 150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61AF" w:rsidRPr="00016EA9" w:rsidRDefault="000461AF" w:rsidP="00E2740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EA9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0461AF" w:rsidRDefault="000461AF" w:rsidP="00E27407">
      <w:pPr>
        <w:rPr>
          <w:b/>
          <w:sz w:val="28"/>
          <w:szCs w:val="28"/>
        </w:rPr>
      </w:pPr>
    </w:p>
    <w:p w:rsidR="000461AF" w:rsidRDefault="000461AF" w:rsidP="00C85D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0461AF" w:rsidRDefault="000461AF" w:rsidP="00C85D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0461AF" w:rsidRDefault="000461AF" w:rsidP="00C85D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0461AF" w:rsidRDefault="000461AF" w:rsidP="00C85D1F"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0461AF" w:rsidRDefault="000461AF" w:rsidP="00ED29B4">
      <w:pPr>
        <w:jc w:val="center"/>
        <w:rPr>
          <w:b/>
          <w:sz w:val="28"/>
          <w:szCs w:val="28"/>
        </w:rPr>
      </w:pPr>
    </w:p>
    <w:p w:rsidR="000461AF" w:rsidRDefault="000461AF" w:rsidP="00ED29B4">
      <w:pPr>
        <w:jc w:val="center"/>
        <w:rPr>
          <w:b/>
          <w:sz w:val="28"/>
          <w:szCs w:val="28"/>
        </w:rPr>
      </w:pPr>
    </w:p>
    <w:p w:rsidR="000461AF" w:rsidRDefault="000461AF" w:rsidP="00ED29B4">
      <w:pPr>
        <w:jc w:val="center"/>
        <w:rPr>
          <w:b/>
          <w:sz w:val="28"/>
          <w:szCs w:val="28"/>
        </w:rPr>
      </w:pPr>
    </w:p>
    <w:p w:rsidR="000461AF" w:rsidRDefault="000461AF" w:rsidP="00ED29B4">
      <w:pPr>
        <w:jc w:val="center"/>
        <w:rPr>
          <w:b/>
          <w:sz w:val="28"/>
          <w:szCs w:val="28"/>
        </w:rPr>
      </w:pPr>
    </w:p>
    <w:p w:rsidR="000461AF" w:rsidRDefault="000461AF" w:rsidP="00ED29B4"/>
    <w:sectPr w:rsidR="000461AF" w:rsidSect="00ED29B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1AF" w:rsidRDefault="000461AF" w:rsidP="0043274C">
      <w:pPr>
        <w:spacing w:after="0" w:line="240" w:lineRule="auto"/>
      </w:pPr>
      <w:r>
        <w:separator/>
      </w:r>
    </w:p>
  </w:endnote>
  <w:endnote w:type="continuationSeparator" w:id="0">
    <w:p w:rsidR="000461AF" w:rsidRDefault="000461AF" w:rsidP="00432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AF" w:rsidRDefault="000461AF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0461AF" w:rsidRDefault="000461A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AF" w:rsidRDefault="000461AF">
    <w:pPr>
      <w:pStyle w:val="Footer"/>
      <w:jc w:val="right"/>
    </w:pPr>
    <w:fldSimple w:instr=" PAGE   \* MERGEFORMAT ">
      <w:r>
        <w:rPr>
          <w:noProof/>
        </w:rPr>
        <w:t>56</w:t>
      </w:r>
    </w:fldSimple>
  </w:p>
  <w:p w:rsidR="000461AF" w:rsidRDefault="000461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1AF" w:rsidRDefault="000461AF" w:rsidP="0043274C">
      <w:pPr>
        <w:spacing w:after="0" w:line="240" w:lineRule="auto"/>
      </w:pPr>
      <w:r>
        <w:separator/>
      </w:r>
    </w:p>
  </w:footnote>
  <w:footnote w:type="continuationSeparator" w:id="0">
    <w:p w:rsidR="000461AF" w:rsidRDefault="000461AF" w:rsidP="00432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</w:abstractNum>
  <w:abstractNum w:abstractNumId="3">
    <w:nsid w:val="06064B9B"/>
    <w:multiLevelType w:val="hybridMultilevel"/>
    <w:tmpl w:val="023E63FA"/>
    <w:lvl w:ilvl="0" w:tplc="1820EB6A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1168059D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3618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5">
    <w:nsid w:val="161C720C"/>
    <w:multiLevelType w:val="hybridMultilevel"/>
    <w:tmpl w:val="ED8A8498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>
    <w:nsid w:val="1783436E"/>
    <w:multiLevelType w:val="multilevel"/>
    <w:tmpl w:val="585E9B14"/>
    <w:lvl w:ilvl="0">
      <w:start w:val="1"/>
      <w:numFmt w:val="upperRoman"/>
      <w:suff w:val="space"/>
      <w:lvlText w:val="Глава %1."/>
      <w:lvlJc w:val="left"/>
      <w:pPr>
        <w:ind w:left="2127" w:hanging="1418"/>
      </w:pPr>
      <w:rPr>
        <w:rFonts w:cs="Times New Roman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1985" w:hanging="1276"/>
      </w:pPr>
      <w:rPr>
        <w:rFonts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1097"/>
        </w:tabs>
        <w:ind w:firstLine="73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324"/>
        </w:tabs>
        <w:ind w:left="340" w:firstLine="624"/>
      </w:pPr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542"/>
        </w:tabs>
        <w:ind w:left="3542" w:hanging="708"/>
      </w:pPr>
      <w:rPr>
        <w:rFonts w:cs="Times New Roman"/>
      </w:rPr>
    </w:lvl>
    <w:lvl w:ilvl="6">
      <w:start w:val="1"/>
      <w:numFmt w:val="none"/>
      <w:pStyle w:val="Heading7"/>
      <w:lvlText w:val=""/>
      <w:lvlJc w:val="left"/>
      <w:pPr>
        <w:tabs>
          <w:tab w:val="num" w:pos="4250"/>
        </w:tabs>
        <w:ind w:left="4250" w:hanging="708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58"/>
        </w:tabs>
        <w:ind w:left="4958" w:hanging="708"/>
      </w:pPr>
      <w:rPr>
        <w:rFonts w:cs="Times New Roman"/>
      </w:rPr>
    </w:lvl>
    <w:lvl w:ilvl="8">
      <w:start w:val="1"/>
      <w:numFmt w:val="none"/>
      <w:lvlRestart w:val="0"/>
      <w:pStyle w:val="Heading9"/>
      <w:suff w:val="nothing"/>
      <w:lvlText w:val=""/>
      <w:lvlJc w:val="left"/>
      <w:pPr>
        <w:ind w:firstLine="4958"/>
      </w:pPr>
      <w:rPr>
        <w:rFonts w:cs="Times New Roman"/>
      </w:rPr>
    </w:lvl>
  </w:abstractNum>
  <w:abstractNum w:abstractNumId="7">
    <w:nsid w:val="29CA52B2"/>
    <w:multiLevelType w:val="hybridMultilevel"/>
    <w:tmpl w:val="77F697E4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8">
    <w:nsid w:val="2BC01AC0"/>
    <w:multiLevelType w:val="hybridMultilevel"/>
    <w:tmpl w:val="1B420098"/>
    <w:lvl w:ilvl="0" w:tplc="7CF8DE2E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C513497"/>
    <w:multiLevelType w:val="hybridMultilevel"/>
    <w:tmpl w:val="1AD4C026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-283" w:firstLine="567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FFFFFFFF">
      <w:start w:val="1"/>
      <w:numFmt w:val="upperLetter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93"/>
        </w:tabs>
        <w:ind w:left="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0">
    <w:nsid w:val="3D6F1589"/>
    <w:multiLevelType w:val="hybridMultilevel"/>
    <w:tmpl w:val="8A90419E"/>
    <w:lvl w:ilvl="0" w:tplc="FFFFFFFF">
      <w:start w:val="1"/>
      <w:numFmt w:val="bullet"/>
      <w:pStyle w:val="3"/>
      <w:lvlText w:val=""/>
      <w:lvlJc w:val="left"/>
      <w:pPr>
        <w:tabs>
          <w:tab w:val="num" w:pos="1094"/>
        </w:tabs>
        <w:ind w:left="109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83"/>
        </w:tabs>
        <w:ind w:left="168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03"/>
        </w:tabs>
        <w:ind w:left="24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23"/>
        </w:tabs>
        <w:ind w:left="31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43"/>
        </w:tabs>
        <w:ind w:left="384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63"/>
        </w:tabs>
        <w:ind w:left="456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03"/>
        </w:tabs>
        <w:ind w:left="600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23"/>
        </w:tabs>
        <w:ind w:left="6723" w:hanging="360"/>
      </w:pPr>
      <w:rPr>
        <w:rFonts w:ascii="Wingdings" w:hAnsi="Wingdings" w:hint="default"/>
      </w:rPr>
    </w:lvl>
  </w:abstractNum>
  <w:abstractNum w:abstractNumId="11">
    <w:nsid w:val="417A2E86"/>
    <w:multiLevelType w:val="multilevel"/>
    <w:tmpl w:val="8836FAD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701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840"/>
        </w:tabs>
        <w:ind w:left="-87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26" w:firstLine="283"/>
      </w:pPr>
      <w:rPr>
        <w:rFonts w:cs="Times New Roman" w:hint="default"/>
        <w:color w:val="000000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12">
    <w:nsid w:val="44215E52"/>
    <w:multiLevelType w:val="hybridMultilevel"/>
    <w:tmpl w:val="A9F83C5A"/>
    <w:lvl w:ilvl="0" w:tplc="3E745D3C">
      <w:start w:val="1"/>
      <w:numFmt w:val="decimal"/>
      <w:lvlText w:val="%1)"/>
      <w:lvlJc w:val="left"/>
      <w:pPr>
        <w:ind w:left="1227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  <w:rPr>
        <w:rFonts w:cs="Times New Roman"/>
      </w:rPr>
    </w:lvl>
  </w:abstractNum>
  <w:abstractNum w:abstractNumId="13">
    <w:nsid w:val="474D1D96"/>
    <w:multiLevelType w:val="hybridMultilevel"/>
    <w:tmpl w:val="ABB49FB8"/>
    <w:lvl w:ilvl="0" w:tplc="F69A0CDE">
      <w:start w:val="2018"/>
      <w:numFmt w:val="decimal"/>
      <w:lvlText w:val="%1"/>
      <w:lvlJc w:val="left"/>
      <w:pPr>
        <w:ind w:left="960" w:hanging="60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B91A2C"/>
    <w:multiLevelType w:val="hybridMultilevel"/>
    <w:tmpl w:val="CC3467B0"/>
    <w:lvl w:ilvl="0" w:tplc="FFFFFFFF">
      <w:start w:val="2"/>
      <w:numFmt w:val="bullet"/>
      <w:lvlText w:val="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A2751B"/>
    <w:multiLevelType w:val="hybridMultilevel"/>
    <w:tmpl w:val="5D5E74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3B46E17"/>
    <w:multiLevelType w:val="hybridMultilevel"/>
    <w:tmpl w:val="7698394E"/>
    <w:lvl w:ilvl="0" w:tplc="FFFFFFFF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</w:abstractNum>
  <w:abstractNum w:abstractNumId="17">
    <w:nsid w:val="54E93F1A"/>
    <w:multiLevelType w:val="hybridMultilevel"/>
    <w:tmpl w:val="ADC02BB2"/>
    <w:lvl w:ilvl="0" w:tplc="436E4CA4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F9473C7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3618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19">
    <w:nsid w:val="61A24008"/>
    <w:multiLevelType w:val="hybridMultilevel"/>
    <w:tmpl w:val="8466DA6A"/>
    <w:lvl w:ilvl="0" w:tplc="DE8061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F8B05DD"/>
    <w:multiLevelType w:val="hybridMultilevel"/>
    <w:tmpl w:val="C4F45728"/>
    <w:lvl w:ilvl="0" w:tplc="19B456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4D0113F"/>
    <w:multiLevelType w:val="hybridMultilevel"/>
    <w:tmpl w:val="8E34C3A0"/>
    <w:lvl w:ilvl="0" w:tplc="FFFFFFFF">
      <w:start w:val="1"/>
      <w:numFmt w:val="decimal"/>
      <w:lvlText w:val="%1."/>
      <w:lvlJc w:val="left"/>
      <w:pPr>
        <w:tabs>
          <w:tab w:val="num" w:pos="1635"/>
        </w:tabs>
        <w:ind w:left="1635" w:hanging="91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766D771B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314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23">
    <w:nsid w:val="78E2532C"/>
    <w:multiLevelType w:val="hybridMultilevel"/>
    <w:tmpl w:val="1F30F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0"/>
  </w:num>
  <w:num w:numId="5">
    <w:abstractNumId w:val="21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9"/>
  </w:num>
  <w:num w:numId="17">
    <w:abstractNumId w:val="18"/>
  </w:num>
  <w:num w:numId="18">
    <w:abstractNumId w:val="22"/>
  </w:num>
  <w:num w:numId="19">
    <w:abstractNumId w:val="11"/>
  </w:num>
  <w:num w:numId="20">
    <w:abstractNumId w:val="12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3"/>
  </w:num>
  <w:num w:numId="25">
    <w:abstractNumId w:val="7"/>
  </w:num>
  <w:num w:numId="26">
    <w:abstractNumId w:val="5"/>
  </w:num>
  <w:num w:numId="27">
    <w:abstractNumId w:val="20"/>
  </w:num>
  <w:num w:numId="28">
    <w:abstractNumId w:val="3"/>
  </w:num>
  <w:num w:numId="29">
    <w:abstractNumId w:val="8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9B4"/>
    <w:rsid w:val="00016EA9"/>
    <w:rsid w:val="0003666D"/>
    <w:rsid w:val="000461AF"/>
    <w:rsid w:val="00047F2D"/>
    <w:rsid w:val="0043274C"/>
    <w:rsid w:val="00436AA5"/>
    <w:rsid w:val="004E6152"/>
    <w:rsid w:val="006D78AF"/>
    <w:rsid w:val="0080502C"/>
    <w:rsid w:val="00806CA2"/>
    <w:rsid w:val="009E0C1E"/>
    <w:rsid w:val="00AB0BF6"/>
    <w:rsid w:val="00AF576E"/>
    <w:rsid w:val="00C85D1F"/>
    <w:rsid w:val="00D36068"/>
    <w:rsid w:val="00D70055"/>
    <w:rsid w:val="00E27407"/>
    <w:rsid w:val="00ED2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29B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274C"/>
    <w:pPr>
      <w:keepNext/>
      <w:keepLines/>
      <w:spacing w:after="360" w:line="240" w:lineRule="auto"/>
      <w:jc w:val="center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3274C"/>
    <w:pPr>
      <w:keepNext/>
      <w:keepLines/>
      <w:spacing w:after="36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D29B4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327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3274C"/>
    <w:pPr>
      <w:keepNext/>
      <w:spacing w:before="240" w:after="60" w:line="240" w:lineRule="auto"/>
      <w:ind w:left="284" w:right="284"/>
      <w:jc w:val="center"/>
      <w:outlineLvl w:val="4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274C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3274C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Heading5"/>
    <w:link w:val="Heading9Char"/>
    <w:uiPriority w:val="99"/>
    <w:qFormat/>
    <w:rsid w:val="0043274C"/>
    <w:pPr>
      <w:keepNext/>
      <w:keepLines/>
      <w:numPr>
        <w:ilvl w:val="8"/>
        <w:numId w:val="3"/>
      </w:numPr>
      <w:spacing w:after="120" w:line="240" w:lineRule="exact"/>
      <w:jc w:val="right"/>
      <w:outlineLvl w:val="8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274C"/>
    <w:rPr>
      <w:rFonts w:ascii="Arial" w:hAnsi="Arial" w:cs="Times New Roman"/>
      <w:b/>
      <w:kern w:val="28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3274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D29B4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3274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3274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3274C"/>
    <w:rPr>
      <w:rFonts w:ascii="Arial" w:hAnsi="Arial" w:cs="Times New Roman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3274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3274C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ED29B4"/>
    <w:rPr>
      <w:lang w:eastAsia="en-US"/>
    </w:rPr>
  </w:style>
  <w:style w:type="paragraph" w:styleId="Header">
    <w:name w:val="header"/>
    <w:basedOn w:val="Normal"/>
    <w:link w:val="HeaderChar"/>
    <w:uiPriority w:val="99"/>
    <w:rsid w:val="00432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327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32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3274C"/>
    <w:rPr>
      <w:rFonts w:cs="Times New Roman"/>
    </w:rPr>
  </w:style>
  <w:style w:type="paragraph" w:customStyle="1" w:styleId="ConsNormal">
    <w:name w:val="ConsNormal"/>
    <w:uiPriority w:val="99"/>
    <w:rsid w:val="0043274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PlusNormal">
    <w:name w:val="ConsPlusNormal"/>
    <w:uiPriority w:val="99"/>
    <w:rsid w:val="0043274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3274C"/>
    <w:pPr>
      <w:spacing w:before="60" w:after="0" w:line="240" w:lineRule="auto"/>
      <w:ind w:left="284"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3274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Знак1"/>
    <w:basedOn w:val="Normal"/>
    <w:uiPriority w:val="99"/>
    <w:rsid w:val="0043274C"/>
    <w:pPr>
      <w:spacing w:after="16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rsid w:val="0043274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3274C"/>
    <w:rPr>
      <w:rFonts w:ascii="Times New Roman" w:hAnsi="Times New Roman"/>
      <w:sz w:val="24"/>
      <w:lang w:eastAsia="ru-RU"/>
    </w:rPr>
  </w:style>
  <w:style w:type="character" w:customStyle="1" w:styleId="a0">
    <w:name w:val="Основной текст Знак"/>
    <w:basedOn w:val="DefaultParagraphFont"/>
    <w:link w:val="BodyText"/>
    <w:uiPriority w:val="99"/>
    <w:locked/>
    <w:rsid w:val="0043274C"/>
    <w:rPr>
      <w:rFonts w:cs="Times New Roman"/>
    </w:rPr>
  </w:style>
  <w:style w:type="paragraph" w:customStyle="1" w:styleId="10">
    <w:name w:val="Стиль1"/>
    <w:basedOn w:val="Normal"/>
    <w:uiPriority w:val="99"/>
    <w:rsid w:val="0043274C"/>
    <w:pPr>
      <w:tabs>
        <w:tab w:val="num" w:pos="900"/>
      </w:tabs>
      <w:autoSpaceDE w:val="0"/>
      <w:autoSpaceDN w:val="0"/>
      <w:adjustRightInd w:val="0"/>
      <w:spacing w:before="120" w:after="0" w:line="240" w:lineRule="auto"/>
      <w:ind w:left="-27" w:firstLine="567"/>
      <w:jc w:val="both"/>
      <w:outlineLvl w:val="5"/>
    </w:pPr>
    <w:rPr>
      <w:rFonts w:ascii="Times New Roman" w:eastAsia="Times New Roman" w:hAnsi="Times New Roman" w:cs="Arial"/>
      <w:sz w:val="24"/>
      <w:szCs w:val="18"/>
      <w:lang w:eastAsia="ru-RU"/>
    </w:rPr>
  </w:style>
  <w:style w:type="paragraph" w:customStyle="1" w:styleId="2">
    <w:name w:val="Стиль2"/>
    <w:basedOn w:val="10"/>
    <w:uiPriority w:val="99"/>
    <w:rsid w:val="0043274C"/>
    <w:pPr>
      <w:tabs>
        <w:tab w:val="clear" w:pos="900"/>
      </w:tabs>
      <w:spacing w:before="60"/>
      <w:ind w:left="-103" w:firstLine="283"/>
      <w:outlineLvl w:val="6"/>
    </w:pPr>
  </w:style>
  <w:style w:type="paragraph" w:customStyle="1" w:styleId="4">
    <w:name w:val="Стиль4"/>
    <w:basedOn w:val="Normal"/>
    <w:uiPriority w:val="99"/>
    <w:rsid w:val="0043274C"/>
    <w:pPr>
      <w:spacing w:after="0" w:line="240" w:lineRule="auto"/>
      <w:ind w:left="567"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table" w:styleId="TableGrid">
    <w:name w:val="Table Grid"/>
    <w:basedOn w:val="TableNormal"/>
    <w:uiPriority w:val="99"/>
    <w:rsid w:val="0043274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43274C"/>
    <w:pPr>
      <w:suppressAutoHyphens/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274C"/>
    <w:rPr>
      <w:rFonts w:ascii="Tahoma" w:hAnsi="Tahoma" w:cs="Times New Roman"/>
      <w:sz w:val="16"/>
      <w:szCs w:val="16"/>
      <w:lang w:eastAsia="ar-SA" w:bidi="ar-SA"/>
    </w:rPr>
  </w:style>
  <w:style w:type="paragraph" w:customStyle="1" w:styleId="a1">
    <w:name w:val="a"/>
    <w:basedOn w:val="Normal"/>
    <w:uiPriority w:val="99"/>
    <w:rsid w:val="004327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43274C"/>
    <w:rPr>
      <w:rFonts w:cs="Times New Roman"/>
    </w:rPr>
  </w:style>
  <w:style w:type="character" w:customStyle="1" w:styleId="6">
    <w:name w:val="Знак Знак6"/>
    <w:uiPriority w:val="99"/>
    <w:rsid w:val="0043274C"/>
    <w:rPr>
      <w:b/>
      <w:sz w:val="28"/>
      <w:lang w:val="ru-RU" w:eastAsia="ru-RU"/>
    </w:rPr>
  </w:style>
  <w:style w:type="paragraph" w:customStyle="1" w:styleId="a">
    <w:name w:val="Знак"/>
    <w:basedOn w:val="Normal"/>
    <w:uiPriority w:val="99"/>
    <w:rsid w:val="0043274C"/>
    <w:pPr>
      <w:widowControl w:val="0"/>
      <w:numPr>
        <w:numId w:val="6"/>
      </w:numPr>
      <w:adjustRightInd w:val="0"/>
      <w:spacing w:after="160" w:line="240" w:lineRule="exact"/>
      <w:jc w:val="center"/>
    </w:pPr>
    <w:rPr>
      <w:rFonts w:ascii="Times New Roman" w:eastAsia="Times New Roman" w:hAnsi="Times New Roman"/>
      <w:b/>
      <w:i/>
      <w:sz w:val="28"/>
      <w:szCs w:val="20"/>
      <w:lang w:val="en-GB"/>
    </w:rPr>
  </w:style>
  <w:style w:type="paragraph" w:customStyle="1" w:styleId="3">
    <w:name w:val="Стиль3"/>
    <w:basedOn w:val="Normal"/>
    <w:uiPriority w:val="99"/>
    <w:rsid w:val="0043274C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43274C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3274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274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3274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1">
    <w:name w:val="Знак Знак Знак Знак Знак1"/>
    <w:basedOn w:val="Normal"/>
    <w:uiPriority w:val="99"/>
    <w:rsid w:val="0043274C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ListParagraph">
    <w:name w:val="List Paragraph"/>
    <w:basedOn w:val="Normal"/>
    <w:uiPriority w:val="99"/>
    <w:qFormat/>
    <w:rsid w:val="0043274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Знак Знак Знак Знак1 Знак Знак Знак Знак Знак Знак Знак Знак Знак"/>
    <w:basedOn w:val="Normal"/>
    <w:uiPriority w:val="99"/>
    <w:rsid w:val="0043274C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3">
    <w:name w:val="Знак Знак Знак Знак1 Знак Знак Знак Знак Знак Знак"/>
    <w:basedOn w:val="Normal"/>
    <w:uiPriority w:val="99"/>
    <w:rsid w:val="0043274C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CharStyle13">
    <w:name w:val="Char Style 13"/>
    <w:link w:val="Style12"/>
    <w:uiPriority w:val="99"/>
    <w:locked/>
    <w:rsid w:val="0043274C"/>
    <w:rPr>
      <w:sz w:val="26"/>
      <w:shd w:val="clear" w:color="auto" w:fill="FFFFFF"/>
    </w:rPr>
  </w:style>
  <w:style w:type="paragraph" w:customStyle="1" w:styleId="Style12">
    <w:name w:val="Style 12"/>
    <w:basedOn w:val="Normal"/>
    <w:link w:val="CharStyle13"/>
    <w:uiPriority w:val="99"/>
    <w:rsid w:val="0043274C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sz w:val="26"/>
      <w:szCs w:val="20"/>
      <w:shd w:val="clear" w:color="auto" w:fill="FFFFFF"/>
      <w:lang w:eastAsia="ru-RU"/>
    </w:rPr>
  </w:style>
  <w:style w:type="paragraph" w:customStyle="1" w:styleId="20">
    <w:name w:val="Знак2"/>
    <w:basedOn w:val="Normal"/>
    <w:uiPriority w:val="99"/>
    <w:rsid w:val="0043274C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BodyTextIndent3">
    <w:name w:val="Body Text Indent 3"/>
    <w:basedOn w:val="Normal"/>
    <w:link w:val="BodyTextIndent3Char"/>
    <w:uiPriority w:val="99"/>
    <w:rsid w:val="0043274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3274C"/>
    <w:rPr>
      <w:rFonts w:ascii="Times New Roman" w:hAnsi="Times New Roman" w:cs="Times New Roman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43274C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88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56</Pages>
  <Words>13891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5 от 22 января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2020-03-18T14:30:00Z</dcterms:created>
  <dcterms:modified xsi:type="dcterms:W3CDTF">2020-03-18T14:30:00Z</dcterms:modified>
</cp:coreProperties>
</file>